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DCFF"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7314DA61"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020AC0D7"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194A67C"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6EC3CD98" w14:textId="77777777" w:rsidR="00712BC8" w:rsidRDefault="00AE1CE7" w:rsidP="000C7E6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8B33C5F" w14:textId="77777777" w:rsidR="00712BC8" w:rsidRPr="00712BC8" w:rsidRDefault="00DE5313"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F2007F7" w14:textId="77777777" w:rsidR="00C84B75" w:rsidRPr="00712BC8" w:rsidRDefault="00712BC8"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ADE6772" w14:textId="77777777" w:rsidR="00712BC8" w:rsidRPr="00712BC8" w:rsidRDefault="00712BC8" w:rsidP="000C7E6D">
      <w:pPr>
        <w:keepNext/>
        <w:keepLines/>
        <w:spacing w:after="0" w:line="240" w:lineRule="auto"/>
        <w:jc w:val="both"/>
        <w:rPr>
          <w:rFonts w:ascii="Tahoma" w:eastAsia="Times New Roman" w:hAnsi="Tahoma" w:cs="Tahoma"/>
          <w:b/>
          <w:lang w:eastAsia="sl-SI"/>
        </w:rPr>
      </w:pPr>
    </w:p>
    <w:p w14:paraId="51335CA6" w14:textId="77777777"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3A763D26"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6514A369" w14:textId="77777777"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63CDCD5B"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94C1092"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6249C30"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6588AD89"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47764147" w14:textId="4DD52F67"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F35609">
        <w:rPr>
          <w:rFonts w:ascii="Tahoma" w:eastAsia="Times New Roman" w:hAnsi="Tahoma" w:cs="Tahoma"/>
          <w:b/>
          <w:noProof/>
          <w:lang w:eastAsia="sl-SI"/>
        </w:rPr>
        <w:t>ENLJ-SIR-341/25</w:t>
      </w:r>
      <w:r w:rsidR="00C04B74">
        <w:rPr>
          <w:rFonts w:ascii="Tahoma" w:eastAsia="Times New Roman" w:hAnsi="Tahoma" w:cs="Tahoma"/>
          <w:b/>
          <w:noProof/>
          <w:lang w:eastAsia="sl-SI"/>
        </w:rPr>
        <w:t xml:space="preserve"> </w:t>
      </w:r>
    </w:p>
    <w:p w14:paraId="1EB318D6" w14:textId="09BC01CB" w:rsidR="00AA0A83" w:rsidRPr="00F35609" w:rsidRDefault="00AA0A83" w:rsidP="000C7E6D">
      <w:pPr>
        <w:keepNext/>
        <w:keepLines/>
        <w:spacing w:after="0" w:line="240" w:lineRule="auto"/>
        <w:jc w:val="both"/>
        <w:rPr>
          <w:rFonts w:ascii="Tahoma" w:eastAsia="Times New Roman" w:hAnsi="Tahoma" w:cs="Tahoma"/>
          <w:lang w:eastAsia="sl-SI"/>
        </w:rPr>
      </w:pPr>
      <w:r w:rsidRPr="00F35609">
        <w:rPr>
          <w:rFonts w:ascii="Tahoma" w:eastAsia="Times New Roman" w:hAnsi="Tahoma" w:cs="Tahoma"/>
          <w:lang w:eastAsia="sl-SI"/>
        </w:rPr>
        <w:t xml:space="preserve">Zadeva: </w:t>
      </w:r>
      <w:r w:rsidR="00F35609" w:rsidRPr="00F35609">
        <w:rPr>
          <w:rFonts w:ascii="Tahoma" w:eastAsia="Times New Roman" w:hAnsi="Tahoma" w:cs="Tahoma"/>
          <w:lang w:eastAsia="sl-SI"/>
        </w:rPr>
        <w:t>JHL-216-115/2025</w:t>
      </w:r>
    </w:p>
    <w:p w14:paraId="57CC8DA0"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D6222B1"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18D9CBE7"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76700A19" w14:textId="77777777"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52C3E83" w14:textId="77777777" w:rsidTr="00C84B75">
        <w:trPr>
          <w:trHeight w:val="851"/>
        </w:trPr>
        <w:tc>
          <w:tcPr>
            <w:tcW w:w="7094" w:type="dxa"/>
            <w:shd w:val="pct12" w:color="auto" w:fill="FFFFFF"/>
            <w:vAlign w:val="center"/>
          </w:tcPr>
          <w:p w14:paraId="43404F3A" w14:textId="77777777"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D66E448" w14:textId="77777777"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14:paraId="4F507CF1" w14:textId="77777777"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14:paraId="5DD5FAC6" w14:textId="77777777"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750253DF"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55878F6"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p>
    <w:bookmarkEnd w:id="0"/>
    <w:bookmarkEnd w:id="1"/>
    <w:p w14:paraId="5BAF4FB8" w14:textId="55D51939" w:rsidR="00302D6E" w:rsidRPr="00712BC8" w:rsidRDefault="00EE000A" w:rsidP="007065DF">
      <w:pPr>
        <w:keepNext/>
        <w:keepLines/>
        <w:spacing w:after="0" w:line="240" w:lineRule="auto"/>
        <w:ind w:right="-2"/>
        <w:jc w:val="center"/>
        <w:rPr>
          <w:rFonts w:ascii="Tahoma" w:eastAsia="Times New Roman" w:hAnsi="Tahoma" w:cs="Tahoma"/>
          <w:b/>
          <w:lang w:eastAsia="sl-SI"/>
        </w:rPr>
      </w:pPr>
      <w:r>
        <w:rPr>
          <w:rFonts w:ascii="Tahoma" w:eastAsia="Times New Roman" w:hAnsi="Tahoma" w:cs="Tahoma"/>
          <w:b/>
          <w:color w:val="000000"/>
          <w:sz w:val="28"/>
          <w:lang w:eastAsia="sl-SI"/>
        </w:rPr>
        <w:t>Izvajanje storitev fotokopiranja</w:t>
      </w:r>
    </w:p>
    <w:p w14:paraId="6F922DFE" w14:textId="77777777" w:rsidR="00302D6E" w:rsidRPr="00712BC8" w:rsidRDefault="00302D6E" w:rsidP="000C7E6D">
      <w:pPr>
        <w:keepNext/>
        <w:keepLines/>
        <w:spacing w:after="0" w:line="240" w:lineRule="auto"/>
        <w:ind w:right="424"/>
        <w:jc w:val="center"/>
        <w:rPr>
          <w:rFonts w:ascii="Tahoma" w:eastAsia="Times New Roman" w:hAnsi="Tahoma" w:cs="Tahoma"/>
          <w:b/>
          <w:lang w:eastAsia="sl-SI"/>
        </w:rPr>
      </w:pPr>
    </w:p>
    <w:p w14:paraId="55FB558B" w14:textId="77777777" w:rsidR="00302D6E" w:rsidRPr="00712BC8" w:rsidRDefault="00302D6E" w:rsidP="000C7E6D">
      <w:pPr>
        <w:keepNext/>
        <w:keepLines/>
        <w:spacing w:after="0" w:line="240" w:lineRule="auto"/>
        <w:ind w:right="424"/>
        <w:jc w:val="center"/>
        <w:rPr>
          <w:rFonts w:ascii="Tahoma" w:eastAsia="Times New Roman" w:hAnsi="Tahoma" w:cs="Tahoma"/>
          <w:b/>
          <w:lang w:eastAsia="sl-SI"/>
        </w:rPr>
      </w:pPr>
    </w:p>
    <w:p w14:paraId="260DA178" w14:textId="77777777"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14:paraId="73F8489D"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1706AEF1"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7672096C" w14:textId="12A791E1"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B51936">
        <w:rPr>
          <w:rFonts w:ascii="Tahoma" w:eastAsia="Times New Roman" w:hAnsi="Tahoma" w:cs="Tahoma"/>
          <w:noProof/>
          <w:lang w:eastAsia="sl-SI"/>
        </w:rPr>
        <w:t xml:space="preserve"> oktober</w:t>
      </w:r>
      <w:r w:rsidR="00A10E11">
        <w:rPr>
          <w:rFonts w:ascii="Tahoma" w:eastAsia="Times New Roman" w:hAnsi="Tahoma" w:cs="Tahoma"/>
          <w:noProof/>
          <w:lang w:eastAsia="sl-SI"/>
        </w:rPr>
        <w:t xml:space="preserve"> 202</w:t>
      </w:r>
      <w:r w:rsidR="00F35609">
        <w:rPr>
          <w:rFonts w:ascii="Tahoma" w:eastAsia="Times New Roman" w:hAnsi="Tahoma" w:cs="Tahoma"/>
          <w:noProof/>
          <w:lang w:eastAsia="sl-SI"/>
        </w:rPr>
        <w:t>5</w:t>
      </w:r>
    </w:p>
    <w:p w14:paraId="0FE06514" w14:textId="77777777"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14:paraId="2E927906" w14:textId="77777777"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4399CF8" w14:textId="77777777"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1479C00"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33897E5" w14:textId="62908514"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F35609">
        <w:rPr>
          <w:rFonts w:ascii="Tahoma" w:eastAsia="Times New Roman" w:hAnsi="Tahoma" w:cs="Tahoma"/>
          <w:lang w:eastAsia="sl-SI"/>
        </w:rPr>
        <w:t xml:space="preserve"> 1000 L</w:t>
      </w:r>
      <w:r w:rsidRPr="00712BC8">
        <w:rPr>
          <w:rFonts w:ascii="Tahoma" w:eastAsia="Times New Roman" w:hAnsi="Tahoma" w:cs="Tahoma"/>
          <w:lang w:eastAsia="sl-SI"/>
        </w:rPr>
        <w:t xml:space="preserve">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F35609">
        <w:rPr>
          <w:rFonts w:ascii="Tahoma" w:eastAsia="Times New Roman" w:hAnsi="Tahoma" w:cs="Tahoma"/>
          <w:lang w:eastAsia="sl-SI"/>
        </w:rPr>
        <w:t>ENLJ-SIR-341/25</w:t>
      </w:r>
      <w:r w:rsidR="00C04B74">
        <w:rPr>
          <w:rFonts w:ascii="Tahoma" w:eastAsia="Times New Roman" w:hAnsi="Tahoma" w:cs="Tahoma"/>
          <w:lang w:eastAsia="sl-SI"/>
        </w:rPr>
        <w:t xml:space="preserve"> </w:t>
      </w:r>
    </w:p>
    <w:p w14:paraId="0D281B9D"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56B80D55" w14:textId="77777777"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DE451AA"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B1DD427"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260BD7F"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0452AF8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3252B7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400F7AD"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42A8F79"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51E24BD0" w14:textId="1A1FA37C" w:rsidR="008F74E8" w:rsidRPr="00712BC8" w:rsidRDefault="001B2F95" w:rsidP="005E6FC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color w:val="000000"/>
          <w:sz w:val="28"/>
          <w:lang w:eastAsia="sl-SI"/>
        </w:rPr>
        <w:t>Izvajanje storitev fotokopiranja</w:t>
      </w:r>
    </w:p>
    <w:p w14:paraId="7183533C"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561D1B7B" w14:textId="77777777" w:rsidR="00302D6E" w:rsidRPr="00712BC8" w:rsidRDefault="00302D6E" w:rsidP="000C7E6D">
      <w:pPr>
        <w:keepNext/>
        <w:keepLines/>
        <w:spacing w:after="0" w:line="240" w:lineRule="auto"/>
        <w:ind w:right="565"/>
        <w:jc w:val="both"/>
        <w:rPr>
          <w:rFonts w:ascii="Tahoma" w:eastAsia="Times New Roman" w:hAnsi="Tahoma" w:cs="Tahoma"/>
          <w:b/>
          <w:noProof/>
          <w:lang w:eastAsia="sl-SI"/>
        </w:rPr>
      </w:pPr>
    </w:p>
    <w:p w14:paraId="35B43319"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5D1911C2" w14:textId="14F18FAC"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w:t>
      </w:r>
      <w:r w:rsidR="00E425F5">
        <w:rPr>
          <w:rFonts w:ascii="Tahoma" w:eastAsia="Times New Roman" w:hAnsi="Tahoma" w:cs="Tahoma"/>
          <w:lang w:eastAsia="sl-SI"/>
        </w:rPr>
        <w:t xml:space="preserve">irni sporazum predmeta javnega </w:t>
      </w:r>
      <w:r w:rsidR="00723C22" w:rsidRPr="00723C22">
        <w:rPr>
          <w:rFonts w:ascii="Tahoma" w:eastAsia="Times New Roman" w:hAnsi="Tahoma" w:cs="Tahoma"/>
          <w:lang w:eastAsia="sl-SI"/>
        </w:rPr>
        <w:t>naročila</w:t>
      </w:r>
      <w:r w:rsidRPr="00712BC8">
        <w:rPr>
          <w:rFonts w:ascii="Tahoma" w:eastAsia="Times New Roman" w:hAnsi="Tahoma" w:cs="Tahoma"/>
          <w:lang w:eastAsia="sl-SI"/>
        </w:rPr>
        <w:t xml:space="preserve">. </w:t>
      </w:r>
    </w:p>
    <w:p w14:paraId="25CB2ADA"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7E37ABD5"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38C804E3"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6C7051B4" w14:textId="77777777"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BFB4D0B" w14:textId="77777777"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14:paraId="62C77324"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1899053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416AFB35"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4033F85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24CC1F5E" w14:textId="760B4839"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45DC1E3B" w14:textId="52FDC154"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14:paraId="2880A968"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AEFCACD"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0C441A61"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2BB4B11D" w14:textId="77777777"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DFB7003"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4205120F" w14:textId="24CB452B" w:rsidR="00824256" w:rsidRPr="00B64A3F" w:rsidRDefault="00B64A3F" w:rsidP="000C7E6D">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FC41C7">
        <w:rPr>
          <w:rFonts w:ascii="Tahoma" w:eastAsia="Times New Roman" w:hAnsi="Tahoma" w:cs="Tahoma"/>
          <w:lang w:eastAsia="sl-SI"/>
        </w:rPr>
        <w:t xml:space="preserve">je </w:t>
      </w:r>
      <w:r w:rsidR="001B2F95">
        <w:rPr>
          <w:rFonts w:ascii="Tahoma" w:eastAsia="Times New Roman" w:hAnsi="Tahoma" w:cs="Tahoma"/>
          <w:lang w:eastAsia="sl-SI"/>
        </w:rPr>
        <w:t>izvajanje storitev fotokopiranja</w:t>
      </w:r>
      <w:r w:rsidR="00FC41C7">
        <w:rPr>
          <w:rFonts w:ascii="Tahoma" w:eastAsia="Times New Roman" w:hAnsi="Tahoma" w:cs="Tahoma"/>
          <w:lang w:eastAsia="sl-SI"/>
        </w:rPr>
        <w:t xml:space="preserve"> </w:t>
      </w:r>
      <w:r w:rsidR="000C7E6D" w:rsidRPr="00DC1408">
        <w:rPr>
          <w:rFonts w:ascii="Tahoma" w:eastAsia="Times New Roman" w:hAnsi="Tahoma" w:cs="Tahoma"/>
          <w:lang w:eastAsia="sl-SI"/>
        </w:rPr>
        <w:t xml:space="preserve">za </w:t>
      </w:r>
      <w:r w:rsidR="000C7E6D">
        <w:rPr>
          <w:rFonts w:ascii="Tahoma" w:eastAsia="Times New Roman" w:hAnsi="Tahoma" w:cs="Tahoma"/>
          <w:lang w:eastAsia="sl-SI"/>
        </w:rPr>
        <w:t xml:space="preserve">obdobje </w:t>
      </w:r>
      <w:r w:rsidR="00390C50">
        <w:rPr>
          <w:rFonts w:ascii="Tahoma" w:hAnsi="Tahoma" w:cs="Tahoma"/>
          <w:szCs w:val="20"/>
          <w:lang w:eastAsia="sl-SI"/>
        </w:rPr>
        <w:t>štiriindvajset (24) mesecev.</w:t>
      </w:r>
    </w:p>
    <w:p w14:paraId="5792A3A9" w14:textId="77777777" w:rsidR="00824256" w:rsidRPr="00B64A3F" w:rsidRDefault="00824256" w:rsidP="000C7E6D">
      <w:pPr>
        <w:keepNext/>
        <w:keepLines/>
        <w:spacing w:after="0" w:line="240" w:lineRule="auto"/>
        <w:jc w:val="both"/>
        <w:rPr>
          <w:rFonts w:ascii="Tahoma" w:eastAsia="Times New Roman" w:hAnsi="Tahoma" w:cs="Tahoma"/>
          <w:lang w:eastAsia="sl-SI"/>
        </w:rPr>
      </w:pPr>
    </w:p>
    <w:p w14:paraId="2F9D7EE9" w14:textId="56A041CA" w:rsidR="00824256" w:rsidRPr="00CA6D4D" w:rsidRDefault="00824256" w:rsidP="000C7E6D">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00BC2231">
        <w:rPr>
          <w:rFonts w:ascii="Tahoma" w:eastAsia="Times New Roman" w:hAnsi="Tahoma" w:cs="Tahoma"/>
          <w:lang w:eastAsia="sl-SI"/>
        </w:rPr>
        <w:t xml:space="preserve"> tč</w:t>
      </w:r>
      <w:r w:rsidR="00B266CF">
        <w:rPr>
          <w:rFonts w:ascii="Tahoma" w:eastAsia="Times New Roman" w:hAnsi="Tahoma" w:cs="Tahoma"/>
          <w:lang w:eastAsia="sl-SI"/>
        </w:rPr>
        <w:t>.</w:t>
      </w:r>
      <w:r w:rsidR="008F2AAA">
        <w:rPr>
          <w:rFonts w:ascii="Tahoma" w:eastAsia="Times New Roman" w:hAnsi="Tahoma" w:cs="Tahoma"/>
          <w:lang w:eastAsia="sl-SI"/>
        </w:rPr>
        <w:t xml:space="preserve"> 2.9 razpisne dokumentacije, ter v priloženi</w:t>
      </w:r>
      <w:r w:rsidR="00BC2231">
        <w:rPr>
          <w:rFonts w:ascii="Tahoma" w:eastAsia="Times New Roman" w:hAnsi="Tahoma" w:cs="Tahoma"/>
          <w:lang w:eastAsia="sl-SI"/>
        </w:rPr>
        <w:t xml:space="preserve"> </w:t>
      </w:r>
      <w:r w:rsidRPr="00CA6D4D">
        <w:rPr>
          <w:rFonts w:ascii="Tahoma" w:eastAsia="Times New Roman" w:hAnsi="Tahoma" w:cs="Tahoma"/>
          <w:lang w:eastAsia="sl-SI"/>
        </w:rPr>
        <w:t>Tehničn</w:t>
      </w:r>
      <w:r w:rsidR="008F2AAA">
        <w:rPr>
          <w:rFonts w:ascii="Tahoma" w:eastAsia="Times New Roman" w:hAnsi="Tahoma" w:cs="Tahoma"/>
          <w:lang w:eastAsia="sl-SI"/>
        </w:rPr>
        <w:t>i specifikaciji</w:t>
      </w:r>
      <w:r w:rsidRPr="00CA6D4D">
        <w:rPr>
          <w:rFonts w:ascii="Tahoma" w:eastAsia="Times New Roman" w:hAnsi="Tahoma" w:cs="Tahoma"/>
          <w:lang w:eastAsia="sl-SI"/>
        </w:rPr>
        <w:t xml:space="preserve"> in ponudbenem predračunu  predmeta javnega naročila</w:t>
      </w:r>
      <w:r w:rsidR="00BC2231">
        <w:rPr>
          <w:rFonts w:ascii="Tahoma" w:eastAsia="Times New Roman" w:hAnsi="Tahoma" w:cs="Tahoma"/>
          <w:lang w:eastAsia="sl-SI"/>
        </w:rPr>
        <w:t xml:space="preserve"> (Priloga 2)</w:t>
      </w:r>
      <w:r w:rsidRPr="00CA6D4D">
        <w:rPr>
          <w:rFonts w:ascii="Tahoma" w:eastAsia="Times New Roman" w:hAnsi="Tahoma" w:cs="Tahoma"/>
          <w:lang w:eastAsia="sl-SI"/>
        </w:rPr>
        <w:t xml:space="preserve">,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481A756E" w14:textId="77777777" w:rsidR="000C7E6D" w:rsidRPr="00CA6D4D" w:rsidRDefault="000C7E6D" w:rsidP="000C7E6D">
      <w:pPr>
        <w:keepNext/>
        <w:keepLines/>
        <w:spacing w:after="0" w:line="240" w:lineRule="auto"/>
        <w:jc w:val="both"/>
        <w:rPr>
          <w:rFonts w:ascii="Tahoma" w:eastAsia="Times New Roman" w:hAnsi="Tahoma" w:cs="Tahoma"/>
          <w:lang w:eastAsia="sl-SI"/>
        </w:rPr>
      </w:pPr>
    </w:p>
    <w:p w14:paraId="3A17CD0F" w14:textId="77777777" w:rsidR="000C7E6D" w:rsidRPr="00E773C2" w:rsidRDefault="000C7E6D" w:rsidP="000C7E6D">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3E2298F5" w14:textId="77777777" w:rsidR="000C7E6D" w:rsidRPr="00E773C2" w:rsidRDefault="000C7E6D" w:rsidP="000C7E6D">
      <w:pPr>
        <w:keepNext/>
        <w:keepLines/>
        <w:spacing w:after="0" w:line="240" w:lineRule="auto"/>
        <w:jc w:val="both"/>
        <w:rPr>
          <w:rFonts w:ascii="Tahoma" w:eastAsia="Times New Roman" w:hAnsi="Tahoma" w:cs="Tahoma"/>
          <w:lang w:eastAsia="sl-SI"/>
        </w:rPr>
      </w:pPr>
    </w:p>
    <w:p w14:paraId="3FA9C918"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F9462F3"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AA4FE30" w14:textId="05ADA775" w:rsidR="00F76312" w:rsidRDefault="008A2E30" w:rsidP="000C7E6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F35609">
        <w:rPr>
          <w:rFonts w:ascii="Tahoma" w:eastAsia="Times New Roman" w:hAnsi="Tahoma" w:cs="Tahoma"/>
          <w:noProof/>
          <w:lang w:eastAsia="sl-SI"/>
        </w:rPr>
        <w:t>ENLJ-SIR-341/25</w:t>
      </w:r>
      <w:r w:rsidR="0044708A">
        <w:rPr>
          <w:rFonts w:ascii="Tahoma" w:eastAsia="Times New Roman" w:hAnsi="Tahoma" w:cs="Tahoma"/>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D7727">
        <w:rPr>
          <w:rFonts w:ascii="Tahoma" w:eastAsia="Times New Roman" w:hAnsi="Tahoma" w:cs="Tahoma"/>
          <w:lang w:eastAsia="sl-SI"/>
        </w:rPr>
        <w:t>Izvajanje storitev fotokopiranja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16B83F4C" w14:textId="77777777" w:rsidR="00824256" w:rsidRPr="00712BC8" w:rsidRDefault="00824256" w:rsidP="000C7E6D">
      <w:pPr>
        <w:keepNext/>
        <w:keepLines/>
        <w:spacing w:after="0" w:line="240" w:lineRule="auto"/>
        <w:ind w:right="-2"/>
        <w:jc w:val="both"/>
        <w:rPr>
          <w:rFonts w:ascii="Tahoma" w:eastAsia="Times New Roman" w:hAnsi="Tahoma" w:cs="Tahoma"/>
          <w:lang w:eastAsia="sl-SI"/>
        </w:rPr>
      </w:pPr>
    </w:p>
    <w:p w14:paraId="35610181"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58382DC"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1401954" w14:textId="77777777"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1318521B" w14:textId="77777777" w:rsidR="000C7E6D" w:rsidRPr="000C7E6D" w:rsidRDefault="000C7E6D" w:rsidP="00F27FF6">
      <w:pPr>
        <w:keepNext/>
        <w:keepLines/>
        <w:numPr>
          <w:ilvl w:val="0"/>
          <w:numId w:val="5"/>
        </w:numPr>
        <w:spacing w:after="0" w:line="240" w:lineRule="auto"/>
        <w:ind w:left="426" w:hanging="426"/>
        <w:jc w:val="both"/>
        <w:rPr>
          <w:rFonts w:ascii="Tahoma" w:eastAsia="Times New Roman" w:hAnsi="Tahoma" w:cs="Tahoma"/>
          <w:kern w:val="16"/>
          <w:lang w:eastAsia="x-none"/>
        </w:rPr>
      </w:pPr>
      <w:r w:rsidRPr="000C7E6D">
        <w:rPr>
          <w:rFonts w:ascii="Tahoma" w:eastAsia="Times New Roman" w:hAnsi="Tahoma" w:cs="Tahoma"/>
          <w:kern w:val="16"/>
          <w:lang w:eastAsia="x-none"/>
        </w:rPr>
        <w:t>Zakona o javnem naročanju (Ur. l. RS, št. 91/15 s spremembami; v nadaljevanju: ZJN-3),</w:t>
      </w:r>
    </w:p>
    <w:p w14:paraId="4A3209C2" w14:textId="77777777" w:rsidR="00F35609" w:rsidRPr="008C00AA" w:rsidRDefault="00F35609" w:rsidP="00F35609">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Zakona o pravnem varstvu v postopkih javnega naročanja (Uradni list RS, št. 43/2011, 60/2011 – ZTP-D, 63/2013, 90/2014 – ZDU-1I, 60/2017 in 72/19; v nadaljevanju: ZPVPJN),</w:t>
      </w:r>
    </w:p>
    <w:p w14:paraId="7CAD45B1" w14:textId="77777777" w:rsidR="00F35609" w:rsidRDefault="00F35609" w:rsidP="00F35609">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Obligacijskega zakonika (Uradni list RS, št. 97/07 – uradno prečiščeno besedilo, 64/16 – odl. US in 20/18 – OROZ631, v nadaljevanju: Obligacijski zakonik),</w:t>
      </w:r>
    </w:p>
    <w:p w14:paraId="227894E2" w14:textId="77777777" w:rsidR="00F35609" w:rsidRPr="008C00AA" w:rsidRDefault="00F35609" w:rsidP="00F35609">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ostalih predpisov, ki temeljijo na zgoraj navedenih zakonih ter veljavno zakonodajo, ki se nanaša na predmet javnega naročila.</w:t>
      </w:r>
    </w:p>
    <w:p w14:paraId="5F59D8D0" w14:textId="77777777" w:rsidR="00302D6E" w:rsidRPr="00712BC8" w:rsidRDefault="00302D6E" w:rsidP="000C7E6D">
      <w:pPr>
        <w:pStyle w:val="BESEDILO"/>
        <w:keepNext/>
        <w:widowControl/>
        <w:tabs>
          <w:tab w:val="clear" w:pos="2155"/>
        </w:tabs>
        <w:rPr>
          <w:rFonts w:ascii="Tahoma" w:hAnsi="Tahoma" w:cs="Tahoma"/>
          <w:kern w:val="0"/>
          <w:sz w:val="22"/>
          <w:szCs w:val="22"/>
        </w:rPr>
      </w:pPr>
    </w:p>
    <w:p w14:paraId="14DF9169"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5FDA278F"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4F2C7E8D"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78FFCCBF" w14:textId="77777777" w:rsidR="00FF0EF1" w:rsidRPr="00FF0EF1" w:rsidRDefault="00FF0EF1" w:rsidP="000C7E6D">
      <w:pPr>
        <w:keepNext/>
        <w:keepLines/>
        <w:spacing w:after="0" w:line="240" w:lineRule="auto"/>
        <w:jc w:val="both"/>
        <w:rPr>
          <w:rFonts w:ascii="Tahoma" w:eastAsia="Times New Roman" w:hAnsi="Tahoma" w:cs="Tahoma"/>
          <w:lang w:eastAsia="sl-SI"/>
        </w:rPr>
      </w:pPr>
    </w:p>
    <w:p w14:paraId="085EC050" w14:textId="3B777500"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36047988" w14:textId="77777777"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14:paraId="64B72049" w14:textId="77777777"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605E6E1A" w14:textId="77777777"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14:paraId="21B2D6A1"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64E0A9A4"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9D8D98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2F1E3842"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F795B02" w14:textId="77777777" w:rsidR="00BC54C9" w:rsidRPr="00BC54C9" w:rsidRDefault="00BC54C9" w:rsidP="00BC54C9">
      <w:pPr>
        <w:keepNext/>
        <w:keepLines/>
        <w:spacing w:after="0" w:line="240" w:lineRule="auto"/>
        <w:jc w:val="both"/>
        <w:rPr>
          <w:rFonts w:ascii="Tahoma" w:eastAsia="Times New Roman" w:hAnsi="Tahoma" w:cs="Tahoma"/>
          <w:lang w:eastAsia="sl-SI"/>
        </w:rPr>
      </w:pPr>
      <w:r w:rsidRPr="00BC54C9">
        <w:rPr>
          <w:rFonts w:ascii="Tahoma" w:eastAsia="Times New Roman" w:hAnsi="Tahoma" w:cs="Tahoma"/>
          <w:lang w:eastAsia="sl-SI"/>
        </w:rPr>
        <w:lastRenderedPageBreak/>
        <w:t>Naročnik si pridržuje pravico, da zaključi postopek oddaje javnega naročila tudi tako, da ne izbere nobenega ponudnika in javnega naročila ne odda ali da javno naročilo prekine ali razveljavi.</w:t>
      </w:r>
    </w:p>
    <w:p w14:paraId="13F397B0" w14:textId="77777777" w:rsidR="00BC54C9" w:rsidRDefault="00BC54C9" w:rsidP="000C7E6D">
      <w:pPr>
        <w:keepNext/>
        <w:keepLines/>
        <w:spacing w:after="0" w:line="240" w:lineRule="auto"/>
        <w:jc w:val="both"/>
        <w:rPr>
          <w:rFonts w:ascii="Tahoma" w:eastAsia="Times New Roman" w:hAnsi="Tahoma" w:cs="Tahoma"/>
          <w:u w:val="single"/>
          <w:lang w:eastAsia="sl-SI"/>
        </w:rPr>
      </w:pPr>
    </w:p>
    <w:p w14:paraId="35610D80" w14:textId="08D5FA65" w:rsidR="000C7E6D" w:rsidRPr="00922373"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74FB2F3"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7791111B"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134A2A2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9680DCA" w14:textId="2E8AB0D8" w:rsidR="00D213BC" w:rsidRPr="00922373" w:rsidRDefault="00D213BC" w:rsidP="00D213BC">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7C2147">
        <w:rPr>
          <w:rFonts w:ascii="Tahoma" w:eastAsia="Times New Roman" w:hAnsi="Tahoma" w:cs="Tahoma"/>
          <w:b/>
          <w:bCs/>
          <w:lang w:eastAsia="sl-SI"/>
        </w:rPr>
        <w:t>21</w:t>
      </w:r>
      <w:r>
        <w:rPr>
          <w:rFonts w:ascii="Tahoma" w:eastAsia="Times New Roman" w:hAnsi="Tahoma" w:cs="Tahoma"/>
          <w:b/>
          <w:bCs/>
          <w:lang w:eastAsia="sl-SI"/>
        </w:rPr>
        <w:t>.</w:t>
      </w:r>
      <w:r w:rsidRPr="00190B35">
        <w:rPr>
          <w:rFonts w:ascii="Tahoma" w:eastAsia="Times New Roman" w:hAnsi="Tahoma" w:cs="Tahoma"/>
          <w:b/>
          <w:bCs/>
          <w:lang w:eastAsia="sl-SI"/>
        </w:rPr>
        <w:t xml:space="preserve"> </w:t>
      </w:r>
      <w:r w:rsidR="007C2147">
        <w:rPr>
          <w:rFonts w:ascii="Tahoma" w:eastAsia="Times New Roman" w:hAnsi="Tahoma" w:cs="Tahoma"/>
          <w:b/>
          <w:bCs/>
          <w:lang w:eastAsia="sl-SI"/>
        </w:rPr>
        <w:t>10</w:t>
      </w:r>
      <w:r w:rsidRPr="00190B35">
        <w:rPr>
          <w:rFonts w:ascii="Tahoma" w:eastAsia="Times New Roman" w:hAnsi="Tahoma" w:cs="Tahoma"/>
          <w:b/>
          <w:bCs/>
          <w:lang w:eastAsia="sl-SI"/>
        </w:rPr>
        <w:t xml:space="preserve">. 2025 </w:t>
      </w:r>
      <w:r w:rsidRPr="00922373">
        <w:rPr>
          <w:rFonts w:ascii="Tahoma" w:eastAsia="Times New Roman" w:hAnsi="Tahoma" w:cs="Tahoma"/>
          <w:b/>
          <w:bCs/>
          <w:lang w:eastAsia="sl-SI"/>
        </w:rPr>
        <w:t>do 10</w:t>
      </w:r>
      <w:r>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47E5AFFC" w14:textId="77777777" w:rsidR="00D213BC" w:rsidRPr="00922373" w:rsidRDefault="00D213BC" w:rsidP="00D213BC">
      <w:pPr>
        <w:keepNext/>
        <w:keepLines/>
        <w:spacing w:after="0" w:line="240" w:lineRule="auto"/>
        <w:jc w:val="both"/>
        <w:rPr>
          <w:rFonts w:ascii="Tahoma" w:eastAsia="Times New Roman" w:hAnsi="Tahoma" w:cs="Tahoma"/>
          <w:lang w:eastAsia="sl-SI"/>
        </w:rPr>
      </w:pPr>
    </w:p>
    <w:p w14:paraId="519D39D3" w14:textId="77777777" w:rsidR="00D213BC" w:rsidRPr="00922373" w:rsidRDefault="00D213BC" w:rsidP="00D213BC">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17C04758" w14:textId="77777777" w:rsidR="00D213BC" w:rsidRPr="00922373" w:rsidRDefault="00D213BC" w:rsidP="00D213BC">
      <w:pPr>
        <w:keepNext/>
        <w:keepLines/>
        <w:spacing w:after="0" w:line="240" w:lineRule="auto"/>
        <w:jc w:val="both"/>
        <w:rPr>
          <w:rFonts w:ascii="Tahoma" w:eastAsia="Times New Roman" w:hAnsi="Tahoma" w:cs="Tahoma"/>
          <w:b/>
          <w:lang w:eastAsia="sl-SI"/>
        </w:rPr>
      </w:pPr>
    </w:p>
    <w:p w14:paraId="467DBFD4" w14:textId="60E19EFC" w:rsidR="00D213BC" w:rsidRPr="00922373" w:rsidRDefault="00D213BC" w:rsidP="00D213BC">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Rok za pred</w:t>
      </w:r>
      <w:r>
        <w:rPr>
          <w:rFonts w:ascii="Tahoma" w:eastAsia="Times New Roman" w:hAnsi="Tahoma" w:cs="Tahoma"/>
          <w:lang w:eastAsia="sl-SI"/>
        </w:rPr>
        <w:t xml:space="preserve">ložitev ponudb je najkasneje do </w:t>
      </w:r>
      <w:r w:rsidR="007C2147">
        <w:rPr>
          <w:rFonts w:ascii="Tahoma" w:eastAsia="Times New Roman" w:hAnsi="Tahoma" w:cs="Tahoma"/>
          <w:b/>
          <w:bCs/>
          <w:lang w:eastAsia="sl-SI"/>
        </w:rPr>
        <w:t>28</w:t>
      </w:r>
      <w:r>
        <w:rPr>
          <w:rFonts w:ascii="Tahoma" w:eastAsia="Times New Roman" w:hAnsi="Tahoma" w:cs="Tahoma"/>
          <w:b/>
          <w:bCs/>
          <w:lang w:eastAsia="sl-SI"/>
        </w:rPr>
        <w:t>.</w:t>
      </w:r>
      <w:r w:rsidRPr="00190B35">
        <w:rPr>
          <w:rFonts w:ascii="Tahoma" w:eastAsia="Times New Roman" w:hAnsi="Tahoma" w:cs="Tahoma"/>
          <w:b/>
          <w:bCs/>
          <w:lang w:eastAsia="sl-SI"/>
        </w:rPr>
        <w:t xml:space="preserve"> </w:t>
      </w:r>
      <w:r w:rsidR="007C2147">
        <w:rPr>
          <w:rFonts w:ascii="Tahoma" w:eastAsia="Times New Roman" w:hAnsi="Tahoma" w:cs="Tahoma"/>
          <w:b/>
          <w:bCs/>
          <w:lang w:eastAsia="sl-SI"/>
        </w:rPr>
        <w:t>10</w:t>
      </w:r>
      <w:r w:rsidRPr="00190B35">
        <w:rPr>
          <w:rFonts w:ascii="Tahoma" w:eastAsia="Times New Roman" w:hAnsi="Tahoma" w:cs="Tahoma"/>
          <w:b/>
          <w:bCs/>
          <w:lang w:eastAsia="sl-SI"/>
        </w:rPr>
        <w:t xml:space="preserve">. 2025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6134FF15" w14:textId="77777777" w:rsidR="00D213BC" w:rsidRPr="00922373" w:rsidRDefault="00D213BC" w:rsidP="00D213BC">
      <w:pPr>
        <w:keepNext/>
        <w:keepLines/>
        <w:spacing w:after="0" w:line="240" w:lineRule="auto"/>
        <w:jc w:val="both"/>
        <w:rPr>
          <w:rFonts w:ascii="Tahoma" w:eastAsia="Times New Roman" w:hAnsi="Tahoma" w:cs="Tahoma"/>
          <w:lang w:eastAsia="sl-SI"/>
        </w:rPr>
      </w:pPr>
    </w:p>
    <w:p w14:paraId="492AA504" w14:textId="77777777" w:rsidR="00D213BC" w:rsidRPr="00922373" w:rsidRDefault="00D213BC" w:rsidP="00D213BC">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922373">
          <w:rPr>
            <w:rStyle w:val="Hiperpovezava"/>
            <w:rFonts w:ascii="Tahoma" w:eastAsia="Times New Roman" w:hAnsi="Tahoma" w:cs="Tahoma"/>
            <w:lang w:val="x-none" w:eastAsia="sl-SI"/>
          </w:rPr>
          <w:t>https://ejn.gov.si/eJN2</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040962DF" w14:textId="77777777" w:rsidR="00D213BC" w:rsidRPr="00922373" w:rsidRDefault="00D213BC" w:rsidP="00D213BC">
      <w:pPr>
        <w:keepNext/>
        <w:keepLines/>
        <w:spacing w:after="0" w:line="240" w:lineRule="auto"/>
        <w:jc w:val="both"/>
        <w:rPr>
          <w:rFonts w:ascii="Tahoma" w:eastAsia="Times New Roman" w:hAnsi="Tahoma" w:cs="Tahoma"/>
          <w:lang w:val="x-none" w:eastAsia="sl-SI"/>
        </w:rPr>
      </w:pPr>
    </w:p>
    <w:p w14:paraId="7722C55F" w14:textId="77777777" w:rsidR="00D213BC" w:rsidRPr="00922373" w:rsidRDefault="00D213BC" w:rsidP="00D213BC">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0BFACED7" w14:textId="77777777" w:rsidR="00D213BC" w:rsidRPr="00922373" w:rsidRDefault="00D213BC" w:rsidP="00D213BC">
      <w:pPr>
        <w:keepNext/>
        <w:keepLines/>
        <w:spacing w:after="0" w:line="240" w:lineRule="auto"/>
        <w:jc w:val="both"/>
        <w:rPr>
          <w:rFonts w:ascii="Tahoma" w:eastAsia="Times New Roman" w:hAnsi="Tahoma" w:cs="Tahoma"/>
          <w:b/>
          <w:lang w:eastAsia="sl-SI"/>
        </w:rPr>
      </w:pPr>
    </w:p>
    <w:p w14:paraId="2FDDD55D" w14:textId="032F9BAE" w:rsidR="00D213BC" w:rsidRPr="00922373" w:rsidRDefault="00D213BC" w:rsidP="00D213BC">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7C2147">
        <w:rPr>
          <w:rFonts w:ascii="Tahoma" w:eastAsia="Times New Roman" w:hAnsi="Tahoma" w:cs="Tahoma"/>
          <w:b/>
          <w:bCs/>
          <w:lang w:eastAsia="sl-SI"/>
        </w:rPr>
        <w:t>28.</w:t>
      </w:r>
      <w:r w:rsidR="007C2147" w:rsidRPr="00190B35">
        <w:rPr>
          <w:rFonts w:ascii="Tahoma" w:eastAsia="Times New Roman" w:hAnsi="Tahoma" w:cs="Tahoma"/>
          <w:b/>
          <w:bCs/>
          <w:lang w:eastAsia="sl-SI"/>
        </w:rPr>
        <w:t xml:space="preserve"> </w:t>
      </w:r>
      <w:r w:rsidR="007C2147">
        <w:rPr>
          <w:rFonts w:ascii="Tahoma" w:eastAsia="Times New Roman" w:hAnsi="Tahoma" w:cs="Tahoma"/>
          <w:b/>
          <w:bCs/>
          <w:lang w:eastAsia="sl-SI"/>
        </w:rPr>
        <w:t>10</w:t>
      </w:r>
      <w:r w:rsidR="007C2147" w:rsidRPr="00190B35">
        <w:rPr>
          <w:rFonts w:ascii="Tahoma" w:eastAsia="Times New Roman" w:hAnsi="Tahoma" w:cs="Tahoma"/>
          <w:b/>
          <w:bCs/>
          <w:lang w:eastAsia="sl-SI"/>
        </w:rPr>
        <w:t xml:space="preserve">. 2025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922373">
          <w:rPr>
            <w:rStyle w:val="Hiperpovezava"/>
            <w:rFonts w:ascii="Tahoma" w:eastAsia="Times New Roman" w:hAnsi="Tahoma" w:cs="Tahoma"/>
            <w:lang w:eastAsia="sl-SI"/>
          </w:rPr>
          <w:t>https://ejn.gov.si/eJN2</w:t>
        </w:r>
      </w:hyperlink>
      <w:r w:rsidRPr="00922373">
        <w:rPr>
          <w:rFonts w:ascii="Tahoma" w:eastAsia="Times New Roman" w:hAnsi="Tahoma" w:cs="Tahoma"/>
          <w:lang w:eastAsia="sl-SI"/>
        </w:rPr>
        <w:t xml:space="preserve">. </w:t>
      </w:r>
    </w:p>
    <w:p w14:paraId="6C4F20A8" w14:textId="77777777" w:rsidR="00D213BC" w:rsidRPr="00922373" w:rsidRDefault="00D213BC" w:rsidP="00D213BC">
      <w:pPr>
        <w:keepNext/>
        <w:keepLines/>
        <w:spacing w:after="0" w:line="240" w:lineRule="auto"/>
        <w:jc w:val="both"/>
        <w:rPr>
          <w:rFonts w:ascii="Tahoma" w:eastAsia="Times New Roman" w:hAnsi="Tahoma" w:cs="Tahoma"/>
          <w:lang w:eastAsia="sl-SI"/>
        </w:rPr>
      </w:pPr>
    </w:p>
    <w:p w14:paraId="32A4BF00" w14:textId="77777777" w:rsidR="00D213BC" w:rsidRPr="00922373" w:rsidRDefault="00D213BC" w:rsidP="00D213BC">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399101A4"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AF8C40D"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0485E78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010512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D07267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65B1AB1"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01BB70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31B62B7" w14:textId="6E6937D2"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lang w:eastAsia="sl-SI"/>
        </w:rPr>
        <w:t>Predmet pogajanj bo znižanje ponudbenih cen na enoto mere in ponudbene vrednosti.</w:t>
      </w:r>
      <w:r w:rsidR="00346618">
        <w:rPr>
          <w:rFonts w:ascii="Tahoma" w:eastAsia="Times New Roman" w:hAnsi="Tahoma" w:cs="Tahoma"/>
          <w:b/>
          <w:lang w:eastAsia="sl-SI"/>
        </w:rPr>
        <w:t xml:space="preserve"> </w:t>
      </w:r>
      <w:r w:rsidR="00D213BC" w:rsidRPr="00D213BC">
        <w:rPr>
          <w:rFonts w:ascii="Tahoma" w:eastAsia="Times New Roman" w:hAnsi="Tahoma" w:cs="Tahoma"/>
          <w:lang w:eastAsia="sl-SI"/>
        </w:rPr>
        <w:t>Če bo ponudnik na pogajanjih zvišal ponudbene cene na enoto mere in s tem tudi ponudbeno vrednost, bo izločen iz nadaljnjega postopka</w:t>
      </w:r>
      <w:r w:rsidR="00346618" w:rsidRPr="00F57603">
        <w:rPr>
          <w:rFonts w:ascii="Tahoma" w:eastAsia="Times New Roman" w:hAnsi="Tahoma" w:cs="Tahoma"/>
          <w:lang w:eastAsia="sl-SI"/>
        </w:rPr>
        <w:t>.</w:t>
      </w:r>
    </w:p>
    <w:p w14:paraId="111A55AA" w14:textId="77777777" w:rsidR="00934227" w:rsidRPr="00934227" w:rsidRDefault="00934227" w:rsidP="000C7E6D">
      <w:pPr>
        <w:keepNext/>
        <w:keepLines/>
        <w:spacing w:after="0" w:line="240" w:lineRule="auto"/>
        <w:jc w:val="both"/>
        <w:rPr>
          <w:rFonts w:ascii="Tahoma" w:eastAsia="Times New Roman" w:hAnsi="Tahoma" w:cs="Tahoma"/>
          <w:lang w:eastAsia="sl-SI"/>
        </w:rPr>
      </w:pPr>
    </w:p>
    <w:p w14:paraId="0400B7A9" w14:textId="77777777" w:rsidR="007C2147" w:rsidRDefault="007C214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B969E0A" w14:textId="547412C3"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7C39AFC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C1A91A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3252C4C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C54E675"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5019E541"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C7CC4C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996022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ADD4F4E"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7386BE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A916865"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675EC9D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A727DE6"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5554A1E4"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AD390A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RS, </w:t>
      </w:r>
      <w:r w:rsidRPr="00FA52EA">
        <w:rPr>
          <w:rFonts w:ascii="Tahoma" w:eastAsia="Times New Roman" w:hAnsi="Tahoma" w:cs="Tahoma"/>
          <w:lang w:eastAsia="sl-SI"/>
        </w:rPr>
        <w:t>št. 69/11-UPB2</w:t>
      </w:r>
      <w:r>
        <w:rPr>
          <w:rFonts w:ascii="Tahoma" w:eastAsia="Times New Roman" w:hAnsi="Tahoma" w:cs="Tahoma"/>
          <w:lang w:eastAsia="sl-SI"/>
        </w:rPr>
        <w:t xml:space="preserve"> in </w:t>
      </w:r>
      <w:r w:rsidRPr="00560061">
        <w:rPr>
          <w:rFonts w:ascii="Tahoma" w:eastAsia="Times New Roman" w:hAnsi="Tahoma" w:cs="Tahoma"/>
          <w:lang w:eastAsia="sl-SI"/>
        </w:rPr>
        <w:t>158/20</w:t>
      </w:r>
      <w:r w:rsidRPr="00922373">
        <w:rPr>
          <w:rFonts w:ascii="Tahoma" w:eastAsia="Times New Roman" w:hAnsi="Tahoma" w:cs="Tahoma"/>
          <w:lang w:eastAsia="sl-SI"/>
        </w:rPr>
        <w:t>;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116134E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938554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612C047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0B53A1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7382D99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A2C5579" w14:textId="77777777" w:rsidR="00776EC3" w:rsidRPr="00773D08" w:rsidRDefault="00776EC3" w:rsidP="00776EC3">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51D7C904" w14:textId="77777777" w:rsidR="00776EC3" w:rsidRPr="00773D08" w:rsidRDefault="00776EC3" w:rsidP="00776EC3">
      <w:pPr>
        <w:keepNext/>
        <w:keepLines/>
        <w:spacing w:after="0" w:line="240" w:lineRule="auto"/>
        <w:jc w:val="both"/>
        <w:rPr>
          <w:rFonts w:ascii="Tahoma" w:eastAsia="Times New Roman" w:hAnsi="Tahoma" w:cs="Tahoma"/>
          <w:lang w:eastAsia="sl-SI"/>
        </w:rPr>
      </w:pPr>
    </w:p>
    <w:p w14:paraId="5E4771EC" w14:textId="77777777" w:rsidR="00776EC3" w:rsidRPr="00773D08" w:rsidRDefault="00776EC3" w:rsidP="00776EC3">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Če se zahtevek za revizijo nanaša na vsebino objave, povabilo k oddaji ponudbe ali dokumentacijo v zvezi z oddajo javnega naročila, je dolžan vlagatelj ob vložitvi zahtevka za revizijo vplačati takso v višini </w:t>
      </w:r>
      <w:r>
        <w:rPr>
          <w:rFonts w:ascii="Tahoma" w:eastAsia="Times New Roman" w:hAnsi="Tahoma" w:cs="Tahoma"/>
          <w:lang w:eastAsia="sl-SI"/>
        </w:rPr>
        <w:t>2</w:t>
      </w:r>
      <w:r w:rsidRPr="00773D08">
        <w:rPr>
          <w:rFonts w:ascii="Tahoma" w:eastAsia="Times New Roman" w:hAnsi="Tahoma" w:cs="Tahoma"/>
          <w:lang w:eastAsia="sl-SI"/>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5EA51E8" w14:textId="77777777" w:rsidR="00776EC3" w:rsidRPr="00773D08" w:rsidRDefault="00776EC3" w:rsidP="00776EC3">
      <w:pPr>
        <w:keepNext/>
        <w:keepLines/>
        <w:spacing w:after="0" w:line="240" w:lineRule="auto"/>
        <w:jc w:val="both"/>
        <w:rPr>
          <w:rFonts w:ascii="Tahoma" w:eastAsia="Times New Roman" w:hAnsi="Tahoma" w:cs="Tahoma"/>
          <w:lang w:eastAsia="sl-SI"/>
        </w:rPr>
      </w:pPr>
    </w:p>
    <w:p w14:paraId="3955360E" w14:textId="77777777" w:rsidR="00776EC3" w:rsidRDefault="00776EC3" w:rsidP="00776EC3">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Zahtevek za revizijo mora biti sestavljen v skladu z določili 15. člena ZPVPJN in se vloži preko portala eRevizija. Vlagatelj mora zahtevku za revizijo priložiti potrdilo o plačilu takse. Zahtevek za revizijo se vloži v roku iz 25. člena ZPVPJN.</w:t>
      </w:r>
    </w:p>
    <w:p w14:paraId="7F126DD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045686D" w14:textId="77777777" w:rsidR="007C2147" w:rsidRDefault="007C2147">
      <w:pPr>
        <w:spacing w:after="0" w:line="240" w:lineRule="auto"/>
        <w:rPr>
          <w:rFonts w:ascii="Tahoma" w:eastAsia="Times New Roman" w:hAnsi="Tahoma" w:cs="Tahoma"/>
          <w:b/>
          <w:lang w:eastAsia="sl-SI"/>
        </w:rPr>
      </w:pPr>
      <w:bookmarkStart w:id="20" w:name="_Toc163615935"/>
      <w:r>
        <w:rPr>
          <w:rFonts w:ascii="Tahoma" w:eastAsia="Times New Roman" w:hAnsi="Tahoma" w:cs="Tahoma"/>
          <w:b/>
          <w:lang w:eastAsia="sl-SI"/>
        </w:rPr>
        <w:br w:type="page"/>
      </w:r>
    </w:p>
    <w:p w14:paraId="010DD444" w14:textId="2A927955"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Zaupnost po</w:t>
      </w:r>
      <w:bookmarkEnd w:id="20"/>
      <w:r w:rsidRPr="00922373">
        <w:rPr>
          <w:rFonts w:ascii="Tahoma" w:eastAsia="Times New Roman" w:hAnsi="Tahoma" w:cs="Tahoma"/>
          <w:b/>
          <w:lang w:eastAsia="sl-SI"/>
        </w:rPr>
        <w:t>datkov</w:t>
      </w:r>
    </w:p>
    <w:p w14:paraId="0A94D68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6B766C7" w14:textId="77777777" w:rsidR="00776EC3" w:rsidRPr="00773D08" w:rsidRDefault="00776EC3" w:rsidP="00776EC3">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4EEB4E3" w14:textId="77777777" w:rsidR="00776EC3" w:rsidRPr="00773D08" w:rsidRDefault="00776EC3" w:rsidP="00776EC3">
      <w:pPr>
        <w:keepNext/>
        <w:keepLines/>
        <w:spacing w:after="0" w:line="240" w:lineRule="auto"/>
        <w:jc w:val="both"/>
        <w:rPr>
          <w:rFonts w:ascii="Tahoma" w:eastAsia="Times New Roman" w:hAnsi="Tahoma" w:cs="Tahoma"/>
          <w:lang w:eastAsia="sl-SI"/>
        </w:rPr>
      </w:pPr>
    </w:p>
    <w:p w14:paraId="649E4513" w14:textId="77777777" w:rsidR="00776EC3" w:rsidRPr="00773D08" w:rsidRDefault="00776EC3" w:rsidP="00776EC3">
      <w:pPr>
        <w:keepNext/>
        <w:keepLines/>
        <w:spacing w:after="0" w:line="240" w:lineRule="auto"/>
        <w:jc w:val="both"/>
        <w:rPr>
          <w:rFonts w:ascii="Tahoma" w:eastAsia="Times New Roman" w:hAnsi="Tahoma" w:cs="Tahoma"/>
          <w:i/>
          <w:lang w:eastAsia="sl-SI"/>
        </w:rPr>
      </w:pPr>
      <w:r w:rsidRPr="00773D08">
        <w:rPr>
          <w:rFonts w:ascii="Tahoma" w:eastAsia="Times New Roman" w:hAnsi="Tahoma" w:cs="Tahoma"/>
          <w:i/>
          <w:lang w:eastAsia="sl-S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1" w:history="1">
        <w:r w:rsidRPr="00773D08">
          <w:rPr>
            <w:rStyle w:val="Hiperpovezava"/>
            <w:rFonts w:ascii="Tahoma" w:eastAsia="Times New Roman" w:hAnsi="Tahoma" w:cs="Tahoma"/>
            <w:i/>
            <w:lang w:eastAsia="sl-SI"/>
          </w:rPr>
          <w:t>sjn@jhl.si</w:t>
        </w:r>
      </w:hyperlink>
      <w:r>
        <w:rPr>
          <w:rFonts w:ascii="Tahoma" w:eastAsia="Times New Roman" w:hAnsi="Tahoma" w:cs="Tahoma"/>
          <w:i/>
          <w:lang w:eastAsia="sl-SI"/>
        </w:rPr>
        <w:t xml:space="preserve"> </w:t>
      </w:r>
      <w:r w:rsidRPr="00773D08">
        <w:rPr>
          <w:rFonts w:ascii="Tahoma" w:eastAsia="Times New Roman" w:hAnsi="Tahoma" w:cs="Tahoma"/>
          <w:i/>
          <w:lang w:eastAsia="sl-SI"/>
        </w:rPr>
        <w:t xml:space="preserve">ali na elektronski naslov kontaktne osebe, ki je navedena v Obvestilu o naročilu (Oddelek I: Javni naročnik), ki je objavljeno na Portalu javnih naročil.   </w:t>
      </w:r>
    </w:p>
    <w:p w14:paraId="1D025164"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CF918D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7B3A835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ECE547D" w14:textId="65BB18FC"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C8C00D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2086815" w14:textId="77777777" w:rsidR="000C7E6D" w:rsidRPr="00922373"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578DC7C4"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753597BF"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240B69A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4E121D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2BDBAD04"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589349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1BB453C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FF1D4F"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291450F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FE0DD73"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309C5673"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78AD532A"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C5C66D9"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6FE25E95"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A536C78"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4D7518A0"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203E9495"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1BD6E588"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1E305E3C" w14:textId="77777777" w:rsidR="00776EC3" w:rsidRPr="00922373" w:rsidRDefault="00776EC3" w:rsidP="00776EC3">
      <w:pPr>
        <w:keepNext/>
        <w:keepLines/>
        <w:numPr>
          <w:ilvl w:val="0"/>
          <w:numId w:val="5"/>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409BF6BE"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3A55B3C9"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V primeru skupne ponudbe, okvirni sporazum podpišejo vsi partnerji v skupni ponudbi. Vsak član skupine ponudnikov v okviru skupne ponudbe odgovarja naročniku neomejeno solidarno.</w:t>
      </w:r>
    </w:p>
    <w:p w14:paraId="04DEFAEB" w14:textId="77777777" w:rsidR="00776EC3" w:rsidRPr="009F0FB2" w:rsidRDefault="00776EC3" w:rsidP="00776EC3">
      <w:pPr>
        <w:keepNext/>
        <w:keepLines/>
        <w:spacing w:after="0" w:line="240" w:lineRule="auto"/>
        <w:jc w:val="both"/>
        <w:rPr>
          <w:rFonts w:ascii="Tahoma" w:hAnsi="Tahoma" w:cs="Tahoma"/>
          <w:b/>
        </w:rPr>
      </w:pPr>
    </w:p>
    <w:p w14:paraId="794CB520" w14:textId="77777777" w:rsidR="00776EC3" w:rsidRPr="009F0FB2" w:rsidRDefault="00776EC3" w:rsidP="00776EC3">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Pr="00922373">
        <w:rPr>
          <w:rFonts w:ascii="Tahoma" w:eastAsia="Times New Roman" w:hAnsi="Tahoma" w:cs="Tahoma"/>
          <w:lang w:eastAsia="sl-SI"/>
        </w:rPr>
        <w:t xml:space="preserve">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w:t>
      </w:r>
      <w:r w:rsidRPr="00510BFF">
        <w:t xml:space="preserve"> </w:t>
      </w:r>
      <w:r w:rsidRPr="00510BFF">
        <w:rPr>
          <w:rFonts w:ascii="Tahoma" w:eastAsia="Times New Roman" w:hAnsi="Tahoma" w:cs="Tahoma"/>
          <w:b/>
          <w:bCs/>
          <w:lang w:eastAsia="sl-SI"/>
        </w:rPr>
        <w:t xml:space="preserve">Prilogo 1, Prilogo 1/1, </w:t>
      </w:r>
      <w:r w:rsidRPr="00922373">
        <w:rPr>
          <w:rFonts w:ascii="Tahoma" w:eastAsia="Times New Roman" w:hAnsi="Tahoma" w:cs="Tahoma"/>
          <w:b/>
          <w:lang w:eastAsia="sl-SI"/>
        </w:rPr>
        <w:t>Prilogo 3/1</w:t>
      </w:r>
      <w:r>
        <w:rPr>
          <w:rFonts w:ascii="Tahoma" w:eastAsia="Times New Roman" w:hAnsi="Tahoma" w:cs="Tahoma"/>
          <w:b/>
          <w:lang w:eastAsia="sl-SI"/>
        </w:rPr>
        <w:t xml:space="preserve"> </w:t>
      </w:r>
      <w:r>
        <w:rPr>
          <w:rFonts w:ascii="Tahoma" w:eastAsia="Times New Roman" w:hAnsi="Tahoma" w:cs="Tahoma"/>
          <w:bCs/>
          <w:lang w:eastAsia="sl-SI"/>
        </w:rPr>
        <w:t>in</w:t>
      </w:r>
      <w:r w:rsidRPr="00922373">
        <w:rPr>
          <w:rFonts w:ascii="Tahoma" w:eastAsia="Times New Roman" w:hAnsi="Tahoma" w:cs="Tahoma"/>
          <w:b/>
          <w:lang w:eastAsia="sl-SI"/>
        </w:rPr>
        <w:t xml:space="preserve"> Prilogo 3/2</w:t>
      </w:r>
      <w:r>
        <w:rPr>
          <w:rFonts w:ascii="Tahoma" w:eastAsia="Times New Roman" w:hAnsi="Tahoma" w:cs="Tahoma"/>
          <w:lang w:eastAsia="sl-SI"/>
        </w:rPr>
        <w:t xml:space="preserve"> ter</w:t>
      </w:r>
      <w:r w:rsidRPr="00510BFF">
        <w:t xml:space="preserve"> </w:t>
      </w:r>
      <w:r w:rsidRPr="00510BFF">
        <w:rPr>
          <w:rFonts w:ascii="Tahoma" w:eastAsia="Times New Roman" w:hAnsi="Tahoma" w:cs="Tahoma"/>
          <w:lang w:eastAsia="sl-SI"/>
        </w:rPr>
        <w:t>ostala dokazila, v kolikor/kot to izhaja iz posameznih točk v nadaljevanju razpisne dokumentacije</w:t>
      </w:r>
      <w:r w:rsidRPr="009F0FB2">
        <w:rPr>
          <w:rFonts w:ascii="Tahoma" w:hAnsi="Tahoma" w:cs="Tahoma"/>
          <w:kern w:val="16"/>
        </w:rPr>
        <w:t>.</w:t>
      </w:r>
    </w:p>
    <w:p w14:paraId="0ECD8FD4" w14:textId="77777777" w:rsidR="00776EC3" w:rsidRPr="009F0FB2" w:rsidRDefault="00776EC3" w:rsidP="00776EC3">
      <w:pPr>
        <w:keepNext/>
        <w:keepLines/>
        <w:spacing w:after="0" w:line="240" w:lineRule="auto"/>
        <w:jc w:val="both"/>
        <w:rPr>
          <w:rFonts w:ascii="Tahoma" w:hAnsi="Tahoma" w:cs="Tahoma"/>
        </w:rPr>
      </w:pPr>
    </w:p>
    <w:p w14:paraId="7F136D96" w14:textId="77777777" w:rsidR="00776EC3" w:rsidRPr="009F0FB2" w:rsidRDefault="00776EC3" w:rsidP="00776EC3">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27600ED3" w14:textId="77777777" w:rsidR="00776EC3" w:rsidRPr="009F0FB2" w:rsidRDefault="00776EC3" w:rsidP="00776EC3">
      <w:pPr>
        <w:keepNext/>
        <w:keepLines/>
        <w:spacing w:after="0" w:line="240" w:lineRule="auto"/>
        <w:jc w:val="both"/>
        <w:rPr>
          <w:rFonts w:ascii="Tahoma" w:hAnsi="Tahoma" w:cs="Tahoma"/>
        </w:rPr>
      </w:pPr>
    </w:p>
    <w:p w14:paraId="2B258DE5" w14:textId="2ABD38EC" w:rsidR="00776EC3" w:rsidRPr="00672D8F" w:rsidRDefault="00776EC3" w:rsidP="00776EC3">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5AC14A7B" w14:textId="77777777" w:rsidR="00776EC3" w:rsidRPr="009F0FB2" w:rsidRDefault="00776EC3" w:rsidP="00776EC3">
      <w:pPr>
        <w:keepNext/>
        <w:keepLines/>
        <w:spacing w:after="0" w:line="240" w:lineRule="auto"/>
        <w:jc w:val="both"/>
        <w:rPr>
          <w:rFonts w:ascii="Tahoma" w:hAnsi="Tahoma" w:cs="Tahoma"/>
        </w:rPr>
      </w:pPr>
    </w:p>
    <w:p w14:paraId="445324AE"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4B2F270"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200B9A9E"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78375066"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7D145150"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0F80586F"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49CD633B"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7649E28"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1A144890"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17308299" w14:textId="77777777" w:rsidR="00776EC3" w:rsidRPr="009F0FB2" w:rsidRDefault="00776EC3" w:rsidP="00776EC3">
      <w:pPr>
        <w:keepNext/>
        <w:keepLines/>
        <w:spacing w:after="0" w:line="240" w:lineRule="auto"/>
        <w:jc w:val="both"/>
        <w:rPr>
          <w:rFonts w:ascii="Tahoma" w:hAnsi="Tahoma" w:cs="Tahoma"/>
          <w:kern w:val="16"/>
        </w:rPr>
      </w:pPr>
    </w:p>
    <w:p w14:paraId="3B0EE998" w14:textId="77777777" w:rsidR="00776EC3" w:rsidRPr="009F0FB2" w:rsidRDefault="00776EC3" w:rsidP="00776EC3">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Pr="00922373">
        <w:rPr>
          <w:rFonts w:ascii="Tahoma" w:eastAsia="Times New Roman" w:hAnsi="Tahoma" w:cs="Tahoma"/>
          <w:lang w:eastAsia="sl-SI"/>
        </w:rPr>
        <w:t xml:space="preserve">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hAnsi="Tahoma" w:cs="Tahoma"/>
          <w:b/>
        </w:rPr>
        <w:t>Prilogo 3/1,</w:t>
      </w:r>
      <w:r w:rsidRPr="00922373">
        <w:rPr>
          <w:rFonts w:ascii="Tahoma" w:hAnsi="Tahoma" w:cs="Tahoma"/>
        </w:rPr>
        <w:t xml:space="preserve"> </w:t>
      </w:r>
      <w:r w:rsidRPr="00922373">
        <w:rPr>
          <w:rFonts w:ascii="Tahoma" w:hAnsi="Tahoma" w:cs="Tahoma"/>
          <w:b/>
        </w:rPr>
        <w:t>Prilogo 3/2, Prilogo 4/1 in Prilogo 4/2</w:t>
      </w:r>
      <w:r>
        <w:rPr>
          <w:rFonts w:ascii="Tahoma" w:hAnsi="Tahoma" w:cs="Tahoma"/>
        </w:rPr>
        <w:t>,</w:t>
      </w:r>
      <w:r w:rsidRPr="003E7ACD">
        <w:rPr>
          <w:rFonts w:ascii="Tahoma" w:hAnsi="Tahoma" w:cs="Tahoma"/>
          <w:kern w:val="16"/>
        </w:rPr>
        <w:t xml:space="preserve"> </w:t>
      </w:r>
      <w:r w:rsidRPr="00EB78EB">
        <w:rPr>
          <w:rFonts w:ascii="Tahoma" w:hAnsi="Tahoma" w:cs="Tahoma"/>
          <w:kern w:val="16"/>
        </w:rPr>
        <w:t>ter ostala dokazila, v kolikor/kot to izhaja iz posameznih točk v nadaljevanju razpisne dokumentacije</w:t>
      </w:r>
      <w:r w:rsidRPr="009F0FB2">
        <w:rPr>
          <w:rFonts w:ascii="Tahoma" w:hAnsi="Tahoma" w:cs="Tahoma"/>
          <w:kern w:val="16"/>
        </w:rPr>
        <w:t>.</w:t>
      </w:r>
    </w:p>
    <w:p w14:paraId="46244708" w14:textId="77777777" w:rsidR="00776EC3" w:rsidRPr="009F0FB2" w:rsidRDefault="00776EC3" w:rsidP="00776EC3">
      <w:pPr>
        <w:keepNext/>
        <w:keepLines/>
        <w:spacing w:after="0" w:line="240" w:lineRule="auto"/>
        <w:jc w:val="both"/>
        <w:rPr>
          <w:rFonts w:ascii="Tahoma" w:hAnsi="Tahoma" w:cs="Tahoma"/>
          <w:kern w:val="16"/>
        </w:rPr>
      </w:pPr>
    </w:p>
    <w:p w14:paraId="78C5DD70" w14:textId="77777777" w:rsidR="00776EC3" w:rsidRPr="009F0FB2" w:rsidRDefault="00776EC3" w:rsidP="00776EC3">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59CD023B" w14:textId="77777777" w:rsidR="00776EC3" w:rsidRPr="009F0FB2" w:rsidRDefault="00776EC3" w:rsidP="00776EC3">
      <w:pPr>
        <w:keepNext/>
        <w:keepLines/>
        <w:spacing w:after="0" w:line="240" w:lineRule="auto"/>
        <w:jc w:val="both"/>
        <w:rPr>
          <w:rFonts w:ascii="Tahoma" w:hAnsi="Tahoma" w:cs="Tahoma"/>
        </w:rPr>
      </w:pPr>
    </w:p>
    <w:p w14:paraId="28DB64AE" w14:textId="77777777" w:rsidR="00776EC3" w:rsidRPr="009F0FB2" w:rsidRDefault="00776EC3" w:rsidP="00776EC3">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03B2397C" w14:textId="77777777" w:rsidR="00776EC3" w:rsidRPr="009F0FB2" w:rsidRDefault="00776EC3" w:rsidP="00776EC3">
      <w:pPr>
        <w:keepNext/>
        <w:keepLines/>
        <w:spacing w:after="0" w:line="240" w:lineRule="auto"/>
        <w:jc w:val="both"/>
        <w:rPr>
          <w:rFonts w:ascii="Tahoma" w:hAnsi="Tahoma" w:cs="Tahoma"/>
        </w:rPr>
      </w:pPr>
    </w:p>
    <w:p w14:paraId="18160461"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FB2AD0B" w14:textId="77777777" w:rsidR="00776EC3" w:rsidRPr="00922373" w:rsidRDefault="00776EC3" w:rsidP="00776EC3">
      <w:pPr>
        <w:keepNext/>
        <w:keepLines/>
        <w:spacing w:after="0" w:line="240" w:lineRule="auto"/>
        <w:jc w:val="both"/>
        <w:rPr>
          <w:rFonts w:ascii="Tahoma" w:eastAsia="Times New Roman" w:hAnsi="Tahoma" w:cs="Tahoma"/>
          <w:lang w:eastAsia="sl-SI"/>
        </w:rPr>
      </w:pPr>
    </w:p>
    <w:p w14:paraId="24A5547E" w14:textId="77777777" w:rsidR="00776EC3" w:rsidRPr="00922373" w:rsidRDefault="00776EC3" w:rsidP="00776EC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75A722E9" w14:textId="77777777" w:rsidR="00776EC3" w:rsidRPr="009F0FB2" w:rsidRDefault="00776EC3" w:rsidP="00776EC3">
      <w:pPr>
        <w:keepNext/>
        <w:keepLines/>
        <w:spacing w:after="0" w:line="240" w:lineRule="auto"/>
        <w:jc w:val="both"/>
        <w:rPr>
          <w:rFonts w:ascii="Tahoma" w:hAnsi="Tahoma" w:cs="Tahoma"/>
          <w:kern w:val="16"/>
        </w:rPr>
      </w:pPr>
    </w:p>
    <w:p w14:paraId="27F34D3E" w14:textId="77777777" w:rsidR="00776EC3" w:rsidRPr="009F0FB2" w:rsidRDefault="00776EC3" w:rsidP="00776EC3">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Pr="00922373">
        <w:rPr>
          <w:rFonts w:ascii="Tahoma" w:eastAsia="Times New Roman" w:hAnsi="Tahoma" w:cs="Tahoma"/>
          <w:lang w:eastAsia="sl-SI"/>
        </w:rPr>
        <w:t xml:space="preserve">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hAnsi="Tahoma" w:cs="Tahoma"/>
          <w:b/>
        </w:rPr>
        <w:t>Prilogo 3/1,</w:t>
      </w:r>
      <w:r w:rsidRPr="00922373">
        <w:rPr>
          <w:rFonts w:ascii="Tahoma" w:hAnsi="Tahoma" w:cs="Tahoma"/>
        </w:rPr>
        <w:t xml:space="preserve"> </w:t>
      </w:r>
      <w:r w:rsidRPr="00922373">
        <w:rPr>
          <w:rFonts w:ascii="Tahoma" w:hAnsi="Tahoma" w:cs="Tahoma"/>
          <w:b/>
        </w:rPr>
        <w:t xml:space="preserve">Prilogo 3/2 </w:t>
      </w:r>
      <w:r w:rsidRPr="00E100DB">
        <w:rPr>
          <w:rFonts w:ascii="Tahoma" w:hAnsi="Tahoma" w:cs="Tahoma"/>
          <w:bCs/>
        </w:rPr>
        <w:t>in</w:t>
      </w:r>
      <w:r w:rsidRPr="00922373">
        <w:rPr>
          <w:rFonts w:ascii="Tahoma" w:hAnsi="Tahoma" w:cs="Tahoma"/>
          <w:b/>
        </w:rPr>
        <w:t xml:space="preserve"> Prilogo 4/3</w:t>
      </w:r>
      <w:r w:rsidRPr="002A6782">
        <w:rPr>
          <w:rFonts w:ascii="Tahoma" w:hAnsi="Tahoma" w:cs="Tahoma"/>
          <w:kern w:val="16"/>
        </w:rPr>
        <w:t xml:space="preserve"> </w:t>
      </w:r>
      <w:r w:rsidRPr="00EB78EB">
        <w:rPr>
          <w:rFonts w:ascii="Tahoma" w:hAnsi="Tahoma" w:cs="Tahoma"/>
          <w:kern w:val="16"/>
        </w:rPr>
        <w:t>ter ostala dokazila, v kolikor/kot to izhaja iz posameznih točk v nadaljevanju razpisne dokumentacije</w:t>
      </w:r>
      <w:r w:rsidRPr="009F0FB2">
        <w:rPr>
          <w:rFonts w:ascii="Tahoma" w:hAnsi="Tahoma" w:cs="Tahoma"/>
          <w:kern w:val="16"/>
        </w:rPr>
        <w:t xml:space="preserve">. </w:t>
      </w:r>
    </w:p>
    <w:p w14:paraId="3BE6FC18" w14:textId="77777777" w:rsidR="00776EC3" w:rsidRPr="009F0FB2" w:rsidRDefault="00776EC3" w:rsidP="00776EC3">
      <w:pPr>
        <w:keepNext/>
        <w:keepLines/>
        <w:spacing w:after="0" w:line="240" w:lineRule="auto"/>
        <w:ind w:right="-2"/>
        <w:jc w:val="both"/>
        <w:rPr>
          <w:rFonts w:ascii="Tahoma" w:hAnsi="Tahoma" w:cs="Tahoma"/>
          <w:lang w:eastAsia="x-none"/>
        </w:rPr>
      </w:pPr>
    </w:p>
    <w:p w14:paraId="276203E1" w14:textId="77777777" w:rsidR="00776EC3" w:rsidRPr="009F0FB2" w:rsidRDefault="00776EC3" w:rsidP="00776EC3">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63B9C70" w14:textId="77777777" w:rsidR="00776EC3" w:rsidRPr="009F0FB2" w:rsidRDefault="00776EC3" w:rsidP="00776EC3">
      <w:pPr>
        <w:keepNext/>
        <w:keepLines/>
        <w:spacing w:after="0" w:line="240" w:lineRule="auto"/>
        <w:ind w:right="-2"/>
        <w:jc w:val="both"/>
        <w:rPr>
          <w:rFonts w:ascii="Tahoma" w:hAnsi="Tahoma" w:cs="Tahoma"/>
          <w:lang w:val="x-none" w:eastAsia="x-none"/>
        </w:rPr>
      </w:pPr>
    </w:p>
    <w:p w14:paraId="67ED5C63" w14:textId="77777777" w:rsidR="00776EC3" w:rsidRPr="009F0FB2" w:rsidRDefault="00776EC3" w:rsidP="00776EC3">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7FE2ACB" w14:textId="77777777" w:rsidR="00776EC3" w:rsidRPr="009F0FB2" w:rsidRDefault="00776EC3" w:rsidP="00776EC3">
      <w:pPr>
        <w:keepNext/>
        <w:keepLines/>
        <w:spacing w:after="0" w:line="240" w:lineRule="auto"/>
        <w:ind w:left="284"/>
        <w:jc w:val="both"/>
        <w:rPr>
          <w:rFonts w:ascii="Tahoma" w:hAnsi="Tahoma" w:cs="Tahoma"/>
        </w:rPr>
      </w:pPr>
    </w:p>
    <w:p w14:paraId="0CBC65A5" w14:textId="77777777" w:rsidR="00776EC3" w:rsidRPr="009F0FB2" w:rsidRDefault="00776EC3" w:rsidP="00776EC3">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329431C0" w14:textId="77777777" w:rsidR="00776EC3" w:rsidRPr="009F0FB2" w:rsidRDefault="00776EC3" w:rsidP="00776EC3">
      <w:pPr>
        <w:keepNext/>
        <w:keepLines/>
        <w:spacing w:after="0" w:line="240" w:lineRule="auto"/>
        <w:jc w:val="both"/>
        <w:rPr>
          <w:rFonts w:ascii="Tahoma" w:hAnsi="Tahoma" w:cs="Tahoma"/>
        </w:rPr>
      </w:pPr>
    </w:p>
    <w:p w14:paraId="7A455F2C" w14:textId="77777777" w:rsidR="00776EC3" w:rsidRPr="00595677" w:rsidRDefault="00776EC3" w:rsidP="00776EC3">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526125AD" w14:textId="77777777" w:rsidR="00776EC3" w:rsidRPr="00595677" w:rsidRDefault="00776EC3" w:rsidP="00776EC3">
      <w:pPr>
        <w:keepNext/>
        <w:keepLines/>
        <w:spacing w:after="0" w:line="240" w:lineRule="auto"/>
        <w:jc w:val="both"/>
        <w:rPr>
          <w:rFonts w:ascii="Tahoma" w:eastAsia="Times New Roman" w:hAnsi="Tahoma" w:cs="Tahoma"/>
          <w:lang w:eastAsia="sl-SI"/>
        </w:rPr>
      </w:pPr>
    </w:p>
    <w:p w14:paraId="73EF4013" w14:textId="77777777" w:rsidR="00776EC3" w:rsidRDefault="00776EC3" w:rsidP="00776EC3">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57913D15" w14:textId="77777777" w:rsidR="000C7E6D" w:rsidRPr="00E31024" w:rsidRDefault="000C7E6D" w:rsidP="000C7E6D">
      <w:pPr>
        <w:keepNext/>
        <w:keepLines/>
        <w:spacing w:after="0" w:line="240" w:lineRule="auto"/>
        <w:jc w:val="both"/>
        <w:rPr>
          <w:rFonts w:ascii="Tahoma" w:eastAsia="Times New Roman" w:hAnsi="Tahoma" w:cs="Tahoma"/>
          <w:lang w:eastAsia="sl-SI"/>
        </w:rPr>
      </w:pPr>
    </w:p>
    <w:p w14:paraId="79E13C3F" w14:textId="77777777" w:rsidR="000C7E6D" w:rsidRPr="00A32E65" w:rsidRDefault="000C7E6D"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50D1331F" w14:textId="77777777" w:rsidR="000C7E6D" w:rsidRPr="00712BC8" w:rsidRDefault="000C7E6D" w:rsidP="000C7E6D">
      <w:pPr>
        <w:keepNext/>
        <w:keepLines/>
        <w:spacing w:after="0" w:line="240" w:lineRule="auto"/>
        <w:ind w:left="720"/>
        <w:jc w:val="both"/>
        <w:rPr>
          <w:rFonts w:ascii="Tahoma" w:eastAsia="Times New Roman" w:hAnsi="Tahoma" w:cs="Tahoma"/>
          <w:lang w:eastAsia="sl-SI"/>
        </w:rPr>
      </w:pPr>
    </w:p>
    <w:p w14:paraId="04A31E62"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00D13B38" w14:textId="77777777" w:rsidR="000C7E6D" w:rsidRDefault="000C7E6D" w:rsidP="000C7E6D">
      <w:pPr>
        <w:keepNext/>
        <w:keepLines/>
        <w:spacing w:after="0" w:line="240" w:lineRule="auto"/>
        <w:jc w:val="both"/>
        <w:rPr>
          <w:rFonts w:ascii="Tahoma" w:hAnsi="Tahoma" w:cs="Tahoma"/>
        </w:rPr>
      </w:pPr>
    </w:p>
    <w:p w14:paraId="75D98DDC"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36242BCE" w14:textId="77777777" w:rsidR="000C7E6D" w:rsidRDefault="000C7E6D" w:rsidP="000C7E6D">
      <w:pPr>
        <w:keepNext/>
        <w:keepLines/>
        <w:spacing w:after="0" w:line="240" w:lineRule="auto"/>
        <w:jc w:val="both"/>
        <w:rPr>
          <w:rFonts w:ascii="Tahoma" w:hAnsi="Tahoma" w:cs="Tahoma"/>
        </w:rPr>
      </w:pPr>
    </w:p>
    <w:p w14:paraId="07B5A011" w14:textId="77777777" w:rsidR="00E076A4" w:rsidRDefault="00E076A4" w:rsidP="00E076A4">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5DCA6233" w14:textId="77777777" w:rsidR="00E076A4" w:rsidRPr="00BA3F91" w:rsidRDefault="00E076A4" w:rsidP="00E076A4">
      <w:pPr>
        <w:keepNext/>
        <w:keepLines/>
        <w:spacing w:after="0" w:line="240" w:lineRule="auto"/>
        <w:jc w:val="both"/>
        <w:rPr>
          <w:rFonts w:ascii="Tahoma" w:eastAsia="Times New Roman" w:hAnsi="Tahoma" w:cs="Tahoma"/>
          <w:lang w:eastAsia="sl-SI"/>
        </w:rPr>
      </w:pPr>
    </w:p>
    <w:p w14:paraId="382616F2" w14:textId="6ED6E26F" w:rsidR="00E076A4" w:rsidRPr="00E2660E" w:rsidRDefault="00E076A4" w:rsidP="00E076A4">
      <w:pPr>
        <w:keepNext/>
        <w:keepLines/>
        <w:spacing w:after="0" w:line="240" w:lineRule="auto"/>
        <w:jc w:val="both"/>
        <w:rPr>
          <w:rFonts w:ascii="Tahoma" w:hAnsi="Tahoma" w:cs="Tahoma"/>
        </w:rPr>
      </w:pPr>
      <w:r w:rsidRPr="00E2660E">
        <w:rPr>
          <w:rFonts w:ascii="Tahoma" w:hAnsi="Tahoma" w:cs="Tahoma"/>
          <w:lang w:eastAsia="sl-SI"/>
        </w:rPr>
        <w:t xml:space="preserve">Ponudnik mora v celotnem predračunu popisa </w:t>
      </w:r>
      <w:r>
        <w:rPr>
          <w:rFonts w:ascii="Tahoma" w:hAnsi="Tahoma" w:cs="Tahoma"/>
          <w:lang w:eastAsia="sl-SI"/>
        </w:rPr>
        <w:t>storitev</w:t>
      </w:r>
      <w:r w:rsidRPr="00E2660E">
        <w:rPr>
          <w:rFonts w:ascii="Tahoma" w:hAnsi="Tahoma" w:cs="Tahoma"/>
          <w:lang w:eastAsia="sl-SI"/>
        </w:rPr>
        <w:t xml:space="preserve"> (Priloga 2) izpolniti vse navedene postavke</w:t>
      </w:r>
      <w:r>
        <w:rPr>
          <w:rFonts w:ascii="Tahoma" w:hAnsi="Tahoma" w:cs="Tahoma"/>
          <w:lang w:eastAsia="sl-SI"/>
        </w:rPr>
        <w:t>,</w:t>
      </w:r>
      <w:r w:rsidRPr="00E2660E">
        <w:rPr>
          <w:rFonts w:ascii="Tahoma" w:hAnsi="Tahoma" w:cs="Tahoma"/>
          <w:lang w:eastAsia="sl-SI"/>
        </w:rPr>
        <w:t xml:space="preserve"> ponudbena cena pa mora biti navedena v dveh decimalkah, oz. centih,</w:t>
      </w:r>
      <w:r w:rsidRPr="00E2660E">
        <w:rPr>
          <w:rFonts w:ascii="Tahoma" w:eastAsia="Times New Roman" w:hAnsi="Tahoma" w:cs="Tahoma"/>
          <w:lang w:eastAsia="sl-SI"/>
        </w:rPr>
        <w:t xml:space="preserve"> sicer bo ponudba izločena iz nadaljnjega postopka oddaje predmetnega javnega naročila</w:t>
      </w:r>
      <w:r w:rsidRPr="00E2660E">
        <w:rPr>
          <w:rFonts w:ascii="Tahoma" w:hAnsi="Tahoma" w:cs="Tahoma"/>
          <w:lang w:eastAsia="sl-SI"/>
        </w:rPr>
        <w:t xml:space="preserve">. </w:t>
      </w:r>
    </w:p>
    <w:p w14:paraId="43970CD8" w14:textId="77777777" w:rsidR="000C7E6D" w:rsidRDefault="000C7E6D" w:rsidP="000C7E6D">
      <w:pPr>
        <w:keepNext/>
        <w:keepLines/>
        <w:spacing w:after="0" w:line="240" w:lineRule="auto"/>
        <w:jc w:val="both"/>
        <w:rPr>
          <w:rFonts w:ascii="Tahoma" w:hAnsi="Tahoma" w:cs="Tahoma"/>
          <w:b/>
          <w:lang w:eastAsia="sl-SI"/>
        </w:rPr>
      </w:pPr>
    </w:p>
    <w:p w14:paraId="14D4A5FE" w14:textId="77777777" w:rsidR="000C7E6D" w:rsidRPr="000D556A" w:rsidRDefault="000C7E6D" w:rsidP="000C7E6D">
      <w:pPr>
        <w:keepNext/>
        <w:keepLines/>
        <w:spacing w:after="0" w:line="240" w:lineRule="auto"/>
        <w:jc w:val="both"/>
        <w:rPr>
          <w:rFonts w:ascii="Tahoma" w:hAnsi="Tahoma" w:cs="Tahoma"/>
          <w:sz w:val="20"/>
          <w:lang w:val="x-none"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w:t>
      </w:r>
      <w:r>
        <w:rPr>
          <w:rFonts w:ascii="Tahoma" w:hAnsi="Tahoma" w:cs="Tahoma"/>
        </w:rPr>
        <w:t>popisa storitev</w:t>
      </w:r>
      <w:r w:rsidRPr="000D556A">
        <w:rPr>
          <w:rFonts w:ascii="Tahoma" w:hAnsi="Tahoma" w:cs="Tahoma"/>
          <w:lang w:val="x-none"/>
        </w:rPr>
        <w:t xml:space="preserve">, mora biti v času </w:t>
      </w:r>
      <w:r w:rsidRPr="000D556A">
        <w:rPr>
          <w:rFonts w:ascii="Tahoma" w:hAnsi="Tahoma" w:cs="Tahoma"/>
        </w:rPr>
        <w:t>od sklenitve okvirnega sporazuma</w:t>
      </w:r>
      <w:r w:rsidRPr="000D556A">
        <w:rPr>
          <w:rFonts w:ascii="Tahoma" w:hAnsi="Tahoma" w:cs="Tahoma"/>
          <w:lang w:val="x-none"/>
        </w:rPr>
        <w:t xml:space="preserve"> </w:t>
      </w:r>
      <w:r w:rsidRPr="00BA3F91">
        <w:rPr>
          <w:rFonts w:ascii="Tahoma" w:eastAsia="Times New Roman" w:hAnsi="Tahoma" w:cs="Tahoma"/>
          <w:lang w:val="x-none" w:eastAsia="sl-SI"/>
        </w:rPr>
        <w:t>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0D556A">
        <w:rPr>
          <w:rFonts w:ascii="Tahoma" w:hAnsi="Tahoma" w:cs="Tahoma"/>
          <w:lang w:val="x-none"/>
        </w:rPr>
        <w:t>.</w:t>
      </w:r>
    </w:p>
    <w:p w14:paraId="3CF0CDDA" w14:textId="77777777" w:rsidR="000C7E6D" w:rsidRDefault="000C7E6D" w:rsidP="000C7E6D">
      <w:pPr>
        <w:keepNext/>
        <w:keepLines/>
        <w:spacing w:after="0" w:line="240" w:lineRule="auto"/>
        <w:jc w:val="both"/>
        <w:rPr>
          <w:rFonts w:ascii="Tahoma" w:eastAsia="Times New Roman" w:hAnsi="Tahoma" w:cs="Tahoma"/>
          <w:lang w:eastAsia="sl-SI"/>
        </w:rPr>
      </w:pPr>
    </w:p>
    <w:p w14:paraId="7D15F018" w14:textId="6F1A3510" w:rsidR="00AA0A83" w:rsidRPr="00AA0A83"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lastRenderedPageBreak/>
        <w:t xml:space="preserve">V ponudbenih cenah, navedenih v posameznih postavkah ponudbenega predračuna ponudnika, morajo biti upoštevani vsi materialni in nematerialni stroški, ki bodo potrebni za kvalitetno in pravočasno izvedbo predmeta okvirnega sporazuma, vključno s stroški dela, </w:t>
      </w:r>
      <w:r w:rsidRPr="00AA0A83">
        <w:rPr>
          <w:rFonts w:ascii="Tahoma" w:hAnsi="Tahoma" w:cs="Tahoma"/>
          <w:lang w:eastAsia="sl-SI"/>
        </w:rPr>
        <w:t>stroški prevoza, stroški zavarovanja pripomočkov in delovne sile, stroški izdelave ponudbene dokumentacije, ter tudi stroški za vsa ostala dela in naloge, ki so v okvirnem sporazumu opredeljena kot obveznosti izvajalca</w:t>
      </w:r>
      <w:r w:rsidRPr="00AA0A83">
        <w:rPr>
          <w:rFonts w:ascii="Tahoma" w:eastAsia="Times New Roman" w:hAnsi="Tahoma" w:cs="Tahoma"/>
          <w:lang w:eastAsia="sl-SI"/>
        </w:rPr>
        <w:t>.</w:t>
      </w:r>
    </w:p>
    <w:bookmarkEnd w:id="8"/>
    <w:bookmarkEnd w:id="9"/>
    <w:p w14:paraId="2A1822BE" w14:textId="677555E2" w:rsidR="00E51270" w:rsidRPr="00E51270" w:rsidRDefault="00E51270" w:rsidP="000C7E6D">
      <w:pPr>
        <w:keepNext/>
        <w:keepLines/>
        <w:spacing w:after="0" w:line="240" w:lineRule="auto"/>
        <w:jc w:val="both"/>
        <w:rPr>
          <w:rFonts w:ascii="Tahoma" w:hAnsi="Tahoma" w:cs="Tahoma"/>
          <w:b/>
          <w:highlight w:val="yellow"/>
          <w:lang w:eastAsia="sl-SI"/>
        </w:rPr>
      </w:pPr>
    </w:p>
    <w:p w14:paraId="7AF98A64" w14:textId="77777777" w:rsidR="00824256" w:rsidRPr="00C97A1F" w:rsidRDefault="00824256" w:rsidP="000C7E6D">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523F2772" w14:textId="77777777" w:rsidR="003C2DC3" w:rsidRDefault="003C2DC3" w:rsidP="000C7E6D">
      <w:pPr>
        <w:keepNext/>
        <w:keepLines/>
        <w:spacing w:after="0" w:line="240" w:lineRule="auto"/>
        <w:jc w:val="both"/>
        <w:rPr>
          <w:rFonts w:ascii="Tahoma" w:eastAsia="Times New Roman" w:hAnsi="Tahoma" w:cs="Tahoma"/>
          <w:lang w:eastAsia="sl-SI"/>
        </w:rPr>
      </w:pPr>
    </w:p>
    <w:p w14:paraId="5BD929D6" w14:textId="77777777" w:rsidR="00F8031F" w:rsidRPr="00A32E65" w:rsidRDefault="00F8031F"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3526E663" w14:textId="77777777" w:rsidR="00F8031F" w:rsidRPr="00341CA3" w:rsidRDefault="00F8031F" w:rsidP="000C7E6D">
      <w:pPr>
        <w:keepNext/>
        <w:keepLines/>
        <w:spacing w:after="0" w:line="240" w:lineRule="auto"/>
        <w:jc w:val="both"/>
        <w:rPr>
          <w:rFonts w:ascii="Tahoma" w:eastAsia="Times New Roman" w:hAnsi="Tahoma" w:cs="Tahoma"/>
          <w:lang w:eastAsia="sl-SI"/>
        </w:rPr>
      </w:pPr>
    </w:p>
    <w:p w14:paraId="3061302B" w14:textId="2AED2A8B" w:rsidR="00824256" w:rsidRPr="00D81C2E" w:rsidRDefault="00824256" w:rsidP="000C7E6D">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w:t>
      </w:r>
      <w:r w:rsidR="00F13757">
        <w:rPr>
          <w:rFonts w:ascii="Tahoma" w:eastAsia="Times New Roman" w:hAnsi="Tahoma" w:cs="Tahoma"/>
          <w:lang w:eastAsia="sl-SI"/>
        </w:rPr>
        <w:t xml:space="preserve">je zavezujoča in </w:t>
      </w:r>
      <w:r w:rsidRPr="00FD7165">
        <w:rPr>
          <w:rFonts w:ascii="Tahoma" w:eastAsia="Times New Roman" w:hAnsi="Tahoma" w:cs="Tahoma"/>
          <w:lang w:eastAsia="sl-SI"/>
        </w:rPr>
        <w:t xml:space="preserve">mora biti veljavna še </w:t>
      </w:r>
      <w:r w:rsidRPr="00341A39">
        <w:rPr>
          <w:rFonts w:ascii="Tahoma" w:eastAsia="Times New Roman" w:hAnsi="Tahoma" w:cs="Tahoma"/>
          <w:lang w:eastAsia="sl-SI"/>
        </w:rPr>
        <w:t xml:space="preserve">najmanj </w:t>
      </w:r>
      <w:r w:rsidR="00D44BBF">
        <w:rPr>
          <w:rFonts w:ascii="Tahoma" w:eastAsia="Times New Roman" w:hAnsi="Tahoma" w:cs="Tahoma"/>
          <w:lang w:eastAsia="sl-SI"/>
        </w:rPr>
        <w:t>štiri (4) mesece od datuma</w:t>
      </w:r>
      <w:r w:rsidR="00F13757">
        <w:rPr>
          <w:rFonts w:ascii="Tahoma" w:eastAsia="Times New Roman" w:hAnsi="Tahoma" w:cs="Tahoma"/>
          <w:lang w:eastAsia="sl-SI"/>
        </w:rPr>
        <w:t xml:space="preserve"> določenega</w:t>
      </w:r>
      <w:r w:rsidR="00D44BBF">
        <w:rPr>
          <w:rFonts w:ascii="Tahoma" w:eastAsia="Times New Roman" w:hAnsi="Tahoma" w:cs="Tahoma"/>
          <w:lang w:eastAsia="sl-SI"/>
        </w:rPr>
        <w:t xml:space="preserve"> za oddajo ponudb</w:t>
      </w:r>
      <w:r w:rsidR="00F13757">
        <w:rPr>
          <w:rFonts w:ascii="Tahoma" w:eastAsia="Times New Roman" w:hAnsi="Tahoma" w:cs="Tahoma"/>
          <w:lang w:eastAsia="sl-SI"/>
        </w:rPr>
        <w:t>.</w:t>
      </w:r>
    </w:p>
    <w:p w14:paraId="1B81B10C" w14:textId="77777777" w:rsidR="00824256" w:rsidRPr="00712BC8" w:rsidRDefault="00824256" w:rsidP="000C7E6D">
      <w:pPr>
        <w:keepNext/>
        <w:keepLines/>
        <w:spacing w:after="0" w:line="240" w:lineRule="auto"/>
        <w:jc w:val="both"/>
        <w:rPr>
          <w:rFonts w:ascii="Tahoma" w:eastAsia="Times New Roman" w:hAnsi="Tahoma" w:cs="Tahoma"/>
          <w:lang w:eastAsia="sl-SI"/>
        </w:rPr>
      </w:pPr>
    </w:p>
    <w:p w14:paraId="5971E184" w14:textId="77777777" w:rsidR="00824256" w:rsidRPr="00B65574" w:rsidRDefault="00824256"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00E55BB9" w14:textId="77777777" w:rsidR="00824256" w:rsidRDefault="00824256" w:rsidP="000C7E6D">
      <w:pPr>
        <w:keepNext/>
        <w:keepLines/>
        <w:tabs>
          <w:tab w:val="left" w:pos="1418"/>
          <w:tab w:val="left" w:pos="1702"/>
        </w:tabs>
        <w:spacing w:after="0" w:line="240" w:lineRule="auto"/>
        <w:jc w:val="both"/>
        <w:rPr>
          <w:rFonts w:ascii="Tahoma" w:hAnsi="Tahoma" w:cs="Tahoma"/>
        </w:rPr>
      </w:pPr>
    </w:p>
    <w:p w14:paraId="79FC88B8" w14:textId="77777777" w:rsidR="00824256" w:rsidRPr="003C2DC3"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396EA201" w14:textId="040D5F90" w:rsidR="003F5220" w:rsidRPr="003F5220" w:rsidRDefault="003F5220" w:rsidP="000C7E6D">
      <w:pPr>
        <w:keepNext/>
        <w:keepLines/>
        <w:numPr>
          <w:ilvl w:val="12"/>
          <w:numId w:val="0"/>
        </w:numPr>
        <w:spacing w:after="0" w:line="240" w:lineRule="auto"/>
        <w:jc w:val="both"/>
        <w:rPr>
          <w:rFonts w:ascii="Tahoma" w:hAnsi="Tahoma" w:cs="Tahoma"/>
          <w:szCs w:val="20"/>
          <w:lang w:eastAsia="sl-SI"/>
        </w:rPr>
      </w:pPr>
    </w:p>
    <w:p w14:paraId="6449DEB2" w14:textId="77777777" w:rsidR="003F5220" w:rsidRPr="00B65574" w:rsidRDefault="003F5220"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00F146CF" w14:textId="34292FF2" w:rsidR="003F5220" w:rsidRDefault="003F5220" w:rsidP="000C7E6D">
      <w:pPr>
        <w:keepNext/>
        <w:keepLines/>
        <w:spacing w:after="0" w:line="240" w:lineRule="auto"/>
        <w:jc w:val="both"/>
        <w:rPr>
          <w:rFonts w:ascii="Tahoma" w:hAnsi="Tahoma" w:cs="Tahoma"/>
          <w:b/>
          <w:szCs w:val="20"/>
          <w:lang w:eastAsia="sl-SI"/>
        </w:rPr>
      </w:pPr>
    </w:p>
    <w:p w14:paraId="184BA875" w14:textId="2DCB908D" w:rsidR="00145393" w:rsidRPr="003F4508" w:rsidRDefault="00145393" w:rsidP="00145393">
      <w:pPr>
        <w:keepNext/>
        <w:keepLines/>
        <w:spacing w:after="0" w:line="240" w:lineRule="auto"/>
        <w:jc w:val="both"/>
        <w:rPr>
          <w:rFonts w:ascii="Tahoma" w:hAnsi="Tahoma" w:cs="Tahoma"/>
        </w:rPr>
      </w:pPr>
      <w:r w:rsidRPr="00633996">
        <w:rPr>
          <w:rFonts w:ascii="Tahoma" w:hAnsi="Tahoma" w:cs="Tahoma"/>
        </w:rPr>
        <w:t xml:space="preserve">Ponudnik mora pri pripravi ponudbe v celoti upoštevati tehnično specifikacijo naročnika. V kolikor </w:t>
      </w:r>
      <w:r w:rsidRPr="003F4508">
        <w:rPr>
          <w:rFonts w:ascii="Tahoma" w:hAnsi="Tahoma" w:cs="Tahoma"/>
        </w:rPr>
        <w:t>predmet ponudbe ne bo izpolnjeval vseh opisov, zahtev, pogojev, navedb in kvalitete, navedene v razpisni dokumentaciji, bo naročnik tako ponudbo izločil iz nadaljnjega ocenjevanja.</w:t>
      </w:r>
    </w:p>
    <w:p w14:paraId="298A5CB5" w14:textId="77777777" w:rsidR="00145393" w:rsidRPr="003F4508" w:rsidRDefault="00145393" w:rsidP="00145393">
      <w:pPr>
        <w:keepNext/>
        <w:keepLines/>
        <w:spacing w:after="0" w:line="240" w:lineRule="auto"/>
        <w:jc w:val="both"/>
        <w:rPr>
          <w:rFonts w:ascii="Tahoma" w:hAnsi="Tahoma" w:cs="Tahoma"/>
        </w:rPr>
      </w:pPr>
    </w:p>
    <w:p w14:paraId="0F0E8560" w14:textId="59F1795B" w:rsidR="00145393" w:rsidRPr="00E45F33" w:rsidRDefault="00145393" w:rsidP="008E732F">
      <w:pPr>
        <w:keepNext/>
        <w:keepLines/>
        <w:spacing w:after="0" w:line="240" w:lineRule="auto"/>
        <w:jc w:val="both"/>
        <w:rPr>
          <w:rFonts w:ascii="Tahoma" w:hAnsi="Tahoma" w:cs="Tahoma"/>
          <w:b/>
        </w:rPr>
      </w:pPr>
      <w:r w:rsidRPr="00E45F33">
        <w:rPr>
          <w:rFonts w:ascii="Tahoma" w:hAnsi="Tahoma" w:cs="Tahoma"/>
          <w:b/>
        </w:rPr>
        <w:t>Celotna tehnična specifikacija je razvidna v samostojnem dokumentu »</w:t>
      </w:r>
      <w:r w:rsidR="00B116BA">
        <w:rPr>
          <w:rFonts w:ascii="Tahoma" w:hAnsi="Tahoma" w:cs="Tahoma"/>
          <w:b/>
        </w:rPr>
        <w:t>Tehnična specifikacija</w:t>
      </w:r>
      <w:r w:rsidRPr="00E45F33">
        <w:rPr>
          <w:rFonts w:ascii="Tahoma" w:hAnsi="Tahoma" w:cs="Tahoma"/>
          <w:b/>
        </w:rPr>
        <w:t>«, ki je priloga in sestavni del te dokumentacije</w:t>
      </w:r>
      <w:r>
        <w:rPr>
          <w:rFonts w:ascii="Tahoma" w:hAnsi="Tahoma" w:cs="Tahoma"/>
          <w:b/>
        </w:rPr>
        <w:t xml:space="preserve"> in bo priloga št. 1 okvirnega sporazuma</w:t>
      </w:r>
      <w:r w:rsidRPr="00E45F33">
        <w:rPr>
          <w:rFonts w:ascii="Tahoma" w:hAnsi="Tahoma" w:cs="Tahoma"/>
          <w:b/>
        </w:rPr>
        <w:t>.</w:t>
      </w:r>
    </w:p>
    <w:p w14:paraId="14BA1A8A" w14:textId="77777777" w:rsidR="009F16CA" w:rsidRDefault="009F16CA" w:rsidP="009F16CA">
      <w:pPr>
        <w:keepNext/>
        <w:keepLines/>
        <w:spacing w:after="0" w:line="240" w:lineRule="auto"/>
        <w:jc w:val="both"/>
        <w:rPr>
          <w:rFonts w:ascii="Tahoma" w:hAnsi="Tahoma" w:cs="Tahoma"/>
        </w:rPr>
      </w:pPr>
    </w:p>
    <w:p w14:paraId="4298CD17" w14:textId="1292C325" w:rsidR="009F16CA" w:rsidRDefault="009F16CA" w:rsidP="009F16CA">
      <w:pPr>
        <w:keepNext/>
        <w:keepLines/>
        <w:spacing w:after="0" w:line="240" w:lineRule="auto"/>
        <w:jc w:val="both"/>
        <w:rPr>
          <w:rFonts w:ascii="Tahoma" w:hAnsi="Tahoma" w:cs="Tahoma"/>
        </w:rPr>
      </w:pPr>
      <w:r w:rsidRPr="00076B44">
        <w:rPr>
          <w:rFonts w:ascii="Tahoma" w:hAnsi="Tahoma" w:cs="Tahoma"/>
        </w:rPr>
        <w:t>Ponudnik</w:t>
      </w:r>
      <w:r>
        <w:rPr>
          <w:rFonts w:ascii="Tahoma" w:hAnsi="Tahoma" w:cs="Tahoma"/>
        </w:rPr>
        <w:t xml:space="preserve"> k ponudbi kot </w:t>
      </w:r>
      <w:r>
        <w:rPr>
          <w:rFonts w:ascii="Tahoma" w:hAnsi="Tahoma" w:cs="Tahoma"/>
          <w:b/>
          <w:bCs/>
        </w:rPr>
        <w:t>P</w:t>
      </w:r>
      <w:r w:rsidRPr="008E732F">
        <w:rPr>
          <w:rFonts w:ascii="Tahoma" w:hAnsi="Tahoma" w:cs="Tahoma"/>
          <w:b/>
          <w:bCs/>
        </w:rPr>
        <w:t>rilogo 6</w:t>
      </w:r>
      <w:r w:rsidRPr="00076B44">
        <w:rPr>
          <w:rFonts w:ascii="Tahoma" w:hAnsi="Tahoma" w:cs="Tahoma"/>
        </w:rPr>
        <w:t xml:space="preserve"> predloži </w:t>
      </w:r>
      <w:r>
        <w:rPr>
          <w:rFonts w:ascii="Tahoma" w:hAnsi="Tahoma" w:cs="Tahoma"/>
        </w:rPr>
        <w:t xml:space="preserve">izpolnjen in podpisan obrazec </w:t>
      </w:r>
      <w:r w:rsidRPr="00076B44">
        <w:rPr>
          <w:rFonts w:ascii="Tahoma" w:hAnsi="Tahoma" w:cs="Tahoma"/>
        </w:rPr>
        <w:t>seznam tehnične opreme</w:t>
      </w:r>
      <w:r>
        <w:rPr>
          <w:rFonts w:ascii="Tahoma" w:hAnsi="Tahoma" w:cs="Tahoma"/>
        </w:rPr>
        <w:t>, s katero bo izvajal storitve</w:t>
      </w:r>
      <w:r w:rsidRPr="00076B44">
        <w:rPr>
          <w:rFonts w:ascii="Tahoma" w:hAnsi="Tahoma" w:cs="Tahoma"/>
        </w:rPr>
        <w:t>, z navedbo tehničnih podatkov o predloženi opremi, ki bo izkazovala doseganje zahtevane minimalne kvalitete izvedbe storitev, opisanih</w:t>
      </w:r>
      <w:r>
        <w:rPr>
          <w:rFonts w:ascii="Tahoma" w:hAnsi="Tahoma" w:cs="Tahoma"/>
        </w:rPr>
        <w:t xml:space="preserve"> v prilogi »</w:t>
      </w:r>
      <w:r w:rsidR="00B116BA">
        <w:rPr>
          <w:rFonts w:ascii="Tahoma" w:hAnsi="Tahoma" w:cs="Tahoma"/>
        </w:rPr>
        <w:t>Tehnična specifikacija</w:t>
      </w:r>
      <w:r>
        <w:rPr>
          <w:rFonts w:ascii="Tahoma" w:hAnsi="Tahoma" w:cs="Tahoma"/>
        </w:rPr>
        <w:t>«.</w:t>
      </w:r>
    </w:p>
    <w:p w14:paraId="373D0A6B" w14:textId="77777777" w:rsidR="00145393" w:rsidRPr="003F4508" w:rsidRDefault="00145393" w:rsidP="008E732F">
      <w:pPr>
        <w:keepNext/>
        <w:keepLines/>
        <w:spacing w:after="0" w:line="240" w:lineRule="auto"/>
        <w:jc w:val="both"/>
        <w:rPr>
          <w:rFonts w:ascii="Tahoma" w:hAnsi="Tahoma" w:cs="Tahoma"/>
        </w:rPr>
      </w:pPr>
    </w:p>
    <w:p w14:paraId="3BC56B63" w14:textId="57A199FE" w:rsidR="00145393" w:rsidRDefault="00145393" w:rsidP="008E732F">
      <w:pPr>
        <w:keepNext/>
        <w:keepLines/>
        <w:spacing w:after="0" w:line="240" w:lineRule="auto"/>
        <w:jc w:val="both"/>
        <w:rPr>
          <w:rFonts w:ascii="Tahoma" w:hAnsi="Tahoma" w:cs="Tahoma"/>
        </w:rPr>
      </w:pPr>
      <w:r w:rsidRPr="003F4508">
        <w:rPr>
          <w:rFonts w:ascii="Tahoma" w:hAnsi="Tahoma" w:cs="Tahoma"/>
        </w:rPr>
        <w:t xml:space="preserve">Specifikacija storitev, ki jih bo ponudnik izvedel, je razvidna iz celotnega predračuna popisa storitev, ki je v Excel formatu priložen razpisni dokumentaciji. </w:t>
      </w:r>
    </w:p>
    <w:p w14:paraId="726934F8" w14:textId="77777777" w:rsidR="009F16CA" w:rsidRPr="00076B44" w:rsidRDefault="009F16CA" w:rsidP="008E732F">
      <w:pPr>
        <w:keepNext/>
        <w:keepLines/>
        <w:spacing w:after="0" w:line="240" w:lineRule="auto"/>
        <w:jc w:val="both"/>
        <w:rPr>
          <w:rFonts w:ascii="Tahoma" w:hAnsi="Tahoma" w:cs="Tahoma"/>
        </w:rPr>
      </w:pPr>
    </w:p>
    <w:p w14:paraId="77F202A5" w14:textId="231FFC29" w:rsidR="008E732F" w:rsidRDefault="008E732F" w:rsidP="008E732F">
      <w:pPr>
        <w:keepNext/>
        <w:keepLines/>
        <w:spacing w:after="0" w:line="240" w:lineRule="auto"/>
        <w:jc w:val="both"/>
        <w:rPr>
          <w:rFonts w:ascii="Tahoma" w:eastAsia="Times New Roman" w:hAnsi="Tahoma" w:cs="Tahoma"/>
          <w:lang w:eastAsia="sl-SI"/>
        </w:rPr>
      </w:pPr>
      <w:r w:rsidRPr="00757DD5">
        <w:rPr>
          <w:rFonts w:ascii="Tahoma" w:hAnsi="Tahoma" w:cs="Tahoma"/>
          <w:lang w:eastAsia="sl-SI"/>
        </w:rPr>
        <w:t>Ponudnik izkaže izpolnjevanje teh zahtev na naslednji način</w:t>
      </w:r>
      <w:r>
        <w:rPr>
          <w:rFonts w:ascii="Tahoma" w:hAnsi="Tahoma" w:cs="Tahoma"/>
          <w:lang w:eastAsia="sl-SI"/>
        </w:rPr>
        <w:t xml:space="preserve"> </w:t>
      </w:r>
      <w:r w:rsidRPr="003B4009">
        <w:rPr>
          <w:rFonts w:ascii="Tahoma" w:eastAsia="Times New Roman" w:hAnsi="Tahoma" w:cs="Tahoma"/>
          <w:lang w:eastAsia="sl-SI"/>
        </w:rPr>
        <w:t xml:space="preserve">s podpisom </w:t>
      </w:r>
      <w:r w:rsidRPr="00582E2A">
        <w:rPr>
          <w:rFonts w:ascii="Tahoma" w:eastAsia="Times New Roman" w:hAnsi="Tahoma" w:cs="Tahoma"/>
          <w:szCs w:val="20"/>
          <w:lang w:eastAsia="sl-SI"/>
        </w:rPr>
        <w:t>izpolnjen</w:t>
      </w:r>
      <w:r>
        <w:rPr>
          <w:rFonts w:ascii="Tahoma" w:eastAsia="Times New Roman" w:hAnsi="Tahoma" w:cs="Tahoma"/>
          <w:szCs w:val="20"/>
          <w:lang w:eastAsia="sl-SI"/>
        </w:rPr>
        <w:t>e</w:t>
      </w:r>
      <w:r w:rsidRPr="00582E2A">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582E2A">
        <w:rPr>
          <w:rFonts w:ascii="Tahoma" w:eastAsia="Times New Roman" w:hAnsi="Tahoma" w:cs="Tahoma"/>
          <w:szCs w:val="20"/>
          <w:lang w:eastAsia="sl-SI"/>
        </w:rPr>
        <w:t xml:space="preserve"> </w:t>
      </w:r>
      <w:r w:rsidRPr="00BA4374">
        <w:rPr>
          <w:rFonts w:ascii="Tahoma" w:eastAsia="Times New Roman" w:hAnsi="Tahoma" w:cs="Tahoma"/>
          <w:b/>
          <w:szCs w:val="20"/>
          <w:lang w:eastAsia="sl-SI"/>
        </w:rPr>
        <w:t>Priloge A</w:t>
      </w:r>
      <w:r w:rsidRPr="00BA4374">
        <w:rPr>
          <w:rFonts w:ascii="Tahoma" w:eastAsia="Times New Roman" w:hAnsi="Tahoma" w:cs="Tahoma"/>
          <w:szCs w:val="20"/>
          <w:lang w:eastAsia="sl-SI"/>
        </w:rPr>
        <w:t xml:space="preserve"> in</w:t>
      </w:r>
      <w:r w:rsidRPr="00BA4374">
        <w:rPr>
          <w:rFonts w:ascii="Tahoma" w:eastAsia="Times New Roman" w:hAnsi="Tahoma" w:cs="Tahoma"/>
          <w:b/>
          <w:szCs w:val="20"/>
          <w:lang w:eastAsia="sl-SI"/>
        </w:rPr>
        <w:t xml:space="preserve"> </w:t>
      </w:r>
      <w:r w:rsidR="009F16CA">
        <w:rPr>
          <w:rFonts w:ascii="Tahoma" w:eastAsia="Times New Roman" w:hAnsi="Tahoma" w:cs="Tahoma"/>
          <w:b/>
          <w:szCs w:val="20"/>
          <w:lang w:eastAsia="sl-SI"/>
        </w:rPr>
        <w:t>P</w:t>
      </w:r>
      <w:r w:rsidRPr="00BA4374">
        <w:rPr>
          <w:rFonts w:ascii="Tahoma" w:eastAsia="Times New Roman" w:hAnsi="Tahoma" w:cs="Tahoma"/>
          <w:b/>
          <w:szCs w:val="20"/>
          <w:lang w:eastAsia="sl-SI"/>
        </w:rPr>
        <w:t>riloge 6</w:t>
      </w:r>
      <w:r w:rsidRPr="00BA4374">
        <w:rPr>
          <w:rFonts w:ascii="Tahoma" w:eastAsia="Times New Roman" w:hAnsi="Tahoma" w:cs="Tahoma"/>
          <w:szCs w:val="20"/>
          <w:lang w:eastAsia="sl-SI"/>
        </w:rPr>
        <w:t>.</w:t>
      </w:r>
    </w:p>
    <w:p w14:paraId="3A46C1F8" w14:textId="77777777" w:rsidR="007D7D28" w:rsidRDefault="007D7D28" w:rsidP="008E732F">
      <w:pPr>
        <w:keepNext/>
        <w:keepLines/>
        <w:spacing w:after="0" w:line="240" w:lineRule="auto"/>
        <w:jc w:val="both"/>
        <w:rPr>
          <w:rFonts w:ascii="Tahoma" w:hAnsi="Tahoma" w:cs="Tahoma"/>
          <w:szCs w:val="20"/>
          <w:lang w:eastAsia="sl-SI"/>
        </w:rPr>
      </w:pPr>
    </w:p>
    <w:p w14:paraId="0A87F87E" w14:textId="6BCEFBD5" w:rsidR="007D7D28" w:rsidRPr="009035DF" w:rsidRDefault="007D7D28" w:rsidP="009035DF">
      <w:pPr>
        <w:pStyle w:val="Odstavekseznama"/>
        <w:keepNext/>
        <w:keepLines/>
        <w:numPr>
          <w:ilvl w:val="1"/>
          <w:numId w:val="2"/>
        </w:numPr>
        <w:jc w:val="both"/>
        <w:rPr>
          <w:rFonts w:ascii="Tahoma" w:hAnsi="Tahoma" w:cs="Tahoma"/>
          <w:b/>
          <w:sz w:val="22"/>
        </w:rPr>
      </w:pPr>
      <w:r w:rsidRPr="009035DF">
        <w:rPr>
          <w:rFonts w:ascii="Tahoma" w:hAnsi="Tahoma" w:cs="Tahoma"/>
          <w:b/>
          <w:sz w:val="22"/>
        </w:rPr>
        <w:t>Posebne zahteve</w:t>
      </w:r>
    </w:p>
    <w:p w14:paraId="1D54B39F" w14:textId="77777777" w:rsidR="007D7D28" w:rsidRPr="007D7D28" w:rsidRDefault="007D7D28" w:rsidP="007D7D28">
      <w:pPr>
        <w:keepNext/>
        <w:keepLines/>
        <w:spacing w:after="0" w:line="240" w:lineRule="auto"/>
        <w:jc w:val="both"/>
        <w:rPr>
          <w:rFonts w:ascii="Tahoma" w:eastAsia="Times New Roman" w:hAnsi="Tahoma" w:cs="Tahoma"/>
          <w:lang w:eastAsia="sl-SI"/>
        </w:rPr>
      </w:pPr>
    </w:p>
    <w:p w14:paraId="557B96EE" w14:textId="5472DD4A" w:rsidR="007D7D28" w:rsidRPr="009035DF" w:rsidRDefault="007D7D28" w:rsidP="00145393">
      <w:pPr>
        <w:pStyle w:val="Odstavekseznama"/>
        <w:keepNext/>
        <w:keepLines/>
        <w:numPr>
          <w:ilvl w:val="2"/>
          <w:numId w:val="30"/>
        </w:numPr>
        <w:jc w:val="both"/>
        <w:rPr>
          <w:rFonts w:ascii="Tahoma" w:hAnsi="Tahoma" w:cs="Tahoma"/>
          <w:b/>
        </w:rPr>
      </w:pPr>
      <w:r w:rsidRPr="009035DF">
        <w:rPr>
          <w:rFonts w:ascii="Tahoma" w:hAnsi="Tahoma" w:cs="Tahoma"/>
          <w:b/>
        </w:rPr>
        <w:t xml:space="preserve">Rok in kraj izvedbe </w:t>
      </w:r>
    </w:p>
    <w:p w14:paraId="0159FCD6" w14:textId="77777777" w:rsidR="007D7D28" w:rsidRPr="007D7D28" w:rsidRDefault="007D7D28" w:rsidP="007D7D28">
      <w:pPr>
        <w:keepNext/>
        <w:keepLines/>
        <w:spacing w:after="0" w:line="240" w:lineRule="auto"/>
        <w:jc w:val="both"/>
        <w:rPr>
          <w:rFonts w:ascii="Tahoma" w:eastAsia="Times New Roman" w:hAnsi="Tahoma" w:cs="Tahoma"/>
          <w:b/>
          <w:lang w:eastAsia="sl-SI"/>
        </w:rPr>
      </w:pPr>
    </w:p>
    <w:p w14:paraId="74453F15" w14:textId="77777777" w:rsidR="007D7D28" w:rsidRPr="007D7D28" w:rsidRDefault="007D7D28" w:rsidP="007D7D28">
      <w:pPr>
        <w:keepNext/>
        <w:keepLines/>
        <w:spacing w:after="0" w:line="240" w:lineRule="auto"/>
        <w:jc w:val="both"/>
        <w:rPr>
          <w:rFonts w:ascii="Tahoma" w:eastAsia="Times New Roman" w:hAnsi="Tahoma" w:cs="Tahoma"/>
          <w:lang w:eastAsia="sl-SI"/>
        </w:rPr>
      </w:pPr>
      <w:r w:rsidRPr="007D7D28">
        <w:rPr>
          <w:rFonts w:ascii="Tahoma" w:eastAsia="Times New Roman" w:hAnsi="Tahoma" w:cs="Tahoma"/>
          <w:lang w:eastAsia="sl-SI"/>
        </w:rPr>
        <w:t>Ponudnik bo izvedel posamezno storitev v naslednji rokih:</w:t>
      </w:r>
    </w:p>
    <w:p w14:paraId="1F920251" w14:textId="510ABDC1" w:rsidR="007D7D28" w:rsidRPr="007D7D28" w:rsidRDefault="007D7D28" w:rsidP="00293F8C">
      <w:pPr>
        <w:keepNext/>
        <w:keepLines/>
        <w:numPr>
          <w:ilvl w:val="0"/>
          <w:numId w:val="29"/>
        </w:numPr>
        <w:spacing w:after="0" w:line="240" w:lineRule="auto"/>
        <w:ind w:left="284" w:hanging="284"/>
        <w:jc w:val="both"/>
        <w:rPr>
          <w:rFonts w:ascii="Tahoma" w:eastAsia="Times New Roman" w:hAnsi="Tahoma" w:cs="Tahoma"/>
          <w:lang w:eastAsia="sl-SI"/>
        </w:rPr>
      </w:pPr>
      <w:r w:rsidRPr="007D7D28">
        <w:rPr>
          <w:rFonts w:ascii="Tahoma" w:eastAsia="Times New Roman" w:hAnsi="Tahoma" w:cs="Tahoma"/>
          <w:lang w:eastAsia="sl-SI"/>
        </w:rPr>
        <w:t>urgentna naročila najkasneje v roku 180 (sto</w:t>
      </w:r>
      <w:r w:rsidR="00DE758E">
        <w:rPr>
          <w:rFonts w:ascii="Tahoma" w:eastAsia="Times New Roman" w:hAnsi="Tahoma" w:cs="Tahoma"/>
          <w:lang w:eastAsia="sl-SI"/>
        </w:rPr>
        <w:t xml:space="preserve"> </w:t>
      </w:r>
      <w:r w:rsidRPr="007D7D28">
        <w:rPr>
          <w:rFonts w:ascii="Tahoma" w:eastAsia="Times New Roman" w:hAnsi="Tahoma" w:cs="Tahoma"/>
          <w:lang w:eastAsia="sl-SI"/>
        </w:rPr>
        <w:t>osemdeset) minut od prejema pisnega naročila,</w:t>
      </w:r>
    </w:p>
    <w:p w14:paraId="3F6F9BD7" w14:textId="77777777" w:rsidR="007D7D28" w:rsidRPr="007D7D28" w:rsidRDefault="007D7D28" w:rsidP="00293F8C">
      <w:pPr>
        <w:keepNext/>
        <w:keepLines/>
        <w:numPr>
          <w:ilvl w:val="0"/>
          <w:numId w:val="29"/>
        </w:numPr>
        <w:spacing w:after="0" w:line="240" w:lineRule="auto"/>
        <w:ind w:left="284" w:hanging="284"/>
        <w:jc w:val="both"/>
        <w:rPr>
          <w:rFonts w:ascii="Tahoma" w:eastAsia="Times New Roman" w:hAnsi="Tahoma" w:cs="Tahoma"/>
          <w:b/>
          <w:bCs/>
          <w:iCs/>
          <w:lang w:eastAsia="sl-SI"/>
        </w:rPr>
      </w:pPr>
      <w:r w:rsidRPr="007D7D28">
        <w:rPr>
          <w:rFonts w:ascii="Tahoma" w:eastAsia="Times New Roman" w:hAnsi="Tahoma" w:cs="Tahoma"/>
          <w:lang w:eastAsia="sl-SI"/>
        </w:rPr>
        <w:t>redna naročila najkasneje v roku 24 (štiriindvajset) ur od prejema pisnega naročila, Upošteva se delovni čas naročnika od 8.00 – 16.00 ure od ponedeljka do petka,</w:t>
      </w:r>
    </w:p>
    <w:p w14:paraId="37BA6CB6" w14:textId="77777777" w:rsidR="007D7D28" w:rsidRPr="007D7D28" w:rsidRDefault="007D7D28" w:rsidP="00293F8C">
      <w:pPr>
        <w:keepNext/>
        <w:keepLines/>
        <w:numPr>
          <w:ilvl w:val="0"/>
          <w:numId w:val="29"/>
        </w:numPr>
        <w:spacing w:after="0" w:line="240" w:lineRule="auto"/>
        <w:ind w:left="284" w:hanging="284"/>
        <w:jc w:val="both"/>
        <w:rPr>
          <w:rFonts w:ascii="Tahoma" w:eastAsia="Times New Roman" w:hAnsi="Tahoma" w:cs="Tahoma"/>
          <w:b/>
          <w:bCs/>
          <w:iCs/>
          <w:lang w:eastAsia="sl-SI"/>
        </w:rPr>
      </w:pPr>
      <w:r w:rsidRPr="007D7D28">
        <w:rPr>
          <w:rFonts w:ascii="Tahoma" w:eastAsia="Times New Roman" w:hAnsi="Tahoma" w:cs="Tahoma"/>
          <w:lang w:eastAsia="sl-SI"/>
        </w:rPr>
        <w:t xml:space="preserve">vezave knjig najkasneje v roku 5 (petih) delovnih dni od prejema pisnega naročila. </w:t>
      </w:r>
    </w:p>
    <w:p w14:paraId="7F621E18" w14:textId="77777777" w:rsidR="00A26036" w:rsidRDefault="00A26036" w:rsidP="007D7D28">
      <w:pPr>
        <w:keepNext/>
        <w:keepLines/>
        <w:spacing w:after="0" w:line="240" w:lineRule="auto"/>
        <w:jc w:val="both"/>
        <w:rPr>
          <w:rFonts w:ascii="Tahoma" w:eastAsia="Times New Roman" w:hAnsi="Tahoma" w:cs="Tahoma"/>
          <w:lang w:eastAsia="sl-SI"/>
        </w:rPr>
      </w:pPr>
    </w:p>
    <w:p w14:paraId="60F7192A" w14:textId="77777777" w:rsidR="00A26036" w:rsidRPr="007D7D28" w:rsidRDefault="00A26036" w:rsidP="007D7D28">
      <w:pPr>
        <w:keepNext/>
        <w:keepLines/>
        <w:spacing w:after="0" w:line="240" w:lineRule="auto"/>
        <w:jc w:val="both"/>
        <w:rPr>
          <w:rFonts w:ascii="Tahoma" w:eastAsia="Times New Roman" w:hAnsi="Tahoma" w:cs="Tahoma"/>
          <w:lang w:eastAsia="sl-SI"/>
        </w:rPr>
      </w:pPr>
    </w:p>
    <w:p w14:paraId="607A45B7" w14:textId="65D0F4EA" w:rsidR="007D7D28" w:rsidRDefault="007D7D28" w:rsidP="007D7D28">
      <w:pPr>
        <w:keepNext/>
        <w:keepLines/>
        <w:tabs>
          <w:tab w:val="left" w:pos="1702"/>
          <w:tab w:val="center" w:pos="4536"/>
          <w:tab w:val="right" w:pos="9072"/>
        </w:tabs>
        <w:spacing w:after="0" w:line="240" w:lineRule="auto"/>
        <w:jc w:val="both"/>
        <w:rPr>
          <w:rFonts w:ascii="Tahoma" w:eastAsia="Times New Roman" w:hAnsi="Tahoma" w:cs="Tahoma"/>
          <w:lang w:eastAsia="sl-SI"/>
        </w:rPr>
      </w:pPr>
      <w:r w:rsidRPr="007D7D28">
        <w:rPr>
          <w:rFonts w:ascii="Tahoma" w:eastAsia="Times New Roman" w:hAnsi="Tahoma" w:cs="Tahoma"/>
          <w:szCs w:val="20"/>
          <w:lang w:eastAsia="sl-SI"/>
        </w:rPr>
        <w:lastRenderedPageBreak/>
        <w:t>Prevzem in dostava naročila se opravi na lokaciji naročnika Verovškova ulica 62 ali Toplarniška ulica 19, oboje v Ljubljani.</w:t>
      </w:r>
      <w:r w:rsidRPr="007D7D28">
        <w:rPr>
          <w:rFonts w:ascii="Tahoma" w:eastAsia="Times New Roman" w:hAnsi="Tahoma" w:cs="Tahoma"/>
          <w:lang w:eastAsia="sl-SI"/>
        </w:rPr>
        <w:t xml:space="preserve"> Storitve se izvajajo na lokaciji ponudnika.</w:t>
      </w:r>
    </w:p>
    <w:p w14:paraId="1C50AFD1" w14:textId="77777777" w:rsidR="00A26036" w:rsidRPr="007D7D28" w:rsidRDefault="00A26036" w:rsidP="007D7D28">
      <w:pPr>
        <w:keepNext/>
        <w:keepLines/>
        <w:tabs>
          <w:tab w:val="left" w:pos="1702"/>
          <w:tab w:val="center" w:pos="4536"/>
          <w:tab w:val="right" w:pos="9072"/>
        </w:tabs>
        <w:spacing w:after="0" w:line="240" w:lineRule="auto"/>
        <w:jc w:val="both"/>
        <w:rPr>
          <w:rFonts w:ascii="Tahoma" w:eastAsia="Times New Roman" w:hAnsi="Tahoma" w:cs="Tahoma"/>
          <w:lang w:eastAsia="sl-SI"/>
        </w:rPr>
      </w:pPr>
    </w:p>
    <w:p w14:paraId="36B200AE" w14:textId="1569E530" w:rsidR="00A26036" w:rsidRDefault="00A26036" w:rsidP="00A2603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Podroben opis roka in kraj izvedbe za posamezno storitev je razviden iz </w:t>
      </w:r>
      <w:r>
        <w:rPr>
          <w:rFonts w:ascii="Tahoma" w:hAnsi="Tahoma" w:cs="Tahoma"/>
        </w:rPr>
        <w:t>priloge »</w:t>
      </w:r>
      <w:r w:rsidR="00B116BA">
        <w:rPr>
          <w:rFonts w:ascii="Tahoma" w:hAnsi="Tahoma" w:cs="Tahoma"/>
        </w:rPr>
        <w:t>Tehnična specifikacija</w:t>
      </w:r>
      <w:r>
        <w:rPr>
          <w:rFonts w:ascii="Tahoma" w:hAnsi="Tahoma" w:cs="Tahoma"/>
        </w:rPr>
        <w:t>«.</w:t>
      </w:r>
    </w:p>
    <w:p w14:paraId="5FE74A25" w14:textId="77777777" w:rsidR="00A26036" w:rsidRPr="003F5220" w:rsidRDefault="00A26036" w:rsidP="000C7E6D">
      <w:pPr>
        <w:keepNext/>
        <w:keepLines/>
        <w:spacing w:after="0" w:line="240" w:lineRule="auto"/>
        <w:jc w:val="both"/>
        <w:rPr>
          <w:rFonts w:ascii="Tahoma" w:hAnsi="Tahoma" w:cs="Tahoma"/>
          <w:szCs w:val="20"/>
          <w:lang w:eastAsia="sl-SI"/>
        </w:rPr>
      </w:pPr>
    </w:p>
    <w:p w14:paraId="1F68837B"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788B9EA" w14:textId="77777777" w:rsidR="00302D6E" w:rsidRPr="002F283C" w:rsidRDefault="00302D6E" w:rsidP="000C7E6D">
      <w:pPr>
        <w:keepNext/>
        <w:keepLines/>
        <w:spacing w:after="0" w:line="240" w:lineRule="auto"/>
        <w:jc w:val="both"/>
        <w:rPr>
          <w:rFonts w:ascii="Tahoma" w:eastAsia="Times New Roman" w:hAnsi="Tahoma" w:cs="Tahoma"/>
          <w:sz w:val="24"/>
          <w:lang w:eastAsia="sl-SI"/>
        </w:rPr>
      </w:pPr>
    </w:p>
    <w:p w14:paraId="4F46AD16"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56AF84F"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53C4EE4D"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4F6E6A0"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4EFA5C1E"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5ACDC7D"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03938F57"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EEEADAF"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3589EB71"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71A11DD"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0E2C0D86" w14:textId="77777777" w:rsidR="00E076A4" w:rsidRPr="001214A7" w:rsidRDefault="00E076A4" w:rsidP="00E076A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B0F9709"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30220771" w14:textId="77777777" w:rsidR="00E076A4" w:rsidRPr="001214A7" w:rsidRDefault="00E076A4" w:rsidP="00E076A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484455B"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01657C98" w14:textId="77777777" w:rsidR="00E076A4" w:rsidRPr="001214A7" w:rsidRDefault="00E076A4" w:rsidP="00E076A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2D69801A"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436437B8"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6BA5DC0"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Uradni list RS, št. 50/12 – uradno prečiščeno besedilo, 6/16 – popr.,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66AB976B"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p>
    <w:p w14:paraId="5FDCC9B2"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3432AC19"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17010D48"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1E67409A"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7A260552"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FA70F88" w14:textId="77777777" w:rsidR="00E076A4" w:rsidRPr="001214A7" w:rsidRDefault="00E076A4" w:rsidP="00145393">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70B87E1" w14:textId="77777777" w:rsidR="00E076A4" w:rsidRDefault="00E076A4" w:rsidP="00145393">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068BAC6" w14:textId="77777777" w:rsidR="00E076A4" w:rsidRPr="001214A7" w:rsidRDefault="00E076A4" w:rsidP="00E076A4">
      <w:pPr>
        <w:keepNext/>
        <w:keepLines/>
        <w:spacing w:after="0" w:line="240" w:lineRule="auto"/>
        <w:ind w:left="284"/>
        <w:jc w:val="both"/>
        <w:rPr>
          <w:rFonts w:ascii="Tahoma" w:eastAsia="Times New Roman" w:hAnsi="Tahoma" w:cs="Tahoma"/>
          <w:bCs/>
          <w:lang w:eastAsia="sl-SI"/>
        </w:rPr>
      </w:pPr>
    </w:p>
    <w:p w14:paraId="0CD21753" w14:textId="77777777" w:rsidR="00E076A4" w:rsidRDefault="00E076A4" w:rsidP="00E076A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2D57303" w14:textId="77777777" w:rsidR="00E076A4" w:rsidRDefault="00E076A4" w:rsidP="00E076A4">
      <w:pPr>
        <w:keepNext/>
        <w:keepLines/>
        <w:spacing w:after="0" w:line="240" w:lineRule="auto"/>
        <w:jc w:val="both"/>
        <w:rPr>
          <w:rFonts w:ascii="Tahoma" w:eastAsia="Times New Roman" w:hAnsi="Tahoma" w:cs="Tahoma"/>
          <w:b/>
          <w:bCs/>
          <w:lang w:eastAsia="sl-SI"/>
        </w:rPr>
      </w:pPr>
    </w:p>
    <w:p w14:paraId="01AA2C36" w14:textId="77777777" w:rsidR="00E076A4" w:rsidRPr="00C75E50" w:rsidRDefault="00E076A4" w:rsidP="00E076A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86EB94E" w14:textId="77777777" w:rsidR="00E076A4" w:rsidRPr="002E464D" w:rsidRDefault="00E076A4" w:rsidP="00145393">
      <w:pPr>
        <w:keepNext/>
        <w:keepLines/>
        <w:numPr>
          <w:ilvl w:val="0"/>
          <w:numId w:val="1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4AC7CD30" w14:textId="77777777" w:rsidR="00E076A4" w:rsidRPr="002E464D" w:rsidRDefault="00E076A4" w:rsidP="00145393">
      <w:pPr>
        <w:keepNext/>
        <w:keepLines/>
        <w:numPr>
          <w:ilvl w:val="0"/>
          <w:numId w:val="1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E17865F" w14:textId="77777777" w:rsidR="00E076A4" w:rsidRPr="00C75E50" w:rsidRDefault="00E076A4" w:rsidP="00145393">
      <w:pPr>
        <w:keepNext/>
        <w:keepLines/>
        <w:numPr>
          <w:ilvl w:val="0"/>
          <w:numId w:val="15"/>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78AE5D9" w14:textId="77777777" w:rsidR="00E076A4" w:rsidRDefault="00E076A4" w:rsidP="00E076A4">
      <w:pPr>
        <w:keepNext/>
        <w:keepLines/>
        <w:spacing w:after="0" w:line="240" w:lineRule="auto"/>
        <w:jc w:val="both"/>
      </w:pPr>
    </w:p>
    <w:p w14:paraId="46A068B5" w14:textId="77777777" w:rsidR="00E076A4" w:rsidRPr="00F36B17" w:rsidRDefault="00E076A4" w:rsidP="00E076A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12DDCE69" w14:textId="77777777" w:rsidR="00E076A4" w:rsidRPr="00F36B17" w:rsidRDefault="00E076A4" w:rsidP="00E076A4">
      <w:pPr>
        <w:keepNext/>
        <w:keepLines/>
        <w:spacing w:after="0" w:line="240" w:lineRule="auto"/>
        <w:jc w:val="both"/>
        <w:rPr>
          <w:rFonts w:ascii="Tahoma" w:eastAsia="Times New Roman" w:hAnsi="Tahoma" w:cs="Tahoma"/>
          <w:bCs/>
          <w:i/>
          <w:sz w:val="20"/>
          <w:szCs w:val="20"/>
          <w:lang w:eastAsia="sl-SI"/>
        </w:rPr>
      </w:pPr>
    </w:p>
    <w:p w14:paraId="62443FC6" w14:textId="77777777" w:rsidR="00E076A4" w:rsidRPr="00F36B17" w:rsidRDefault="00E076A4" w:rsidP="00E076A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6F4F8085" w14:textId="77777777" w:rsidR="00E076A4" w:rsidRPr="00F36B17" w:rsidRDefault="00E076A4" w:rsidP="00E076A4">
      <w:pPr>
        <w:keepNext/>
        <w:keepLines/>
        <w:spacing w:after="0" w:line="240" w:lineRule="auto"/>
        <w:jc w:val="both"/>
        <w:rPr>
          <w:rFonts w:ascii="Tahoma" w:eastAsia="Times New Roman" w:hAnsi="Tahoma" w:cs="Tahoma"/>
          <w:bCs/>
          <w:i/>
          <w:sz w:val="20"/>
          <w:szCs w:val="20"/>
          <w:lang w:eastAsia="sl-SI"/>
        </w:rPr>
      </w:pPr>
    </w:p>
    <w:p w14:paraId="5802563E" w14:textId="77777777" w:rsidR="00E076A4" w:rsidRPr="00F36B17" w:rsidRDefault="00E076A4" w:rsidP="00E076A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CB35FF6" w14:textId="77777777" w:rsidR="00E076A4" w:rsidRPr="00F36B17" w:rsidRDefault="00E076A4" w:rsidP="00E076A4">
      <w:pPr>
        <w:keepNext/>
        <w:keepLines/>
        <w:spacing w:after="0" w:line="240" w:lineRule="auto"/>
        <w:jc w:val="both"/>
        <w:rPr>
          <w:rFonts w:ascii="Tahoma" w:eastAsia="Times New Roman" w:hAnsi="Tahoma" w:cs="Tahoma"/>
          <w:bCs/>
          <w:i/>
          <w:sz w:val="20"/>
          <w:szCs w:val="20"/>
          <w:lang w:eastAsia="sl-SI"/>
        </w:rPr>
      </w:pPr>
    </w:p>
    <w:p w14:paraId="38755F99" w14:textId="77777777" w:rsidR="00E076A4" w:rsidRDefault="00E076A4" w:rsidP="00E076A4">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9E1348C" w14:textId="77777777" w:rsidR="00E076A4" w:rsidRDefault="00E076A4" w:rsidP="00E076A4">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1FA988AC" w14:textId="77777777" w:rsidR="00E076A4" w:rsidRPr="00F36B17" w:rsidRDefault="00E076A4" w:rsidP="00E076A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5ECEF99" w14:textId="77777777" w:rsidR="00E076A4" w:rsidRPr="00F36B17" w:rsidRDefault="00E076A4" w:rsidP="00E076A4">
      <w:pPr>
        <w:keepNext/>
        <w:keepLines/>
        <w:spacing w:after="0" w:line="240" w:lineRule="auto"/>
        <w:jc w:val="both"/>
        <w:rPr>
          <w:rFonts w:ascii="Tahoma" w:eastAsia="Times New Roman" w:hAnsi="Tahoma" w:cs="Tahoma"/>
          <w:i/>
          <w:sz w:val="20"/>
          <w:szCs w:val="20"/>
          <w:lang w:eastAsia="sl-SI"/>
        </w:rPr>
      </w:pPr>
    </w:p>
    <w:p w14:paraId="2DB09481" w14:textId="77777777" w:rsidR="00E076A4" w:rsidRPr="00F36B17" w:rsidRDefault="00E076A4" w:rsidP="00E076A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A3DDD1F" w14:textId="77777777" w:rsidR="00E076A4" w:rsidRPr="00F36B17" w:rsidRDefault="00E076A4" w:rsidP="00E076A4">
      <w:pPr>
        <w:keepNext/>
        <w:keepLines/>
        <w:spacing w:after="0" w:line="240" w:lineRule="auto"/>
        <w:jc w:val="both"/>
        <w:rPr>
          <w:rFonts w:ascii="Tahoma" w:eastAsia="Times New Roman" w:hAnsi="Tahoma" w:cs="Tahoma"/>
          <w:i/>
          <w:sz w:val="20"/>
          <w:szCs w:val="20"/>
          <w:lang w:eastAsia="sl-SI"/>
        </w:rPr>
      </w:pPr>
    </w:p>
    <w:p w14:paraId="6258DA4E" w14:textId="77777777" w:rsidR="00E076A4" w:rsidRPr="00E041E5" w:rsidRDefault="00E076A4" w:rsidP="00E076A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05BBDFB2" w14:textId="77777777" w:rsidR="00E076A4" w:rsidRDefault="00E076A4" w:rsidP="00E076A4">
      <w:pPr>
        <w:keepNext/>
        <w:keepLines/>
        <w:spacing w:after="0" w:line="240" w:lineRule="auto"/>
        <w:jc w:val="both"/>
        <w:rPr>
          <w:rFonts w:ascii="Tahoma" w:eastAsia="Times New Roman" w:hAnsi="Tahoma" w:cs="Tahoma"/>
          <w:b/>
          <w:bCs/>
          <w:lang w:eastAsia="sl-SI"/>
        </w:rPr>
      </w:pPr>
    </w:p>
    <w:p w14:paraId="13815EB9"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51B9561"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6E3E9096" w14:textId="77777777" w:rsidR="00E076A4" w:rsidRPr="001214A7" w:rsidRDefault="00E076A4" w:rsidP="00E076A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713DCF56" w14:textId="77777777" w:rsidR="00E076A4" w:rsidRPr="001214A7" w:rsidRDefault="00E076A4" w:rsidP="00145393">
      <w:pPr>
        <w:keepNext/>
        <w:keepLines/>
        <w:numPr>
          <w:ilvl w:val="1"/>
          <w:numId w:val="10"/>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B481864" w14:textId="77777777" w:rsidR="00E076A4" w:rsidRPr="001214A7" w:rsidRDefault="00E076A4" w:rsidP="00145393">
      <w:pPr>
        <w:keepNext/>
        <w:keepLines/>
        <w:numPr>
          <w:ilvl w:val="1"/>
          <w:numId w:val="10"/>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7DCA1CC" w14:textId="77777777" w:rsidR="00E076A4" w:rsidRPr="001214A7" w:rsidRDefault="00E076A4" w:rsidP="00145393">
      <w:pPr>
        <w:keepNext/>
        <w:keepLines/>
        <w:numPr>
          <w:ilvl w:val="1"/>
          <w:numId w:val="10"/>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7637F77B" w14:textId="77777777" w:rsidR="00E076A4" w:rsidRPr="001214A7" w:rsidRDefault="00E076A4" w:rsidP="00E076A4">
      <w:pPr>
        <w:keepNext/>
        <w:keepLines/>
        <w:spacing w:after="0" w:line="240" w:lineRule="auto"/>
        <w:jc w:val="both"/>
        <w:rPr>
          <w:rFonts w:ascii="Tahoma" w:eastAsia="Times New Roman" w:hAnsi="Tahoma" w:cs="Tahoma"/>
          <w:bCs/>
          <w:lang w:eastAsia="sl-SI"/>
        </w:rPr>
      </w:pPr>
    </w:p>
    <w:p w14:paraId="5C1E2ADC"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0C5F1975" w14:textId="77777777" w:rsidR="00E076A4" w:rsidRPr="001214A7" w:rsidRDefault="00E076A4" w:rsidP="00145393">
      <w:pPr>
        <w:keepNext/>
        <w:keepLines/>
        <w:numPr>
          <w:ilvl w:val="0"/>
          <w:numId w:val="1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376067AF" w14:textId="77777777" w:rsidR="00E076A4" w:rsidRPr="001214A7" w:rsidRDefault="00E076A4" w:rsidP="00145393">
      <w:pPr>
        <w:keepNext/>
        <w:keepLines/>
        <w:numPr>
          <w:ilvl w:val="0"/>
          <w:numId w:val="1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087677AC" w14:textId="77777777" w:rsidR="00E076A4" w:rsidRDefault="00E076A4" w:rsidP="00E076A4">
      <w:pPr>
        <w:keepNext/>
        <w:keepLines/>
        <w:spacing w:after="0" w:line="240" w:lineRule="auto"/>
        <w:jc w:val="both"/>
        <w:rPr>
          <w:rFonts w:ascii="Tahoma" w:eastAsia="Times New Roman" w:hAnsi="Tahoma" w:cs="Tahoma"/>
          <w:bCs/>
          <w:lang w:eastAsia="sl-SI"/>
        </w:rPr>
      </w:pPr>
    </w:p>
    <w:p w14:paraId="43D9C5D2" w14:textId="77777777" w:rsidR="00E076A4" w:rsidRPr="001214A7" w:rsidRDefault="00E076A4" w:rsidP="00E076A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1486D5F2" w14:textId="77777777" w:rsidR="00E076A4" w:rsidRDefault="00E076A4" w:rsidP="00E076A4">
      <w:pPr>
        <w:keepNext/>
        <w:keepLines/>
        <w:spacing w:after="0" w:line="240" w:lineRule="auto"/>
        <w:jc w:val="both"/>
        <w:rPr>
          <w:rFonts w:ascii="Tahoma" w:eastAsia="Times New Roman" w:hAnsi="Tahoma" w:cs="Tahoma"/>
          <w:bCs/>
          <w:lang w:eastAsia="sl-SI"/>
        </w:rPr>
      </w:pPr>
    </w:p>
    <w:p w14:paraId="13CA516D" w14:textId="77777777" w:rsidR="00E076A4" w:rsidRPr="00E041E5" w:rsidRDefault="00E076A4" w:rsidP="00E076A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53A27207" w14:textId="77777777" w:rsidR="00E076A4" w:rsidRPr="00E041E5" w:rsidRDefault="00E076A4" w:rsidP="00E076A4">
      <w:pPr>
        <w:keepNext/>
        <w:keepLines/>
        <w:spacing w:after="0" w:line="240" w:lineRule="auto"/>
        <w:jc w:val="both"/>
        <w:rPr>
          <w:rFonts w:ascii="Tahoma" w:eastAsia="Times New Roman" w:hAnsi="Tahoma" w:cs="Tahoma"/>
          <w:bCs/>
          <w:lang w:eastAsia="sl-SI"/>
        </w:rPr>
      </w:pPr>
    </w:p>
    <w:p w14:paraId="19FD4F8F" w14:textId="77777777" w:rsidR="00E076A4" w:rsidRPr="00E041E5" w:rsidRDefault="00E076A4" w:rsidP="00E076A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25E1F2B3" w14:textId="77777777" w:rsidR="00E076A4" w:rsidRPr="00345723" w:rsidRDefault="00E076A4" w:rsidP="00E076A4">
      <w:pPr>
        <w:keepNext/>
        <w:keepLines/>
        <w:widowControl w:val="0"/>
        <w:spacing w:after="0" w:line="240" w:lineRule="auto"/>
        <w:jc w:val="both"/>
        <w:rPr>
          <w:rFonts w:ascii="Tahoma" w:hAnsi="Tahoma" w:cs="Tahoma"/>
        </w:rPr>
      </w:pPr>
    </w:p>
    <w:p w14:paraId="68287705" w14:textId="77777777" w:rsidR="00E076A4" w:rsidRPr="00345723" w:rsidRDefault="00E076A4" w:rsidP="00E076A4">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36AEB48" w14:textId="77777777" w:rsidR="00E076A4" w:rsidRPr="00345723" w:rsidRDefault="00E076A4" w:rsidP="00E076A4">
      <w:pPr>
        <w:keepNext/>
        <w:keepLines/>
        <w:widowControl w:val="0"/>
        <w:spacing w:after="0" w:line="240" w:lineRule="auto"/>
        <w:jc w:val="both"/>
        <w:rPr>
          <w:rFonts w:ascii="Tahoma" w:hAnsi="Tahoma" w:cs="Tahoma"/>
          <w:b/>
        </w:rPr>
      </w:pPr>
    </w:p>
    <w:p w14:paraId="67D11BA5" w14:textId="77777777" w:rsidR="00E076A4" w:rsidRPr="00345723" w:rsidRDefault="00E076A4" w:rsidP="00E076A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lastRenderedPageBreak/>
        <w:t>Ustreznost za opravljanje poklicne dejavnosti</w:t>
      </w:r>
    </w:p>
    <w:p w14:paraId="5C1E77C2" w14:textId="77777777" w:rsidR="00E076A4" w:rsidRPr="00345723" w:rsidRDefault="00E076A4" w:rsidP="00E076A4">
      <w:pPr>
        <w:keepNext/>
        <w:keepLines/>
        <w:widowControl w:val="0"/>
        <w:spacing w:after="0" w:line="240" w:lineRule="auto"/>
        <w:jc w:val="both"/>
        <w:rPr>
          <w:rFonts w:ascii="Tahoma" w:hAnsi="Tahoma" w:cs="Tahoma"/>
          <w:b/>
        </w:rPr>
      </w:pPr>
    </w:p>
    <w:p w14:paraId="17E5401F" w14:textId="77777777" w:rsidR="00E076A4" w:rsidRPr="00345723" w:rsidRDefault="00E076A4" w:rsidP="00E076A4">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50D9954A" w14:textId="77777777" w:rsidR="00E076A4" w:rsidRPr="00345723" w:rsidRDefault="00E076A4" w:rsidP="00E076A4">
      <w:pPr>
        <w:keepNext/>
        <w:keepLines/>
        <w:widowControl w:val="0"/>
        <w:spacing w:after="0" w:line="240" w:lineRule="auto"/>
        <w:jc w:val="both"/>
        <w:rPr>
          <w:rFonts w:ascii="Tahoma" w:hAnsi="Tahoma" w:cs="Tahoma"/>
        </w:rPr>
      </w:pPr>
    </w:p>
    <w:p w14:paraId="46412248" w14:textId="77777777" w:rsidR="00E076A4" w:rsidRPr="00345723" w:rsidRDefault="00E076A4" w:rsidP="00E076A4">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BCCFB4C" w14:textId="77777777" w:rsidR="00E076A4" w:rsidRPr="00345723" w:rsidRDefault="00E076A4" w:rsidP="00E076A4">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11D175F8" w14:textId="77777777" w:rsidR="00E076A4" w:rsidRPr="00345723" w:rsidRDefault="00E076A4" w:rsidP="00E076A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A75907" w14:textId="77777777" w:rsidR="00E076A4" w:rsidRPr="00345723" w:rsidRDefault="00E076A4" w:rsidP="00E076A4">
      <w:pPr>
        <w:keepNext/>
        <w:keepLines/>
        <w:widowControl w:val="0"/>
        <w:spacing w:after="0" w:line="240" w:lineRule="auto"/>
        <w:jc w:val="both"/>
        <w:rPr>
          <w:rFonts w:ascii="Tahoma" w:hAnsi="Tahoma" w:cs="Tahoma"/>
        </w:rPr>
      </w:pPr>
    </w:p>
    <w:p w14:paraId="4E0F2248" w14:textId="77777777" w:rsidR="00E076A4" w:rsidRPr="00345723" w:rsidRDefault="00E076A4" w:rsidP="00E076A4">
      <w:pPr>
        <w:keepNext/>
        <w:keepLines/>
        <w:widowControl w:val="0"/>
        <w:spacing w:after="0" w:line="240" w:lineRule="auto"/>
        <w:jc w:val="both"/>
        <w:rPr>
          <w:rFonts w:ascii="Tahoma" w:hAnsi="Tahoma" w:cs="Tahoma"/>
          <w:b/>
        </w:rPr>
      </w:pPr>
      <w:r w:rsidRPr="00345723">
        <w:rPr>
          <w:rFonts w:ascii="Tahoma" w:hAnsi="Tahoma" w:cs="Tahoma"/>
          <w:b/>
        </w:rPr>
        <w:t>DOKAZILA:</w:t>
      </w:r>
    </w:p>
    <w:p w14:paraId="35A2FB99" w14:textId="77777777" w:rsidR="00E076A4" w:rsidRPr="00345723" w:rsidRDefault="00E076A4" w:rsidP="00E076A4">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7E032337" w14:textId="77777777" w:rsidR="004F2E02" w:rsidRDefault="004F2E02" w:rsidP="004F2E02">
      <w:pPr>
        <w:keepNext/>
        <w:keepLines/>
        <w:spacing w:after="0" w:line="240" w:lineRule="auto"/>
        <w:jc w:val="both"/>
        <w:rPr>
          <w:rFonts w:ascii="Tahoma" w:eastAsia="Times New Roman" w:hAnsi="Tahoma" w:cs="Tahoma"/>
          <w:lang w:eastAsia="sl-SI"/>
        </w:rPr>
      </w:pPr>
    </w:p>
    <w:p w14:paraId="596AE6A5" w14:textId="77777777" w:rsidR="004F2E02" w:rsidRPr="008E2F53" w:rsidRDefault="004F2E02" w:rsidP="004F2E02">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751F36E8" w14:textId="77777777" w:rsidR="004F2E02" w:rsidRPr="008E2F53" w:rsidRDefault="004F2E02" w:rsidP="004F2E02">
      <w:pPr>
        <w:keepNext/>
        <w:keepLines/>
        <w:spacing w:after="0" w:line="240" w:lineRule="auto"/>
        <w:jc w:val="both"/>
        <w:rPr>
          <w:rFonts w:ascii="Tahoma" w:eastAsia="Times New Roman" w:hAnsi="Tahoma" w:cs="Tahoma"/>
          <w:lang w:eastAsia="sl-SI"/>
        </w:rPr>
      </w:pPr>
    </w:p>
    <w:p w14:paraId="498A62DC" w14:textId="77777777"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5CFF6012"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4C157DB0" w14:textId="77777777" w:rsidR="004F2E02" w:rsidRPr="004C2E22" w:rsidRDefault="004F2E02" w:rsidP="004F2E02">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6F839909"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2692CEC7" w14:textId="77777777" w:rsidR="004F2E02" w:rsidRPr="008379A4" w:rsidRDefault="004F2E02" w:rsidP="004F2E02">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9138055"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2C2F2721" w14:textId="77777777" w:rsidR="004F2E02" w:rsidRPr="008379A4" w:rsidRDefault="004F2E02" w:rsidP="004F2E0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7FCE632" w14:textId="1877D4AC"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C17D166" w14:textId="74C1F359" w:rsidR="004F2E02" w:rsidRPr="008379A4" w:rsidRDefault="004F2E02" w:rsidP="004F2E02">
      <w:pPr>
        <w:keepNext/>
        <w:keepLines/>
        <w:spacing w:after="0" w:line="240" w:lineRule="auto"/>
        <w:ind w:right="-2"/>
        <w:jc w:val="both"/>
        <w:rPr>
          <w:rFonts w:ascii="Tahoma" w:eastAsia="Times New Roman" w:hAnsi="Tahoma" w:cs="Tahoma"/>
          <w:szCs w:val="20"/>
          <w:lang w:eastAsia="sl-SI"/>
        </w:rPr>
      </w:pPr>
    </w:p>
    <w:p w14:paraId="28C9099A" w14:textId="77777777" w:rsidR="006F2810" w:rsidRPr="00712BC8" w:rsidRDefault="006F2810" w:rsidP="000C7E6D">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438220BA" w14:textId="77777777" w:rsidR="006F2810" w:rsidRPr="00712BC8" w:rsidRDefault="006F2810" w:rsidP="000C7E6D">
      <w:pPr>
        <w:keepNext/>
        <w:keepLines/>
        <w:spacing w:after="0" w:line="240" w:lineRule="auto"/>
        <w:jc w:val="both"/>
        <w:rPr>
          <w:rFonts w:ascii="Tahoma" w:eastAsia="Times New Roman" w:hAnsi="Tahoma" w:cs="Tahoma"/>
          <w:b/>
          <w:lang w:eastAsia="sl-SI"/>
        </w:rPr>
      </w:pPr>
    </w:p>
    <w:p w14:paraId="722E59DB" w14:textId="6D8C21F0" w:rsidR="006F2810" w:rsidRPr="000649B7" w:rsidRDefault="006F2810" w:rsidP="000C7E6D">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w:t>
      </w:r>
      <w:r w:rsidR="001B4FFD">
        <w:rPr>
          <w:rFonts w:ascii="Tahoma" w:eastAsia="Times New Roman" w:hAnsi="Tahoma" w:cs="Tahoma"/>
          <w:lang w:eastAsia="sl-SI"/>
        </w:rPr>
        <w:t>ni</w:t>
      </w:r>
      <w:r>
        <w:rPr>
          <w:rFonts w:ascii="Tahoma" w:eastAsia="Times New Roman" w:hAnsi="Tahoma" w:cs="Tahoma"/>
          <w:lang w:eastAsia="sl-SI"/>
        </w:rPr>
        <w:t xml:space="preserve"> sporazum</w:t>
      </w:r>
      <w:r w:rsidRPr="000649B7">
        <w:rPr>
          <w:rFonts w:ascii="Tahoma" w:eastAsia="Times New Roman" w:hAnsi="Tahoma" w:cs="Tahoma"/>
          <w:lang w:val="x-none" w:eastAsia="sl-SI"/>
        </w:rPr>
        <w:t xml:space="preserve"> je zaključen</w:t>
      </w:r>
      <w:r w:rsidRPr="000649B7">
        <w:rPr>
          <w:rFonts w:ascii="Tahoma" w:eastAsia="Times New Roman" w:hAnsi="Tahoma" w:cs="Tahoma"/>
          <w:lang w:eastAsia="sl-SI"/>
        </w:rPr>
        <w:t>.</w:t>
      </w:r>
    </w:p>
    <w:p w14:paraId="773A220A" w14:textId="54E7C792" w:rsidR="006F2810" w:rsidRDefault="006F2810" w:rsidP="000C7E6D">
      <w:pPr>
        <w:keepNext/>
        <w:keepLines/>
        <w:spacing w:after="0" w:line="240" w:lineRule="auto"/>
        <w:jc w:val="both"/>
        <w:rPr>
          <w:rFonts w:ascii="Tahoma" w:eastAsia="Times New Roman" w:hAnsi="Tahoma" w:cs="Tahoma"/>
          <w:lang w:eastAsia="sl-SI"/>
        </w:rPr>
      </w:pPr>
    </w:p>
    <w:p w14:paraId="1BF7C580" w14:textId="6FC7A5C1" w:rsidR="001F46C5" w:rsidRPr="00950873" w:rsidRDefault="001F46C5" w:rsidP="001F46C5">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w:t>
      </w:r>
      <w:r>
        <w:rPr>
          <w:rFonts w:ascii="Tahoma" w:hAnsi="Tahoma" w:cs="Tahoma"/>
        </w:rPr>
        <w:t>20</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 xml:space="preserve">najmanj </w:t>
      </w:r>
      <w:r>
        <w:rPr>
          <w:rFonts w:ascii="Tahoma" w:hAnsi="Tahoma" w:cs="Tahoma"/>
          <w:b/>
        </w:rPr>
        <w:t>dve</w:t>
      </w:r>
      <w:r w:rsidRPr="00061267">
        <w:rPr>
          <w:rFonts w:ascii="Tahoma" w:hAnsi="Tahoma" w:cs="Tahoma"/>
          <w:b/>
        </w:rPr>
        <w:t xml:space="preserve"> (</w:t>
      </w:r>
      <w:r>
        <w:rPr>
          <w:rFonts w:ascii="Tahoma" w:hAnsi="Tahoma" w:cs="Tahoma"/>
          <w:b/>
        </w:rPr>
        <w:t>2</w:t>
      </w:r>
      <w:r w:rsidRPr="00061267">
        <w:rPr>
          <w:rFonts w:ascii="Tahoma" w:hAnsi="Tahoma" w:cs="Tahoma"/>
          <w:b/>
        </w:rPr>
        <w:t>) referenc</w:t>
      </w:r>
      <w:r>
        <w:rPr>
          <w:rFonts w:ascii="Tahoma" w:hAnsi="Tahoma" w:cs="Tahoma"/>
          <w:b/>
        </w:rPr>
        <w:t>i za posamezno storitev,</w:t>
      </w:r>
      <w:r w:rsidRPr="00950873">
        <w:rPr>
          <w:rFonts w:ascii="Tahoma" w:hAnsi="Tahoma" w:cs="Tahoma"/>
        </w:rPr>
        <w:t xml:space="preserve"> s kater</w:t>
      </w:r>
      <w:r>
        <w:rPr>
          <w:rFonts w:ascii="Tahoma" w:hAnsi="Tahoma" w:cs="Tahoma"/>
        </w:rPr>
        <w:t>ima</w:t>
      </w:r>
      <w:r w:rsidRPr="00950873">
        <w:rPr>
          <w:rFonts w:ascii="Tahoma" w:hAnsi="Tahoma" w:cs="Tahoma"/>
        </w:rPr>
        <w:t xml:space="preserve"> dokazuje, da je </w:t>
      </w:r>
      <w:r>
        <w:rPr>
          <w:rFonts w:ascii="Tahoma" w:hAnsi="Tahoma" w:cs="Tahoma"/>
        </w:rPr>
        <w:t xml:space="preserve">v enem (1) letu določenemu naročniku </w:t>
      </w:r>
      <w:r w:rsidRPr="00950873">
        <w:rPr>
          <w:rFonts w:ascii="Tahoma" w:hAnsi="Tahoma" w:cs="Tahoma"/>
        </w:rPr>
        <w:t>uspešno</w:t>
      </w:r>
      <w:r>
        <w:rPr>
          <w:rFonts w:ascii="Tahoma" w:hAnsi="Tahoma" w:cs="Tahoma"/>
        </w:rPr>
        <w:t xml:space="preserve"> izvedel storitve fotokopiranja</w:t>
      </w:r>
      <w:r w:rsidRPr="002B4724">
        <w:rPr>
          <w:rFonts w:ascii="Tahoma" w:eastAsia="Times New Roman" w:hAnsi="Tahoma" w:cs="Tahoma"/>
          <w:szCs w:val="20"/>
          <w:lang w:eastAsia="sl-SI"/>
        </w:rPr>
        <w:t xml:space="preserve">, </w:t>
      </w:r>
      <w:r w:rsidRPr="00E97E24">
        <w:rPr>
          <w:rFonts w:ascii="Tahoma" w:eastAsia="Times New Roman" w:hAnsi="Tahoma" w:cs="Tahoma"/>
          <w:lang w:eastAsia="sl-SI"/>
        </w:rPr>
        <w:t>enake kvalitete kot je predmet javnega naročila</w:t>
      </w:r>
      <w:r>
        <w:rPr>
          <w:rFonts w:ascii="Tahoma" w:eastAsia="Times New Roman" w:hAnsi="Tahoma" w:cs="Tahoma"/>
          <w:lang w:eastAsia="sl-SI"/>
        </w:rPr>
        <w:t>.</w:t>
      </w:r>
      <w:r w:rsidRPr="00950873">
        <w:rPr>
          <w:rFonts w:ascii="Tahoma" w:hAnsi="Tahoma" w:cs="Tahoma"/>
        </w:rPr>
        <w:t xml:space="preserve"> </w:t>
      </w:r>
      <w:r>
        <w:rPr>
          <w:rFonts w:ascii="Tahoma" w:eastAsia="Times New Roman" w:hAnsi="Tahoma" w:cs="Tahoma"/>
          <w:szCs w:val="20"/>
          <w:lang w:eastAsia="sl-SI"/>
        </w:rPr>
        <w:t>V</w:t>
      </w:r>
      <w:r w:rsidRPr="002B4724">
        <w:rPr>
          <w:rFonts w:ascii="Tahoma" w:eastAsia="Times New Roman" w:hAnsi="Tahoma" w:cs="Tahoma"/>
          <w:szCs w:val="20"/>
          <w:lang w:eastAsia="sl-SI"/>
        </w:rPr>
        <w:t xml:space="preserve">rednost </w:t>
      </w:r>
      <w:r>
        <w:rPr>
          <w:rFonts w:ascii="Tahoma" w:eastAsia="Times New Roman" w:hAnsi="Tahoma" w:cs="Tahoma"/>
          <w:szCs w:val="20"/>
          <w:lang w:eastAsia="sl-SI"/>
        </w:rPr>
        <w:t>storitev v EUR</w:t>
      </w:r>
      <w:r w:rsidRPr="002B4724">
        <w:rPr>
          <w:rFonts w:ascii="Tahoma" w:eastAsia="Times New Roman" w:hAnsi="Tahoma" w:cs="Tahoma"/>
          <w:szCs w:val="20"/>
          <w:lang w:eastAsia="sl-SI"/>
        </w:rPr>
        <w:t xml:space="preserve"> brez DDV </w:t>
      </w:r>
      <w:r w:rsidRPr="00FD2356">
        <w:rPr>
          <w:rFonts w:ascii="Tahoma" w:eastAsia="Times New Roman" w:hAnsi="Tahoma" w:cs="Tahoma"/>
          <w:szCs w:val="20"/>
          <w:u w:val="single"/>
          <w:lang w:eastAsia="sl-SI"/>
        </w:rPr>
        <w:t>za posamezno referenco</w:t>
      </w:r>
      <w:r w:rsidRPr="002B4724">
        <w:rPr>
          <w:rFonts w:ascii="Tahoma" w:eastAsia="Times New Roman" w:hAnsi="Tahoma" w:cs="Tahoma"/>
          <w:szCs w:val="20"/>
          <w:lang w:eastAsia="sl-SI"/>
        </w:rPr>
        <w:t xml:space="preserve"> ne sme biti nižja od vrednosti, ki je navedena v spodnji razpredelnici za posamezn</w:t>
      </w:r>
      <w:r>
        <w:rPr>
          <w:rFonts w:ascii="Tahoma" w:eastAsia="Times New Roman" w:hAnsi="Tahoma" w:cs="Tahoma"/>
          <w:szCs w:val="20"/>
          <w:lang w:eastAsia="sl-SI"/>
        </w:rPr>
        <w:t>o zahtevano referenco</w:t>
      </w:r>
      <w:r w:rsidRPr="002B4724">
        <w:rPr>
          <w:rFonts w:ascii="Tahoma" w:eastAsia="Times New Roman" w:hAnsi="Tahoma" w:cs="Tahoma"/>
          <w:szCs w:val="20"/>
          <w:lang w:eastAsia="sl-SI"/>
        </w:rPr>
        <w:t>:</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1F46C5" w:rsidRPr="00AA70F8" w14:paraId="7C7BFB25" w14:textId="77777777" w:rsidTr="00C41B72">
        <w:trPr>
          <w:tblHeader/>
        </w:trPr>
        <w:tc>
          <w:tcPr>
            <w:tcW w:w="4140" w:type="dxa"/>
            <w:tcMar>
              <w:top w:w="0" w:type="dxa"/>
              <w:left w:w="108" w:type="dxa"/>
              <w:bottom w:w="0" w:type="dxa"/>
              <w:right w:w="108" w:type="dxa"/>
            </w:tcMar>
            <w:hideMark/>
          </w:tcPr>
          <w:p w14:paraId="0B6084F6" w14:textId="02A9AF06" w:rsidR="001F46C5" w:rsidRPr="006D58EB" w:rsidRDefault="001F46C5" w:rsidP="00C41B72">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storitev</w:t>
            </w:r>
          </w:p>
        </w:tc>
        <w:tc>
          <w:tcPr>
            <w:tcW w:w="3260" w:type="dxa"/>
            <w:tcMar>
              <w:top w:w="0" w:type="dxa"/>
              <w:left w:w="108" w:type="dxa"/>
              <w:bottom w:w="0" w:type="dxa"/>
              <w:right w:w="108" w:type="dxa"/>
            </w:tcMar>
            <w:hideMark/>
          </w:tcPr>
          <w:p w14:paraId="10D99375" w14:textId="784FCACC" w:rsidR="001F46C5" w:rsidRPr="00AA70F8" w:rsidRDefault="001F46C5" w:rsidP="00C41B72">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 xml:space="preserve">vrednost </w:t>
            </w:r>
            <w:r>
              <w:rPr>
                <w:rFonts w:ascii="Tahoma" w:eastAsia="Times New Roman" w:hAnsi="Tahoma" w:cs="Tahoma"/>
                <w:szCs w:val="20"/>
                <w:lang w:eastAsia="sl-SI"/>
              </w:rPr>
              <w:t>posamezne storitve</w:t>
            </w:r>
          </w:p>
        </w:tc>
        <w:tc>
          <w:tcPr>
            <w:tcW w:w="1701" w:type="dxa"/>
          </w:tcPr>
          <w:p w14:paraId="05FAAAED" w14:textId="77777777" w:rsidR="001F46C5" w:rsidRPr="00AA70F8" w:rsidRDefault="001F46C5" w:rsidP="00C41B72">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priloge</w:t>
            </w:r>
          </w:p>
        </w:tc>
      </w:tr>
      <w:tr w:rsidR="001F46C5" w:rsidRPr="00AA70F8" w14:paraId="604D4959" w14:textId="77777777" w:rsidTr="00C41B72">
        <w:tc>
          <w:tcPr>
            <w:tcW w:w="4140" w:type="dxa"/>
            <w:tcMar>
              <w:top w:w="0" w:type="dxa"/>
              <w:left w:w="108" w:type="dxa"/>
              <w:bottom w:w="0" w:type="dxa"/>
              <w:right w:w="108" w:type="dxa"/>
            </w:tcMar>
          </w:tcPr>
          <w:p w14:paraId="3B5EAB5C" w14:textId="11FD1C00" w:rsidR="001F46C5" w:rsidRPr="006E04E6" w:rsidRDefault="001F46C5" w:rsidP="00C41B72">
            <w:pPr>
              <w:keepNext/>
              <w:keepLines/>
              <w:spacing w:after="0" w:line="240" w:lineRule="auto"/>
              <w:ind w:left="58"/>
              <w:jc w:val="both"/>
              <w:rPr>
                <w:rFonts w:ascii="Tahoma" w:eastAsia="Times New Roman" w:hAnsi="Tahoma" w:cs="Tahoma"/>
              </w:rPr>
            </w:pPr>
            <w:r w:rsidRPr="00E336D8">
              <w:rPr>
                <w:rFonts w:ascii="Tahoma" w:hAnsi="Tahoma" w:cs="Tahoma"/>
              </w:rPr>
              <w:t>Izved</w:t>
            </w:r>
            <w:r>
              <w:rPr>
                <w:rFonts w:ascii="Tahoma" w:hAnsi="Tahoma" w:cs="Tahoma"/>
              </w:rPr>
              <w:t xml:space="preserve">ba </w:t>
            </w:r>
            <w:r w:rsidRPr="00E336D8">
              <w:rPr>
                <w:rFonts w:ascii="Tahoma" w:hAnsi="Tahoma" w:cs="Tahoma"/>
              </w:rPr>
              <w:t xml:space="preserve">storitev </w:t>
            </w:r>
            <w:r w:rsidRPr="00E336D8">
              <w:rPr>
                <w:rFonts w:ascii="Tahoma" w:hAnsi="Tahoma" w:cs="Tahoma"/>
                <w:u w:val="single"/>
              </w:rPr>
              <w:t>fotokopiranja</w:t>
            </w:r>
          </w:p>
        </w:tc>
        <w:tc>
          <w:tcPr>
            <w:tcW w:w="3260" w:type="dxa"/>
            <w:tcMar>
              <w:top w:w="0" w:type="dxa"/>
              <w:left w:w="108" w:type="dxa"/>
              <w:bottom w:w="0" w:type="dxa"/>
              <w:right w:w="108" w:type="dxa"/>
            </w:tcMar>
            <w:vAlign w:val="bottom"/>
          </w:tcPr>
          <w:p w14:paraId="39E0B812" w14:textId="34DD042A" w:rsidR="001F46C5" w:rsidRPr="00AA70F8" w:rsidRDefault="001F46C5" w:rsidP="00C41B72">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7</w:t>
            </w:r>
            <w:r w:rsidRPr="00AA70F8">
              <w:rPr>
                <w:rFonts w:ascii="Tahoma" w:eastAsia="Times New Roman" w:hAnsi="Tahoma" w:cs="Tahoma"/>
                <w:szCs w:val="20"/>
                <w:lang w:eastAsia="sl-SI"/>
              </w:rPr>
              <w:t>.</w:t>
            </w:r>
            <w:r>
              <w:rPr>
                <w:rFonts w:ascii="Tahoma" w:eastAsia="Times New Roman" w:hAnsi="Tahoma" w:cs="Tahoma"/>
                <w:szCs w:val="20"/>
                <w:lang w:eastAsia="sl-SI"/>
              </w:rPr>
              <w:t>0</w:t>
            </w:r>
            <w:r w:rsidRPr="00AA70F8">
              <w:rPr>
                <w:rFonts w:ascii="Tahoma" w:eastAsia="Times New Roman" w:hAnsi="Tahoma" w:cs="Tahoma"/>
                <w:szCs w:val="20"/>
                <w:lang w:eastAsia="sl-SI"/>
              </w:rPr>
              <w:t>00,00</w:t>
            </w:r>
            <w:r>
              <w:rPr>
                <w:rFonts w:ascii="Tahoma" w:eastAsia="Times New Roman" w:hAnsi="Tahoma" w:cs="Tahoma"/>
                <w:szCs w:val="20"/>
                <w:lang w:eastAsia="sl-SI"/>
              </w:rPr>
              <w:t xml:space="preserve"> </w:t>
            </w:r>
            <w:r w:rsidRPr="00AA70F8">
              <w:rPr>
                <w:rFonts w:ascii="Tahoma" w:eastAsia="Times New Roman" w:hAnsi="Tahoma" w:cs="Tahoma"/>
                <w:szCs w:val="20"/>
                <w:lang w:eastAsia="sl-SI"/>
              </w:rPr>
              <w:t>EUR brez DDV</w:t>
            </w:r>
          </w:p>
        </w:tc>
        <w:tc>
          <w:tcPr>
            <w:tcW w:w="1701" w:type="dxa"/>
          </w:tcPr>
          <w:p w14:paraId="7D026799" w14:textId="77777777" w:rsidR="001F46C5" w:rsidRDefault="001F46C5" w:rsidP="00C41B72">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5/1</w:t>
            </w:r>
          </w:p>
        </w:tc>
      </w:tr>
      <w:tr w:rsidR="001F46C5" w:rsidRPr="00AA70F8" w14:paraId="61B1AC0F" w14:textId="77777777" w:rsidTr="00C41B72">
        <w:tc>
          <w:tcPr>
            <w:tcW w:w="4140" w:type="dxa"/>
            <w:tcMar>
              <w:top w:w="0" w:type="dxa"/>
              <w:left w:w="108" w:type="dxa"/>
              <w:bottom w:w="0" w:type="dxa"/>
              <w:right w:w="108" w:type="dxa"/>
            </w:tcMar>
          </w:tcPr>
          <w:p w14:paraId="1003C369" w14:textId="26571AC7" w:rsidR="001F46C5" w:rsidRPr="006E04E6" w:rsidRDefault="001F46C5" w:rsidP="00C41B72">
            <w:pPr>
              <w:keepNext/>
              <w:keepLines/>
              <w:spacing w:after="0" w:line="240" w:lineRule="auto"/>
              <w:ind w:left="58"/>
              <w:jc w:val="both"/>
              <w:rPr>
                <w:rFonts w:ascii="Tahoma" w:eastAsia="Times New Roman" w:hAnsi="Tahoma" w:cs="Tahoma"/>
              </w:rPr>
            </w:pPr>
            <w:r w:rsidRPr="00E336D8">
              <w:rPr>
                <w:rFonts w:ascii="Tahoma" w:hAnsi="Tahoma" w:cs="Tahoma"/>
              </w:rPr>
              <w:t>Izved</w:t>
            </w:r>
            <w:r>
              <w:rPr>
                <w:rFonts w:ascii="Tahoma" w:hAnsi="Tahoma" w:cs="Tahoma"/>
              </w:rPr>
              <w:t xml:space="preserve">ba </w:t>
            </w:r>
            <w:r w:rsidRPr="00E336D8">
              <w:rPr>
                <w:rFonts w:ascii="Tahoma" w:hAnsi="Tahoma" w:cs="Tahoma"/>
              </w:rPr>
              <w:t xml:space="preserve">storitev </w:t>
            </w:r>
            <w:r w:rsidRPr="00E336D8">
              <w:rPr>
                <w:rFonts w:ascii="Tahoma" w:hAnsi="Tahoma" w:cs="Tahoma"/>
                <w:u w:val="single"/>
              </w:rPr>
              <w:t>izrisovanja – plotanja</w:t>
            </w:r>
          </w:p>
        </w:tc>
        <w:tc>
          <w:tcPr>
            <w:tcW w:w="3260" w:type="dxa"/>
            <w:tcMar>
              <w:top w:w="0" w:type="dxa"/>
              <w:left w:w="108" w:type="dxa"/>
              <w:bottom w:w="0" w:type="dxa"/>
              <w:right w:w="108" w:type="dxa"/>
            </w:tcMar>
            <w:vAlign w:val="bottom"/>
          </w:tcPr>
          <w:p w14:paraId="7B6C5215" w14:textId="1CF7D84E" w:rsidR="001F46C5" w:rsidRPr="00AA70F8" w:rsidRDefault="001F46C5" w:rsidP="00C41B72">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7.</w:t>
            </w:r>
            <w:r w:rsidRPr="00AA70F8">
              <w:rPr>
                <w:rFonts w:ascii="Tahoma" w:eastAsia="Times New Roman" w:hAnsi="Tahoma" w:cs="Tahoma"/>
                <w:szCs w:val="20"/>
                <w:lang w:eastAsia="sl-SI"/>
              </w:rPr>
              <w:t>000,00 EUR brez DDV</w:t>
            </w:r>
          </w:p>
        </w:tc>
        <w:tc>
          <w:tcPr>
            <w:tcW w:w="1701" w:type="dxa"/>
          </w:tcPr>
          <w:p w14:paraId="0595DFA7" w14:textId="77777777" w:rsidR="001F46C5" w:rsidRPr="00AA70F8" w:rsidRDefault="001F46C5" w:rsidP="00C41B72">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2</w:t>
            </w:r>
          </w:p>
        </w:tc>
      </w:tr>
    </w:tbl>
    <w:p w14:paraId="325368C2" w14:textId="77777777" w:rsidR="001F46C5" w:rsidRDefault="001F46C5" w:rsidP="001F46C5">
      <w:pPr>
        <w:keepNext/>
        <w:keepLines/>
        <w:spacing w:after="0" w:line="240" w:lineRule="auto"/>
        <w:jc w:val="both"/>
        <w:rPr>
          <w:rFonts w:ascii="Tahoma" w:eastAsia="Times New Roman" w:hAnsi="Tahoma" w:cs="Tahoma"/>
          <w:szCs w:val="20"/>
          <w:lang w:eastAsia="sl-SI"/>
        </w:rPr>
      </w:pPr>
    </w:p>
    <w:p w14:paraId="44E6A208" w14:textId="08FEC081" w:rsidR="001F46C5" w:rsidRDefault="001F46C5" w:rsidP="001F46C5">
      <w:pPr>
        <w:keepNext/>
        <w:keepLines/>
        <w:spacing w:after="0" w:line="240" w:lineRule="auto"/>
        <w:jc w:val="both"/>
        <w:rPr>
          <w:rFonts w:ascii="Tahoma" w:eastAsia="@Arial Unicode MS" w:hAnsi="Tahoma" w:cs="Tahoma"/>
        </w:rPr>
      </w:pPr>
      <w:r w:rsidRPr="00F04B7E">
        <w:rPr>
          <w:rFonts w:ascii="Tahoma" w:hAnsi="Tahoma" w:cs="Tahoma"/>
          <w:b/>
        </w:rPr>
        <w:t>Opomba:</w:t>
      </w:r>
      <w:r>
        <w:rPr>
          <w:rFonts w:ascii="Tahoma" w:hAnsi="Tahoma" w:cs="Tahoma"/>
        </w:rPr>
        <w:t xml:space="preserve"> 1 referenca pomeni: 1</w:t>
      </w:r>
      <w:r>
        <w:rPr>
          <w:rFonts w:ascii="Tahoma" w:eastAsia="@Arial Unicode MS" w:hAnsi="Tahoma" w:cs="Tahoma"/>
        </w:rPr>
        <w:t xml:space="preserve"> naročnik (investitor), 1 leto (npr. september 2022 do avgusta 2023), najmanj (npr. 7.000 EUR brez DDV za storitev fotokopiranja, itd.).</w:t>
      </w:r>
    </w:p>
    <w:p w14:paraId="5AE01384" w14:textId="77777777" w:rsidR="00812B2A" w:rsidRPr="000649B7" w:rsidRDefault="00812B2A" w:rsidP="000C7E6D">
      <w:pPr>
        <w:keepNext/>
        <w:keepLines/>
        <w:spacing w:after="0" w:line="240" w:lineRule="auto"/>
        <w:jc w:val="both"/>
        <w:rPr>
          <w:rFonts w:ascii="Tahoma" w:eastAsia="Times New Roman" w:hAnsi="Tahoma" w:cs="Tahoma"/>
          <w:lang w:eastAsia="sl-SI"/>
        </w:rPr>
      </w:pPr>
    </w:p>
    <w:p w14:paraId="4E7C5C78" w14:textId="7C3985E2" w:rsidR="000046A0" w:rsidRPr="000046A0" w:rsidRDefault="000046A0" w:rsidP="000C7E6D">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064EDD90" w14:textId="4A08D82D" w:rsidR="001F3DC2" w:rsidRPr="0042132C" w:rsidRDefault="00E336D8" w:rsidP="000C7E6D">
      <w:pPr>
        <w:keepNext/>
        <w:keepLines/>
        <w:spacing w:after="0" w:line="240" w:lineRule="auto"/>
        <w:jc w:val="both"/>
        <w:rPr>
          <w:rFonts w:ascii="Tahoma" w:eastAsia="Times New Roman" w:hAnsi="Tahoma" w:cs="Tahoma"/>
          <w:lang w:eastAsia="sl-SI"/>
        </w:rPr>
      </w:pPr>
      <w:r w:rsidRPr="0042132C">
        <w:rPr>
          <w:rFonts w:ascii="Tahoma" w:hAnsi="Tahoma" w:cs="Tahoma"/>
        </w:rPr>
        <w:lastRenderedPageBreak/>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referenčnega naročnika-investitorja</w:t>
      </w:r>
      <w:r>
        <w:rPr>
          <w:rFonts w:ascii="Tahoma" w:hAnsi="Tahoma" w:cs="Tahoma"/>
        </w:rPr>
        <w:t xml:space="preserve"> </w:t>
      </w:r>
      <w:r w:rsidR="00686311">
        <w:rPr>
          <w:rFonts w:ascii="Tahoma" w:hAnsi="Tahoma" w:cs="Tahoma"/>
        </w:rPr>
        <w:t>(prilogi</w:t>
      </w:r>
      <w:r w:rsidR="00C11C56" w:rsidRPr="0042132C">
        <w:rPr>
          <w:rFonts w:ascii="Tahoma" w:hAnsi="Tahoma" w:cs="Tahoma"/>
        </w:rPr>
        <w:t xml:space="preserve"> 5</w:t>
      </w:r>
      <w:r w:rsidR="00686311">
        <w:rPr>
          <w:rFonts w:ascii="Tahoma" w:hAnsi="Tahoma" w:cs="Tahoma"/>
        </w:rPr>
        <w:t>/1 in 5/2</w:t>
      </w:r>
      <w:r w:rsidR="00C11C56" w:rsidRPr="0042132C">
        <w:rPr>
          <w:rFonts w:ascii="Tahoma" w:hAnsi="Tahoma" w:cs="Tahoma"/>
        </w:rPr>
        <w:t xml:space="preserve">) </w:t>
      </w:r>
      <w:r w:rsidR="001F3DC2" w:rsidRPr="0042132C">
        <w:rPr>
          <w:rFonts w:ascii="Tahoma" w:eastAsia="Times New Roman" w:hAnsi="Tahoma" w:cs="Tahoma"/>
          <w:lang w:eastAsia="sl-SI"/>
        </w:rPr>
        <w:t xml:space="preserve">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w:t>
      </w:r>
      <w:r w:rsidR="000046A0">
        <w:rPr>
          <w:rFonts w:ascii="Tahoma" w:eastAsia="Times New Roman" w:hAnsi="Tahoma" w:cs="Tahoma"/>
          <w:lang w:eastAsia="sl-SI"/>
        </w:rPr>
        <w:t>referenčna dokazila</w:t>
      </w:r>
      <w:r w:rsidR="001F3DC2" w:rsidRPr="0042132C">
        <w:rPr>
          <w:rFonts w:ascii="Tahoma" w:eastAsia="Times New Roman" w:hAnsi="Tahoma" w:cs="Tahoma"/>
          <w:lang w:eastAsia="sl-SI"/>
        </w:rPr>
        <w:t xml:space="preserve">, katerih referenčni naročnik je JAVNO PODJETJE ENERGETIKA LJUBLJANA d.o.o., </w:t>
      </w:r>
      <w:r w:rsidR="00FB33C1">
        <w:rPr>
          <w:rFonts w:ascii="Tahoma" w:eastAsia="Times New Roman" w:hAnsi="Tahoma" w:cs="Tahoma"/>
          <w:lang w:eastAsia="sl-SI"/>
        </w:rPr>
        <w:t xml:space="preserve">ponudnik </w:t>
      </w:r>
      <w:r>
        <w:rPr>
          <w:rFonts w:ascii="Tahoma" w:eastAsia="Times New Roman" w:hAnsi="Tahoma" w:cs="Tahoma"/>
          <w:lang w:eastAsia="sl-SI"/>
        </w:rPr>
        <w:t>v Prilogi 5 navede posamezno zahtevano referenco</w:t>
      </w:r>
      <w:r w:rsidR="008E7F9B">
        <w:rPr>
          <w:rFonts w:ascii="Tahoma" w:eastAsia="Times New Roman" w:hAnsi="Tahoma" w:cs="Tahoma"/>
          <w:lang w:eastAsia="sl-SI"/>
        </w:rPr>
        <w:t>.</w:t>
      </w:r>
    </w:p>
    <w:p w14:paraId="1A969D14" w14:textId="77777777" w:rsidR="00C11C56" w:rsidRPr="00C11C56" w:rsidRDefault="00C11C56" w:rsidP="000C7E6D">
      <w:pPr>
        <w:keepNext/>
        <w:keepLines/>
        <w:spacing w:after="0" w:line="240" w:lineRule="auto"/>
        <w:jc w:val="both"/>
        <w:rPr>
          <w:rFonts w:ascii="Tahoma" w:eastAsia="Times New Roman" w:hAnsi="Tahoma" w:cs="Tahoma"/>
          <w:b/>
          <w:lang w:eastAsia="sl-SI"/>
        </w:rPr>
      </w:pPr>
    </w:p>
    <w:p w14:paraId="1F8F61CE" w14:textId="77777777" w:rsidR="00E336D8" w:rsidRPr="00E336D8" w:rsidRDefault="00E336D8" w:rsidP="00E336D8">
      <w:pPr>
        <w:keepNext/>
        <w:keepLines/>
        <w:spacing w:after="0" w:line="240" w:lineRule="auto"/>
        <w:jc w:val="both"/>
        <w:rPr>
          <w:rFonts w:ascii="Tahoma" w:eastAsia="Times New Roman" w:hAnsi="Tahoma" w:cs="Tahoma"/>
          <w:b/>
          <w:lang w:eastAsia="sl-SI"/>
        </w:rPr>
      </w:pPr>
      <w:r w:rsidRPr="00E336D8">
        <w:rPr>
          <w:rFonts w:ascii="Tahoma" w:eastAsia="Times New Roman" w:hAnsi="Tahoma" w:cs="Tahoma"/>
          <w:b/>
          <w:bCs/>
          <w:i/>
          <w:lang w:eastAsia="sl-SI"/>
        </w:rPr>
        <w:t xml:space="preserve">Zgoraj navedene referenčne pogoje lahko ponudnik izpolni samostojno, kot skupina ponudnikov (partnerji) v okviru skupne ponudbe ali s prijavljenimi podizvajalci, </w:t>
      </w:r>
      <w:r w:rsidRPr="00E336D8">
        <w:rPr>
          <w:rFonts w:ascii="Tahoma" w:eastAsia="Times New Roman" w:hAnsi="Tahoma" w:cs="Tahoma"/>
          <w:b/>
          <w:bCs/>
          <w:i/>
          <w:u w:val="single"/>
          <w:lang w:eastAsia="sl-SI"/>
        </w:rPr>
        <w:t>vendar bo moral ta gospodarski subjekt (s katerim se izkazuje reference) predmetna dela javnega naročila tudi izvesti.</w:t>
      </w:r>
      <w:r w:rsidRPr="00E336D8">
        <w:rPr>
          <w:rFonts w:ascii="Tahoma" w:eastAsia="Times New Roman" w:hAnsi="Tahoma" w:cs="Tahoma"/>
          <w:b/>
          <w:bCs/>
          <w:i/>
          <w:lang w:eastAsia="sl-SI"/>
        </w:rPr>
        <w:t xml:space="preserve"> </w:t>
      </w:r>
    </w:p>
    <w:p w14:paraId="7CC3338A"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679D40CC" w14:textId="77777777" w:rsidR="006F2810" w:rsidRPr="000649B7" w:rsidRDefault="006F2810" w:rsidP="000C7E6D">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16CBC221"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5FB99542" w14:textId="77777777" w:rsidR="00E336D8" w:rsidRPr="00BA3F91" w:rsidRDefault="00E336D8" w:rsidP="00E336D8">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6D9FF5D1" w14:textId="77777777" w:rsidR="00E336D8" w:rsidRPr="00BA3F91" w:rsidRDefault="00E336D8" w:rsidP="00E336D8">
      <w:pPr>
        <w:keepNext/>
        <w:keepLines/>
        <w:widowControl w:val="0"/>
        <w:spacing w:after="0" w:line="240" w:lineRule="auto"/>
        <w:jc w:val="both"/>
        <w:rPr>
          <w:rFonts w:ascii="Tahoma" w:hAnsi="Tahoma" w:cs="Tahoma"/>
          <w:lang w:eastAsia="sl-SI"/>
        </w:rPr>
      </w:pPr>
    </w:p>
    <w:p w14:paraId="2CA641E5" w14:textId="77777777" w:rsidR="00E336D8" w:rsidRPr="00BA3F91" w:rsidRDefault="00E336D8" w:rsidP="00E336D8">
      <w:pPr>
        <w:keepNext/>
        <w:keepLines/>
        <w:widowControl w:val="0"/>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w:t>
      </w:r>
    </w:p>
    <w:p w14:paraId="013AC87C" w14:textId="77777777" w:rsidR="00E336D8" w:rsidRPr="009E526E" w:rsidRDefault="00E336D8" w:rsidP="00E336D8">
      <w:pPr>
        <w:keepNext/>
        <w:keepLines/>
        <w:spacing w:after="0" w:line="240" w:lineRule="auto"/>
        <w:jc w:val="both"/>
        <w:rPr>
          <w:rFonts w:ascii="Tahoma" w:eastAsia="Times New Roman" w:hAnsi="Tahoma" w:cs="Tahoma"/>
          <w:b/>
          <w:szCs w:val="20"/>
          <w:lang w:eastAsia="sl-SI"/>
        </w:rPr>
      </w:pPr>
    </w:p>
    <w:p w14:paraId="4729EBCD" w14:textId="77777777" w:rsidR="00E336D8" w:rsidRPr="008379A4" w:rsidRDefault="00E336D8" w:rsidP="00E336D8">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E47FE80" w14:textId="77777777" w:rsidR="00E336D8" w:rsidRDefault="00E336D8" w:rsidP="00E336D8">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1C152E10" w14:textId="1BBA8258" w:rsidR="009A7B6E" w:rsidRPr="00820FED" w:rsidRDefault="009A7B6E" w:rsidP="000C7E6D">
      <w:pPr>
        <w:keepNext/>
        <w:keepLines/>
        <w:spacing w:after="0" w:line="240" w:lineRule="auto"/>
        <w:jc w:val="both"/>
        <w:rPr>
          <w:rFonts w:ascii="Tahoma" w:eastAsia="Times New Roman" w:hAnsi="Tahoma" w:cs="Tahoma"/>
          <w:lang w:eastAsia="sl-SI"/>
        </w:rPr>
      </w:pPr>
    </w:p>
    <w:p w14:paraId="282EDDE4" w14:textId="77777777" w:rsidR="00185EAC" w:rsidRPr="00820FED" w:rsidRDefault="00185EAC" w:rsidP="000C7E6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9034427" w14:textId="77777777" w:rsidR="00185EAC" w:rsidRPr="00820FED" w:rsidRDefault="00185EAC" w:rsidP="000C7E6D">
      <w:pPr>
        <w:keepNext/>
        <w:keepLines/>
        <w:spacing w:after="0" w:line="240" w:lineRule="auto"/>
        <w:rPr>
          <w:rFonts w:ascii="Tahoma" w:eastAsia="Times New Roman" w:hAnsi="Tahoma" w:cs="Tahoma"/>
          <w:b/>
          <w:szCs w:val="21"/>
          <w:lang w:eastAsia="sl-SI"/>
        </w:rPr>
      </w:pPr>
    </w:p>
    <w:p w14:paraId="26DCB0EE" w14:textId="77777777" w:rsidR="00E336D8" w:rsidRPr="00410C2C" w:rsidRDefault="00E336D8" w:rsidP="00E336D8">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410C2C">
        <w:rPr>
          <w:rFonts w:ascii="Tahoma" w:eastAsia="Times New Roman" w:hAnsi="Tahoma" w:cs="Tahoma"/>
          <w:lang w:eastAsia="sl-SI"/>
        </w:rPr>
        <w:t>), naročniki ne smejo sodelovati.</w:t>
      </w:r>
    </w:p>
    <w:p w14:paraId="7B7C6310" w14:textId="77777777" w:rsidR="00E336D8" w:rsidRPr="00820FED" w:rsidRDefault="00E336D8" w:rsidP="00E336D8">
      <w:pPr>
        <w:keepNext/>
        <w:keepLines/>
        <w:spacing w:after="0" w:line="240" w:lineRule="auto"/>
        <w:jc w:val="both"/>
        <w:rPr>
          <w:rFonts w:ascii="Tahoma" w:eastAsia="Times New Roman" w:hAnsi="Tahoma" w:cs="Tahoma"/>
          <w:lang w:eastAsia="sl-SI"/>
        </w:rPr>
      </w:pPr>
    </w:p>
    <w:p w14:paraId="6DF15D63" w14:textId="77777777" w:rsidR="00E336D8" w:rsidRDefault="00E336D8" w:rsidP="00E336D8">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D95C9B4" w14:textId="1CA2DBED" w:rsidR="004E4299" w:rsidRPr="00712BC8" w:rsidRDefault="004E4299" w:rsidP="000C7E6D">
      <w:pPr>
        <w:keepNext/>
        <w:keepLines/>
        <w:spacing w:after="0" w:line="240" w:lineRule="auto"/>
        <w:jc w:val="both"/>
        <w:rPr>
          <w:rFonts w:ascii="Tahoma" w:eastAsia="Times New Roman" w:hAnsi="Tahoma" w:cs="Tahoma"/>
          <w:lang w:eastAsia="sl-SI"/>
        </w:rPr>
      </w:pPr>
    </w:p>
    <w:p w14:paraId="6667BD1B" w14:textId="77777777" w:rsidR="007C663C" w:rsidRPr="00E00374" w:rsidRDefault="007C663C" w:rsidP="000C7E6D">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4CE8FEC" w14:textId="77777777" w:rsidR="007C663C" w:rsidRPr="00703916" w:rsidRDefault="007C663C" w:rsidP="000C7E6D">
      <w:pPr>
        <w:keepNext/>
        <w:keepLines/>
        <w:spacing w:after="0" w:line="240" w:lineRule="auto"/>
        <w:jc w:val="both"/>
        <w:rPr>
          <w:rFonts w:ascii="Tahoma" w:eastAsia="Times New Roman" w:hAnsi="Tahoma" w:cs="Tahoma"/>
          <w:b/>
          <w:lang w:eastAsia="sl-SI"/>
        </w:rPr>
      </w:pPr>
    </w:p>
    <w:p w14:paraId="737425C6" w14:textId="77777777" w:rsidR="00703916" w:rsidRPr="00703916" w:rsidRDefault="00703916" w:rsidP="000C7E6D">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49DA235A" w14:textId="77777777" w:rsidR="00703916" w:rsidRPr="00703916" w:rsidRDefault="00703916" w:rsidP="000C7E6D">
      <w:pPr>
        <w:keepNext/>
        <w:keepLines/>
        <w:tabs>
          <w:tab w:val="left" w:pos="540"/>
          <w:tab w:val="left" w:pos="720"/>
        </w:tabs>
        <w:spacing w:after="0" w:line="240" w:lineRule="auto"/>
        <w:jc w:val="both"/>
        <w:rPr>
          <w:rFonts w:ascii="Tahoma" w:hAnsi="Tahoma" w:cs="Tahoma"/>
          <w:b/>
        </w:rPr>
      </w:pPr>
    </w:p>
    <w:p w14:paraId="10276043" w14:textId="56D92CBD" w:rsidR="00E336D8" w:rsidRDefault="00E336D8" w:rsidP="00E336D8">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p>
    <w:p w14:paraId="00CF9B3D" w14:textId="77777777" w:rsidR="004F2E02" w:rsidRPr="00BA3F91" w:rsidRDefault="004F2E02" w:rsidP="004F2E02">
      <w:pPr>
        <w:keepNext/>
        <w:keepLines/>
        <w:spacing w:after="0" w:line="240" w:lineRule="auto"/>
        <w:jc w:val="both"/>
        <w:rPr>
          <w:rFonts w:ascii="Tahoma" w:hAnsi="Tahoma" w:cs="Tahoma"/>
        </w:rPr>
      </w:pPr>
    </w:p>
    <w:p w14:paraId="378331E0" w14:textId="77777777" w:rsidR="004F2E02" w:rsidRPr="00BA3F91" w:rsidRDefault="004F2E02" w:rsidP="004F2E0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F1D397D" w14:textId="77777777" w:rsidR="004F2E02" w:rsidRPr="00BA3F91" w:rsidRDefault="004F2E02" w:rsidP="004F2E02">
      <w:pPr>
        <w:keepNext/>
        <w:keepLines/>
        <w:spacing w:after="0" w:line="240" w:lineRule="auto"/>
        <w:ind w:left="360"/>
        <w:jc w:val="both"/>
        <w:rPr>
          <w:rFonts w:ascii="Tahoma" w:eastAsia="Times New Roman" w:hAnsi="Tahoma" w:cs="Tahoma"/>
          <w:b/>
          <w:lang w:eastAsia="sl-SI"/>
        </w:rPr>
      </w:pPr>
    </w:p>
    <w:p w14:paraId="5F3350EB" w14:textId="77777777" w:rsidR="004F2E02" w:rsidRPr="00BA3F91" w:rsidRDefault="004F2E02" w:rsidP="004F2E0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EB41F69" w14:textId="77777777" w:rsidR="004F2E02" w:rsidRPr="00BA3F91" w:rsidRDefault="004F2E02" w:rsidP="004F2E02">
      <w:pPr>
        <w:keepNext/>
        <w:keepLines/>
        <w:spacing w:after="0" w:line="240" w:lineRule="auto"/>
        <w:jc w:val="both"/>
        <w:rPr>
          <w:rFonts w:ascii="Tahoma" w:eastAsia="Times New Roman" w:hAnsi="Tahoma" w:cs="Tahoma"/>
          <w:b/>
          <w:lang w:eastAsia="sl-SI"/>
        </w:rPr>
      </w:pPr>
    </w:p>
    <w:p w14:paraId="6F25E964"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1C7790E6" w14:textId="77777777" w:rsidR="004F2E02" w:rsidRPr="00CE2724" w:rsidRDefault="004F2E02" w:rsidP="004F2E02">
      <w:pPr>
        <w:pStyle w:val="Telobesedila3"/>
        <w:keepNext/>
        <w:keepLines/>
        <w:rPr>
          <w:rFonts w:ascii="Tahoma" w:hAnsi="Tahoma" w:cs="Tahoma"/>
        </w:rPr>
      </w:pPr>
    </w:p>
    <w:p w14:paraId="31FE8CDD"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D6ED4CD" w14:textId="77777777" w:rsidR="004F2E02" w:rsidRPr="00CE2724" w:rsidRDefault="004F2E02" w:rsidP="004F2E02">
      <w:pPr>
        <w:pStyle w:val="Telobesedila3"/>
        <w:keepNext/>
        <w:keepLines/>
        <w:rPr>
          <w:rFonts w:ascii="Tahoma" w:hAnsi="Tahoma" w:cs="Tahoma"/>
        </w:rPr>
      </w:pPr>
    </w:p>
    <w:p w14:paraId="6FE68021" w14:textId="77777777"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78CE7303"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31F3234" w14:textId="275145D8"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5"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4467F6">
        <w:rPr>
          <w:rFonts w:ascii="Tahoma" w:eastAsia="Times New Roman" w:hAnsi="Tahoma" w:cs="Tahoma"/>
          <w:b/>
          <w:lang w:eastAsia="sl-SI"/>
        </w:rPr>
        <w:t xml:space="preserve">najkasneje </w:t>
      </w:r>
      <w:r w:rsidRPr="00AB4DF7">
        <w:rPr>
          <w:rFonts w:ascii="Tahoma" w:eastAsia="Times New Roman" w:hAnsi="Tahoma" w:cs="Tahoma"/>
          <w:b/>
          <w:lang w:eastAsia="sl-SI"/>
        </w:rPr>
        <w:t>do</w:t>
      </w:r>
      <w:r w:rsidR="00601999">
        <w:rPr>
          <w:rFonts w:ascii="Tahoma" w:eastAsia="Times New Roman" w:hAnsi="Tahoma" w:cs="Tahoma"/>
          <w:b/>
          <w:lang w:eastAsia="sl-SI"/>
        </w:rPr>
        <w:t xml:space="preserve"> </w:t>
      </w:r>
      <w:r w:rsidR="007C2147">
        <w:rPr>
          <w:rFonts w:ascii="Tahoma" w:eastAsia="Times New Roman" w:hAnsi="Tahoma" w:cs="Tahoma"/>
          <w:b/>
          <w:bCs/>
          <w:lang w:eastAsia="sl-SI"/>
        </w:rPr>
        <w:t>28.</w:t>
      </w:r>
      <w:r w:rsidR="007C2147" w:rsidRPr="00190B35">
        <w:rPr>
          <w:rFonts w:ascii="Tahoma" w:eastAsia="Times New Roman" w:hAnsi="Tahoma" w:cs="Tahoma"/>
          <w:b/>
          <w:bCs/>
          <w:lang w:eastAsia="sl-SI"/>
        </w:rPr>
        <w:t xml:space="preserve"> </w:t>
      </w:r>
      <w:r w:rsidR="007C2147">
        <w:rPr>
          <w:rFonts w:ascii="Tahoma" w:eastAsia="Times New Roman" w:hAnsi="Tahoma" w:cs="Tahoma"/>
          <w:b/>
          <w:bCs/>
          <w:lang w:eastAsia="sl-SI"/>
        </w:rPr>
        <w:t>10</w:t>
      </w:r>
      <w:r w:rsidR="007C2147" w:rsidRPr="00190B35">
        <w:rPr>
          <w:rFonts w:ascii="Tahoma" w:eastAsia="Times New Roman" w:hAnsi="Tahoma" w:cs="Tahoma"/>
          <w:b/>
          <w:bCs/>
          <w:lang w:eastAsia="sl-SI"/>
        </w:rPr>
        <w:t xml:space="preserve">. 2025 </w:t>
      </w:r>
      <w:r w:rsidRPr="00AB4DF7">
        <w:rPr>
          <w:rFonts w:ascii="Tahoma" w:eastAsia="Times New Roman" w:hAnsi="Tahoma" w:cs="Tahoma"/>
          <w:b/>
          <w:lang w:eastAsia="sl-SI"/>
        </w:rPr>
        <w:t>do</w:t>
      </w:r>
      <w:r w:rsidRPr="004467F6">
        <w:rPr>
          <w:rFonts w:ascii="Tahoma" w:eastAsia="Times New Roman" w:hAnsi="Tahoma" w:cs="Tahoma"/>
          <w:b/>
          <w:lang w:eastAsia="sl-SI"/>
        </w:rPr>
        <w:t xml:space="preserve"> 10.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14:paraId="7ED5AEF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6A5E470"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5398B3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B9E470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21771B1"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8717C33" w14:textId="27DAC625" w:rsidR="004F2E02" w:rsidRDefault="004F2E02" w:rsidP="004F2E0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4B695C1" w14:textId="39FD9259"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4B9BF62A"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393F760F"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52A0FE41" w14:textId="28472903"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601999">
        <w:rPr>
          <w:rFonts w:ascii="Tahoma" w:eastAsia="Times New Roman" w:hAnsi="Tahoma" w:cs="Tahoma"/>
          <w:lang w:eastAsia="sl-SI"/>
        </w:rPr>
        <w:t>5</w:t>
      </w:r>
      <w:r w:rsidRPr="004C149C">
        <w:rPr>
          <w:rFonts w:ascii="Tahoma" w:eastAsia="Times New Roman" w:hAnsi="Tahoma" w:cs="Tahoma"/>
          <w:lang w:eastAsia="sl-SI"/>
        </w:rPr>
        <w:t>.3.  razpisne dokumentacije.</w:t>
      </w:r>
    </w:p>
    <w:p w14:paraId="661B9EE6" w14:textId="77777777" w:rsidR="000F2509" w:rsidRDefault="000F2509" w:rsidP="004F2E02">
      <w:pPr>
        <w:keepNext/>
        <w:keepLines/>
        <w:widowControl w:val="0"/>
        <w:spacing w:after="0" w:line="240" w:lineRule="auto"/>
        <w:jc w:val="both"/>
        <w:rPr>
          <w:rFonts w:ascii="Tahoma" w:eastAsia="Times New Roman" w:hAnsi="Tahoma" w:cs="Tahoma"/>
          <w:b/>
          <w:lang w:eastAsia="sl-SI"/>
        </w:rPr>
      </w:pPr>
    </w:p>
    <w:p w14:paraId="0E92CFCF" w14:textId="525A1D1C"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13B02E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FEB356E"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D6D8AD0"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E731CD7"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1261E54" w14:textId="77777777"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14:paraId="7E663528"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2124C0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2FB4BD7"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7D99196B" w14:textId="77777777" w:rsidR="004F2E02" w:rsidRPr="00BA3F91" w:rsidRDefault="004F2E02" w:rsidP="004F2E02">
      <w:pPr>
        <w:keepNext/>
        <w:keepLines/>
        <w:spacing w:after="0" w:line="240" w:lineRule="auto"/>
        <w:ind w:left="1080"/>
        <w:jc w:val="both"/>
        <w:rPr>
          <w:rFonts w:ascii="Tahoma" w:eastAsia="Times New Roman" w:hAnsi="Tahoma" w:cs="Tahoma"/>
          <w:b/>
          <w:lang w:eastAsia="sl-SI"/>
        </w:rPr>
      </w:pPr>
    </w:p>
    <w:p w14:paraId="7571256A" w14:textId="77777777" w:rsidR="004F2E02" w:rsidRPr="003346EC" w:rsidRDefault="004F2E02" w:rsidP="00145393">
      <w:pPr>
        <w:keepNext/>
        <w:keepLines/>
        <w:numPr>
          <w:ilvl w:val="0"/>
          <w:numId w:val="1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10B55AE8" w14:textId="77777777" w:rsidR="004F2E02" w:rsidRDefault="004F2E02" w:rsidP="004F2E02">
      <w:pPr>
        <w:keepNext/>
        <w:keepLines/>
        <w:spacing w:after="0" w:line="240" w:lineRule="auto"/>
        <w:jc w:val="both"/>
        <w:rPr>
          <w:rFonts w:ascii="Tahoma" w:hAnsi="Tahoma" w:cs="Tahoma"/>
        </w:rPr>
      </w:pPr>
    </w:p>
    <w:p w14:paraId="186D3274" w14:textId="35EAA190"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5BB80325" w14:textId="6673EF41" w:rsidR="00D94CB2" w:rsidRPr="00C8579C" w:rsidRDefault="00D94CB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14:paraId="47620AE2" w14:textId="77777777" w:rsidTr="004F2E02">
        <w:tc>
          <w:tcPr>
            <w:tcW w:w="7725" w:type="dxa"/>
          </w:tcPr>
          <w:p w14:paraId="05048B84" w14:textId="77777777"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1A68F3EA" w14:textId="77777777" w:rsidR="004F2E02" w:rsidRPr="00C8579C" w:rsidRDefault="004F2E02" w:rsidP="004F2E02">
            <w:pPr>
              <w:keepNext/>
              <w:keepLines/>
              <w:spacing w:after="0" w:line="240" w:lineRule="auto"/>
              <w:jc w:val="both"/>
              <w:rPr>
                <w:rFonts w:ascii="Tahoma" w:hAnsi="Tahoma" w:cs="Tahoma"/>
                <w:b/>
                <w:i/>
              </w:rPr>
            </w:pPr>
          </w:p>
        </w:tc>
      </w:tr>
    </w:tbl>
    <w:p w14:paraId="174866C2" w14:textId="77777777" w:rsidR="004F2E02" w:rsidRDefault="004F2E02" w:rsidP="004F2E02">
      <w:pPr>
        <w:keepNext/>
        <w:keepLines/>
        <w:spacing w:after="0" w:line="240" w:lineRule="auto"/>
        <w:rPr>
          <w:rFonts w:ascii="Tahoma" w:hAnsi="Tahoma" w:cs="Tahoma"/>
          <w:b/>
          <w:color w:val="FF0000"/>
        </w:rPr>
      </w:pPr>
    </w:p>
    <w:p w14:paraId="1A8B26DA" w14:textId="65E4177E" w:rsidR="004F2E02" w:rsidRDefault="004F2E02" w:rsidP="00C70538">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00E1D367" w14:textId="2612C46C" w:rsidR="004F2E02" w:rsidRDefault="004F2E02" w:rsidP="004F2E02">
      <w:pPr>
        <w:keepNext/>
        <w:keepLines/>
        <w:spacing w:after="0" w:line="240" w:lineRule="auto"/>
        <w:jc w:val="both"/>
        <w:rPr>
          <w:rFonts w:ascii="Tahoma" w:hAnsi="Tahoma" w:cs="Tahoma"/>
        </w:rPr>
      </w:pPr>
    </w:p>
    <w:p w14:paraId="3D650A77" w14:textId="77777777" w:rsidR="00601999" w:rsidRPr="00BA3F91" w:rsidRDefault="00601999" w:rsidP="0060199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39062FD0" w14:textId="77777777" w:rsidR="00601999" w:rsidRPr="00535F65" w:rsidRDefault="00601999" w:rsidP="004F2E02">
      <w:pPr>
        <w:keepNext/>
        <w:keepLines/>
        <w:spacing w:after="0" w:line="240" w:lineRule="auto"/>
        <w:jc w:val="both"/>
        <w:rPr>
          <w:rFonts w:ascii="Tahoma" w:hAnsi="Tahoma" w:cs="Tahoma"/>
        </w:rPr>
      </w:pPr>
    </w:p>
    <w:p w14:paraId="35062545" w14:textId="77777777" w:rsidR="00601999" w:rsidRPr="00453AD4" w:rsidRDefault="00601999" w:rsidP="00145393">
      <w:pPr>
        <w:keepNext/>
        <w:keepLines/>
        <w:numPr>
          <w:ilvl w:val="0"/>
          <w:numId w:val="1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47D09FCF" w14:textId="77777777" w:rsidR="00601999" w:rsidRDefault="00601999" w:rsidP="0060199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01999" w:rsidRPr="00BA3F91" w14:paraId="04905F18" w14:textId="77777777" w:rsidTr="00C41B72">
        <w:tc>
          <w:tcPr>
            <w:tcW w:w="9424" w:type="dxa"/>
            <w:tcBorders>
              <w:top w:val="single" w:sz="4" w:space="0" w:color="auto"/>
              <w:bottom w:val="single" w:sz="4" w:space="0" w:color="auto"/>
            </w:tcBorders>
          </w:tcPr>
          <w:p w14:paraId="298F9693" w14:textId="77777777" w:rsidR="00601999" w:rsidRPr="00BA3F91" w:rsidRDefault="00601999" w:rsidP="00C41B7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19CDF75" w14:textId="77777777" w:rsidR="00601999" w:rsidRDefault="00601999" w:rsidP="00601999">
      <w:pPr>
        <w:keepNext/>
        <w:keepLines/>
        <w:spacing w:after="0" w:line="240" w:lineRule="auto"/>
        <w:jc w:val="both"/>
        <w:rPr>
          <w:rFonts w:ascii="Tahoma" w:eastAsia="Times New Roman" w:hAnsi="Tahoma" w:cs="Tahoma"/>
          <w:sz w:val="20"/>
          <w:szCs w:val="20"/>
          <w:lang w:eastAsia="sl-SI"/>
        </w:rPr>
      </w:pPr>
    </w:p>
    <w:p w14:paraId="6A3546C5" w14:textId="77777777" w:rsidR="00601999" w:rsidRPr="00303200" w:rsidRDefault="00601999" w:rsidP="0060199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18E8E769" w14:textId="77777777" w:rsidR="00601999" w:rsidRPr="00453AD4" w:rsidRDefault="00601999" w:rsidP="00601999">
      <w:pPr>
        <w:keepNext/>
        <w:keepLines/>
        <w:spacing w:after="0" w:line="240" w:lineRule="auto"/>
        <w:jc w:val="both"/>
        <w:rPr>
          <w:rFonts w:ascii="Tahoma" w:eastAsia="Times New Roman" w:hAnsi="Tahoma" w:cs="Tahoma"/>
          <w:sz w:val="20"/>
          <w:szCs w:val="20"/>
          <w:lang w:eastAsia="sl-SI"/>
        </w:rPr>
      </w:pPr>
    </w:p>
    <w:p w14:paraId="3A025394" w14:textId="77777777" w:rsidR="00601999" w:rsidRPr="00453AD4" w:rsidRDefault="00601999" w:rsidP="00145393">
      <w:pPr>
        <w:keepNext/>
        <w:keepLines/>
        <w:numPr>
          <w:ilvl w:val="0"/>
          <w:numId w:val="1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585B34FD" w14:textId="77777777" w:rsidR="00601999" w:rsidRPr="00552945" w:rsidRDefault="00601999" w:rsidP="00601999">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01999" w:rsidRPr="00552945" w14:paraId="0B072ED3" w14:textId="77777777" w:rsidTr="00C41B72">
        <w:tc>
          <w:tcPr>
            <w:tcW w:w="9424" w:type="dxa"/>
            <w:tcBorders>
              <w:top w:val="single" w:sz="4" w:space="0" w:color="auto"/>
              <w:bottom w:val="single" w:sz="4" w:space="0" w:color="auto"/>
            </w:tcBorders>
          </w:tcPr>
          <w:p w14:paraId="3E0CC5A5" w14:textId="77777777" w:rsidR="00601999" w:rsidRPr="00552945" w:rsidRDefault="00601999" w:rsidP="00C41B72">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2D9C0D00" w14:textId="77777777" w:rsidR="00601999" w:rsidRPr="00552945" w:rsidRDefault="00601999" w:rsidP="00601999">
      <w:pPr>
        <w:keepNext/>
        <w:keepLines/>
        <w:spacing w:after="0" w:line="240" w:lineRule="auto"/>
        <w:jc w:val="both"/>
        <w:rPr>
          <w:rFonts w:ascii="Tahoma" w:eastAsia="Times New Roman" w:hAnsi="Tahoma" w:cs="Tahoma"/>
          <w:sz w:val="20"/>
          <w:szCs w:val="20"/>
          <w:lang w:eastAsia="sl-SI"/>
        </w:rPr>
      </w:pPr>
    </w:p>
    <w:p w14:paraId="56AB8341" w14:textId="77777777" w:rsidR="00601999" w:rsidRPr="00552945" w:rsidRDefault="00601999" w:rsidP="0060199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AA80619"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3AFEB730" w14:textId="77777777" w:rsidR="004F2E02" w:rsidRPr="00552945" w:rsidRDefault="004F2E02" w:rsidP="00145393">
      <w:pPr>
        <w:keepNext/>
        <w:keepLines/>
        <w:widowControl w:val="0"/>
        <w:numPr>
          <w:ilvl w:val="0"/>
          <w:numId w:val="14"/>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58C68411" w14:textId="77777777"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14:paraId="52C5573E"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77B0C1E8"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530BE00F"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099F862E" w14:textId="77777777"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14:paraId="44504CEC" w14:textId="77777777" w:rsidTr="002150C2">
        <w:tc>
          <w:tcPr>
            <w:tcW w:w="7865" w:type="dxa"/>
            <w:tcBorders>
              <w:top w:val="single" w:sz="4" w:space="0" w:color="auto"/>
              <w:bottom w:val="single" w:sz="4" w:space="0" w:color="auto"/>
            </w:tcBorders>
          </w:tcPr>
          <w:p w14:paraId="47EB474F"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81B8F2C"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57A3CD9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42128A6C"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p w14:paraId="5C551B0A" w14:textId="5D1F7C9C"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7FB2540" w14:textId="3BF0DC17"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14:paraId="6F9D153E" w14:textId="77777777" w:rsidTr="002150C2">
        <w:tc>
          <w:tcPr>
            <w:tcW w:w="7865" w:type="dxa"/>
            <w:tcBorders>
              <w:top w:val="single" w:sz="4" w:space="0" w:color="auto"/>
              <w:bottom w:val="single" w:sz="4" w:space="0" w:color="auto"/>
            </w:tcBorders>
          </w:tcPr>
          <w:p w14:paraId="08D0E132" w14:textId="0502DE04" w:rsidR="00FE526D" w:rsidRPr="00C97A1F" w:rsidRDefault="00FE526D" w:rsidP="000E3C3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0E3C35">
              <w:rPr>
                <w:rFonts w:ascii="Tahoma" w:eastAsia="Times New Roman" w:hAnsi="Tahoma" w:cs="Tahoma"/>
                <w:lang w:eastAsia="sl-SI"/>
              </w:rPr>
              <w:t>PONUDBENI PREDRAČUN</w:t>
            </w:r>
          </w:p>
        </w:tc>
        <w:tc>
          <w:tcPr>
            <w:tcW w:w="1559" w:type="dxa"/>
            <w:tcBorders>
              <w:top w:val="single" w:sz="4" w:space="0" w:color="auto"/>
              <w:bottom w:val="single" w:sz="4" w:space="0" w:color="auto"/>
            </w:tcBorders>
          </w:tcPr>
          <w:p w14:paraId="505BDF94" w14:textId="77777777"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32161C1A" w14:textId="77777777" w:rsidR="00601999" w:rsidRDefault="00601999" w:rsidP="00601999">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storitev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popisa storitev</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popisa storitev v PDF formatu in Excel formatu morata biti vsebinsko identična.</w:t>
      </w:r>
    </w:p>
    <w:p w14:paraId="6AF9F638" w14:textId="77777777" w:rsidR="00601999" w:rsidRPr="00AC38AC" w:rsidRDefault="00601999" w:rsidP="00601999">
      <w:pPr>
        <w:keepNext/>
        <w:keepLines/>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01999" w:rsidRPr="00AC38AC" w14:paraId="29227D12" w14:textId="77777777" w:rsidTr="00C41B72">
        <w:tc>
          <w:tcPr>
            <w:tcW w:w="6232" w:type="dxa"/>
          </w:tcPr>
          <w:p w14:paraId="1267B74F" w14:textId="77777777" w:rsidR="00601999" w:rsidRPr="00AC38AC" w:rsidRDefault="00601999" w:rsidP="00C41B72">
            <w:pPr>
              <w:keepNext/>
              <w:keepLines/>
              <w:spacing w:after="0" w:line="240" w:lineRule="auto"/>
              <w:jc w:val="both"/>
              <w:rPr>
                <w:rFonts w:ascii="Tahoma" w:hAnsi="Tahoma" w:cs="Tahoma"/>
              </w:rPr>
            </w:pPr>
            <w:r w:rsidRPr="00AC38AC">
              <w:rPr>
                <w:rFonts w:ascii="Tahoma" w:hAnsi="Tahoma" w:cs="Tahoma"/>
              </w:rPr>
              <w:t>IZJAVA</w:t>
            </w:r>
            <w:r>
              <w:rPr>
                <w:rFonts w:ascii="Tahoma" w:hAnsi="Tahoma" w:cs="Tahoma"/>
              </w:rPr>
              <w:t xml:space="preserve"> PRAVNIH OSEB</w:t>
            </w:r>
            <w:r w:rsidRPr="00AC38AC">
              <w:rPr>
                <w:rFonts w:ascii="Tahoma" w:hAnsi="Tahoma" w:cs="Tahoma"/>
              </w:rPr>
              <w:t xml:space="preserve"> </w:t>
            </w:r>
            <w:r>
              <w:rPr>
                <w:rFonts w:ascii="Tahoma" w:hAnsi="Tahoma" w:cs="Tahoma"/>
              </w:rPr>
              <w:t>TER</w:t>
            </w:r>
            <w:r w:rsidRPr="00AC38AC">
              <w:rPr>
                <w:rFonts w:ascii="Tahoma" w:hAnsi="Tahoma" w:cs="Tahoma"/>
              </w:rPr>
              <w:t xml:space="preserve"> </w:t>
            </w:r>
            <w:r w:rsidRPr="00036718">
              <w:rPr>
                <w:rFonts w:ascii="Tahoma" w:hAnsi="Tahoma" w:cs="Tahoma"/>
              </w:rPr>
              <w:t>POOBLASTILA FIZIČNIH</w:t>
            </w:r>
            <w:r w:rsidRPr="00AC38AC">
              <w:rPr>
                <w:rFonts w:ascii="Tahoma" w:hAnsi="Tahoma" w:cs="Tahoma"/>
              </w:rPr>
              <w:t xml:space="preserve"> OSEB</w:t>
            </w:r>
          </w:p>
        </w:tc>
        <w:tc>
          <w:tcPr>
            <w:tcW w:w="3119" w:type="dxa"/>
          </w:tcPr>
          <w:p w14:paraId="2FF01A02" w14:textId="77777777" w:rsidR="00601999" w:rsidRPr="00AC38AC" w:rsidRDefault="00601999" w:rsidP="00C41B72">
            <w:pPr>
              <w:keepNext/>
              <w:keepLines/>
              <w:spacing w:after="0" w:line="240" w:lineRule="auto"/>
              <w:jc w:val="both"/>
              <w:rPr>
                <w:rFonts w:ascii="Tahoma" w:hAnsi="Tahoma" w:cs="Tahoma"/>
                <w:b/>
                <w:bCs/>
                <w:i/>
                <w:iCs/>
              </w:rPr>
            </w:pPr>
            <w:r w:rsidRPr="00AC38AC">
              <w:rPr>
                <w:rFonts w:ascii="Tahoma" w:hAnsi="Tahoma" w:cs="Tahoma"/>
                <w:b/>
                <w:bCs/>
                <w:i/>
                <w:iCs/>
              </w:rPr>
              <w:t xml:space="preserve">Priloga 3/1 </w:t>
            </w:r>
            <w:r>
              <w:rPr>
                <w:rFonts w:ascii="Tahoma" w:hAnsi="Tahoma" w:cs="Tahoma"/>
                <w:b/>
                <w:bCs/>
                <w:i/>
                <w:iCs/>
              </w:rPr>
              <w:t>in</w:t>
            </w:r>
            <w:r w:rsidRPr="00AC38AC">
              <w:rPr>
                <w:rFonts w:ascii="Tahoma" w:hAnsi="Tahoma" w:cs="Tahoma"/>
                <w:b/>
                <w:bCs/>
                <w:i/>
                <w:iCs/>
              </w:rPr>
              <w:t xml:space="preserve"> Priloga 3/</w:t>
            </w:r>
            <w:r>
              <w:rPr>
                <w:rFonts w:ascii="Tahoma" w:hAnsi="Tahoma" w:cs="Tahoma"/>
                <w:b/>
                <w:bCs/>
                <w:i/>
                <w:iCs/>
              </w:rPr>
              <w:t>2</w:t>
            </w:r>
          </w:p>
        </w:tc>
      </w:tr>
    </w:tbl>
    <w:p w14:paraId="2B24D3D0" w14:textId="77777777" w:rsidR="00601999" w:rsidRPr="00AC38AC" w:rsidRDefault="00601999" w:rsidP="00601999">
      <w:pPr>
        <w:keepNext/>
        <w:keepLines/>
        <w:spacing w:after="0" w:line="240" w:lineRule="auto"/>
        <w:jc w:val="both"/>
        <w:rPr>
          <w:rFonts w:ascii="Tahoma" w:hAnsi="Tahoma" w:cs="Tahoma"/>
        </w:rPr>
      </w:pPr>
      <w:r w:rsidRPr="00E90FD5">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w:t>
      </w:r>
      <w:r>
        <w:rPr>
          <w:rFonts w:ascii="Tahoma" w:hAnsi="Tahoma" w:cs="Tahoma"/>
        </w:rPr>
        <w:t>em</w:t>
      </w:r>
      <w:r w:rsidRPr="00AC38AC">
        <w:rPr>
          <w:rFonts w:ascii="Tahoma" w:hAnsi="Tahoma" w:cs="Tahoma"/>
        </w:rPr>
        <w:t>.</w:t>
      </w:r>
    </w:p>
    <w:p w14:paraId="3EDE95D9" w14:textId="77777777" w:rsidR="00601999" w:rsidRPr="00AC38AC" w:rsidRDefault="00601999" w:rsidP="0060199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01999" w:rsidRPr="00AC38AC" w14:paraId="1361C495" w14:textId="77777777" w:rsidTr="00C41B72">
        <w:tc>
          <w:tcPr>
            <w:tcW w:w="7867" w:type="dxa"/>
          </w:tcPr>
          <w:p w14:paraId="7C278403" w14:textId="77777777" w:rsidR="00601999" w:rsidRPr="00AC38AC" w:rsidRDefault="00601999" w:rsidP="00C41B72">
            <w:pPr>
              <w:keepNext/>
              <w:keepLines/>
              <w:spacing w:after="0" w:line="240" w:lineRule="auto"/>
              <w:jc w:val="both"/>
              <w:rPr>
                <w:rFonts w:ascii="Tahoma" w:hAnsi="Tahoma" w:cs="Tahoma"/>
              </w:rPr>
            </w:pPr>
            <w:r w:rsidRPr="00AC38AC">
              <w:rPr>
                <w:rFonts w:ascii="Tahoma" w:hAnsi="Tahoma" w:cs="Tahoma"/>
              </w:rPr>
              <w:t xml:space="preserve">UDELEŽBA PODIZVAJALCEV </w:t>
            </w:r>
          </w:p>
        </w:tc>
        <w:tc>
          <w:tcPr>
            <w:tcW w:w="1559" w:type="dxa"/>
          </w:tcPr>
          <w:p w14:paraId="130073A9" w14:textId="77777777" w:rsidR="00601999" w:rsidRPr="00AC38AC" w:rsidRDefault="00601999" w:rsidP="00C41B72">
            <w:pPr>
              <w:keepNext/>
              <w:keepLines/>
              <w:spacing w:after="0" w:line="240" w:lineRule="auto"/>
              <w:jc w:val="both"/>
              <w:rPr>
                <w:rFonts w:ascii="Tahoma" w:hAnsi="Tahoma" w:cs="Tahoma"/>
                <w:b/>
                <w:i/>
              </w:rPr>
            </w:pPr>
            <w:r w:rsidRPr="00AC38AC">
              <w:rPr>
                <w:rFonts w:ascii="Tahoma" w:hAnsi="Tahoma" w:cs="Tahoma"/>
                <w:b/>
                <w:i/>
              </w:rPr>
              <w:t>Priloga 4/1</w:t>
            </w:r>
          </w:p>
        </w:tc>
      </w:tr>
    </w:tbl>
    <w:p w14:paraId="28BF45B9" w14:textId="77777777" w:rsidR="00601999" w:rsidRPr="00AC38AC" w:rsidRDefault="00601999" w:rsidP="00601999">
      <w:pPr>
        <w:keepNext/>
        <w:keepLines/>
        <w:spacing w:after="0" w:line="240" w:lineRule="auto"/>
        <w:jc w:val="both"/>
        <w:rPr>
          <w:rFonts w:ascii="Tahoma" w:hAnsi="Tahoma" w:cs="Tahoma"/>
        </w:rPr>
      </w:pPr>
      <w:r w:rsidRPr="00AC38AC">
        <w:rPr>
          <w:rFonts w:ascii="Tahoma" w:hAnsi="Tahoma" w:cs="Tahoma"/>
        </w:rPr>
        <w:t>Ponudnik izpolni, podpiše in žigosa prilogo v celoti tolikokrat, kolikor podizvajalcev prijavlja.</w:t>
      </w:r>
    </w:p>
    <w:p w14:paraId="4CE28985" w14:textId="77777777" w:rsidR="00601999" w:rsidRPr="00AC38AC" w:rsidRDefault="00601999" w:rsidP="0060199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01999" w:rsidRPr="00AC38AC" w14:paraId="1D20E80F" w14:textId="77777777" w:rsidTr="00C41B72">
        <w:tc>
          <w:tcPr>
            <w:tcW w:w="7867" w:type="dxa"/>
          </w:tcPr>
          <w:p w14:paraId="29C29FD0" w14:textId="77777777" w:rsidR="00601999" w:rsidRPr="00AC38AC" w:rsidRDefault="00601999" w:rsidP="00C41B72">
            <w:pPr>
              <w:keepNext/>
              <w:keepLines/>
              <w:spacing w:after="0" w:line="240" w:lineRule="auto"/>
              <w:jc w:val="both"/>
              <w:rPr>
                <w:rFonts w:ascii="Tahoma" w:hAnsi="Tahoma" w:cs="Tahoma"/>
              </w:rPr>
            </w:pPr>
            <w:r w:rsidRPr="00AC38AC">
              <w:rPr>
                <w:rFonts w:ascii="Tahoma" w:hAnsi="Tahoma" w:cs="Tahoma"/>
              </w:rPr>
              <w:t>SOGLASJE ZA NEPOSREDNA PLAČILA</w:t>
            </w:r>
          </w:p>
        </w:tc>
        <w:tc>
          <w:tcPr>
            <w:tcW w:w="1559" w:type="dxa"/>
          </w:tcPr>
          <w:p w14:paraId="2A79C901" w14:textId="77777777" w:rsidR="00601999" w:rsidRPr="00AC38AC" w:rsidRDefault="00601999" w:rsidP="00C41B72">
            <w:pPr>
              <w:keepNext/>
              <w:keepLines/>
              <w:spacing w:after="0" w:line="240" w:lineRule="auto"/>
              <w:jc w:val="both"/>
              <w:rPr>
                <w:rFonts w:ascii="Tahoma" w:hAnsi="Tahoma" w:cs="Tahoma"/>
                <w:b/>
                <w:i/>
              </w:rPr>
            </w:pPr>
            <w:r w:rsidRPr="00AC38AC">
              <w:rPr>
                <w:rFonts w:ascii="Tahoma" w:hAnsi="Tahoma" w:cs="Tahoma"/>
                <w:b/>
                <w:i/>
              </w:rPr>
              <w:t>Priloga 4/2</w:t>
            </w:r>
          </w:p>
        </w:tc>
      </w:tr>
    </w:tbl>
    <w:p w14:paraId="12733FE0" w14:textId="77777777" w:rsidR="00601999" w:rsidRPr="00AC38AC" w:rsidRDefault="00601999" w:rsidP="00601999">
      <w:pPr>
        <w:keepNext/>
        <w:keepLines/>
        <w:spacing w:after="0" w:line="240" w:lineRule="auto"/>
        <w:jc w:val="both"/>
        <w:rPr>
          <w:rFonts w:ascii="Tahoma" w:hAnsi="Tahoma" w:cs="Tahoma"/>
        </w:rPr>
      </w:pPr>
      <w:r w:rsidRPr="00AC38AC">
        <w:rPr>
          <w:rFonts w:ascii="Tahoma" w:hAnsi="Tahoma" w:cs="Tahoma"/>
        </w:rPr>
        <w:t>Podizvajalec izpolni, podpiše in žigosa prilogo. V kolikor ponudnik v predmetnem naročilu ne nastopa s podizvajalcem, priloge ni treba prilagati.</w:t>
      </w:r>
    </w:p>
    <w:p w14:paraId="6A661F3B" w14:textId="77777777" w:rsidR="00601999" w:rsidRPr="00AC38AC" w:rsidRDefault="00601999" w:rsidP="0060199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01999" w:rsidRPr="00AC38AC" w14:paraId="4EB44BB0" w14:textId="77777777" w:rsidTr="00C41B72">
        <w:tc>
          <w:tcPr>
            <w:tcW w:w="7867" w:type="dxa"/>
            <w:tcBorders>
              <w:top w:val="single" w:sz="4" w:space="0" w:color="auto"/>
              <w:bottom w:val="single" w:sz="4" w:space="0" w:color="auto"/>
            </w:tcBorders>
          </w:tcPr>
          <w:p w14:paraId="6AC916BD" w14:textId="77777777" w:rsidR="00601999" w:rsidRPr="00AC38AC" w:rsidRDefault="00601999" w:rsidP="00C41B72">
            <w:pPr>
              <w:keepNext/>
              <w:keepLines/>
              <w:spacing w:after="0" w:line="240" w:lineRule="auto"/>
              <w:jc w:val="both"/>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r>
            <w:r w:rsidRPr="00AC38AC">
              <w:rPr>
                <w:rFonts w:ascii="Tahoma" w:hAnsi="Tahoma" w:cs="Tahoma"/>
                <w:b/>
              </w:rPr>
              <w:br w:type="page"/>
            </w:r>
            <w:r w:rsidRPr="00AC38AC">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3F7A379D" w14:textId="77777777" w:rsidR="00601999" w:rsidRPr="00AC38AC" w:rsidRDefault="00601999" w:rsidP="00C41B72">
            <w:pPr>
              <w:keepNext/>
              <w:keepLines/>
              <w:spacing w:after="0" w:line="240" w:lineRule="auto"/>
              <w:jc w:val="both"/>
              <w:rPr>
                <w:rFonts w:ascii="Tahoma" w:hAnsi="Tahoma" w:cs="Tahoma"/>
                <w:b/>
                <w:i/>
              </w:rPr>
            </w:pPr>
            <w:r w:rsidRPr="00AC38AC">
              <w:rPr>
                <w:rFonts w:ascii="Tahoma" w:hAnsi="Tahoma" w:cs="Tahoma"/>
                <w:b/>
                <w:i/>
              </w:rPr>
              <w:t>Priloga 4/3</w:t>
            </w:r>
          </w:p>
        </w:tc>
      </w:tr>
    </w:tbl>
    <w:p w14:paraId="75C88DFA" w14:textId="77777777" w:rsidR="00601999" w:rsidRPr="00AC38AC" w:rsidRDefault="00601999" w:rsidP="00601999">
      <w:pPr>
        <w:keepNext/>
        <w:keepLines/>
        <w:spacing w:after="0" w:line="240" w:lineRule="auto"/>
        <w:jc w:val="both"/>
        <w:rPr>
          <w:rFonts w:ascii="Tahoma" w:hAnsi="Tahoma" w:cs="Tahoma"/>
        </w:rPr>
      </w:pPr>
      <w:r w:rsidRPr="00AC38AC">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9FBB75E" w14:textId="77777777" w:rsidR="00601999" w:rsidRPr="00AC38AC" w:rsidRDefault="00601999" w:rsidP="0060199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601999" w:rsidRPr="00AC38AC" w14:paraId="580B797A" w14:textId="77777777" w:rsidTr="00C41B72">
        <w:tc>
          <w:tcPr>
            <w:tcW w:w="6799" w:type="dxa"/>
            <w:tcBorders>
              <w:top w:val="single" w:sz="4" w:space="0" w:color="auto"/>
              <w:bottom w:val="single" w:sz="4" w:space="0" w:color="auto"/>
            </w:tcBorders>
          </w:tcPr>
          <w:p w14:paraId="38B65B41" w14:textId="77777777" w:rsidR="00601999" w:rsidRPr="00AC38AC" w:rsidRDefault="00601999" w:rsidP="00C41B72">
            <w:pPr>
              <w:keepNext/>
              <w:keepLines/>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46D798BE" w14:textId="77777777" w:rsidR="00601999" w:rsidRPr="00AC38AC" w:rsidRDefault="00601999" w:rsidP="00C41B72">
            <w:pPr>
              <w:keepNext/>
              <w:keepLines/>
              <w:spacing w:after="0" w:line="240" w:lineRule="auto"/>
              <w:jc w:val="both"/>
              <w:rPr>
                <w:rFonts w:ascii="Tahoma" w:hAnsi="Tahoma" w:cs="Tahoma"/>
                <w:b/>
                <w:i/>
              </w:rPr>
            </w:pPr>
            <w:r w:rsidRPr="00AC38AC">
              <w:rPr>
                <w:rFonts w:ascii="Tahoma" w:hAnsi="Tahoma" w:cs="Tahoma"/>
                <w:b/>
                <w:i/>
              </w:rPr>
              <w:t>Priloga 5 s prilogami</w:t>
            </w:r>
          </w:p>
        </w:tc>
      </w:tr>
    </w:tbl>
    <w:p w14:paraId="4B402FF6" w14:textId="3C8F2D4F" w:rsidR="00601999" w:rsidRPr="00AC38AC" w:rsidRDefault="00601999" w:rsidP="00A26036">
      <w:pPr>
        <w:keepNext/>
        <w:keepLines/>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 5/</w:t>
      </w:r>
      <w:r>
        <w:rPr>
          <w:rFonts w:ascii="Tahoma" w:hAnsi="Tahoma" w:cs="Tahoma"/>
        </w:rPr>
        <w:t>1</w:t>
      </w:r>
      <w:r w:rsidRPr="006D58EB">
        <w:rPr>
          <w:rFonts w:ascii="Tahoma" w:hAnsi="Tahoma" w:cs="Tahoma"/>
        </w:rPr>
        <w:t xml:space="preserve"> </w:t>
      </w:r>
      <w:r>
        <w:rPr>
          <w:rFonts w:ascii="Tahoma" w:hAnsi="Tahoma" w:cs="Tahoma"/>
        </w:rPr>
        <w:t>do</w:t>
      </w:r>
      <w:r w:rsidRPr="006D58EB">
        <w:rPr>
          <w:rFonts w:ascii="Tahoma" w:hAnsi="Tahoma" w:cs="Tahoma"/>
        </w:rPr>
        <w:t xml:space="preserve"> Priloga 5/</w:t>
      </w:r>
      <w:r>
        <w:rPr>
          <w:rFonts w:ascii="Tahoma" w:hAnsi="Tahoma" w:cs="Tahoma"/>
        </w:rPr>
        <w:t>2)</w:t>
      </w:r>
      <w:r w:rsidRPr="006D58EB">
        <w:rPr>
          <w:rFonts w:ascii="Tahoma" w:hAnsi="Tahoma" w:cs="Tahoma"/>
        </w:rPr>
        <w:t>, ki jih ponudnik navaja v prilogi 5. Ponudnik razmnoži potrebno število izvodov posameznih prilog.</w:t>
      </w:r>
    </w:p>
    <w:p w14:paraId="5ACF7D80" w14:textId="4C67DE51" w:rsidR="00A25A72" w:rsidRDefault="00A25A72" w:rsidP="00A26036">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25A72" w:rsidRPr="00552945" w14:paraId="585A23CA" w14:textId="77777777" w:rsidTr="001F2D56">
        <w:tc>
          <w:tcPr>
            <w:tcW w:w="7867" w:type="dxa"/>
            <w:tcBorders>
              <w:top w:val="single" w:sz="4" w:space="0" w:color="auto"/>
              <w:bottom w:val="single" w:sz="4" w:space="0" w:color="auto"/>
            </w:tcBorders>
          </w:tcPr>
          <w:p w14:paraId="6AA34459" w14:textId="0359D263" w:rsidR="00A25A72" w:rsidRPr="00552945" w:rsidRDefault="00A25A72" w:rsidP="00A26036">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A25A72">
              <w:rPr>
                <w:rFonts w:ascii="Tahoma" w:eastAsia="Times New Roman" w:hAnsi="Tahoma" w:cs="Tahoma"/>
                <w:lang w:eastAsia="sl-SI"/>
              </w:rPr>
              <w:t>SEZNAM TEHNIČNE OPREME</w:t>
            </w:r>
          </w:p>
        </w:tc>
        <w:tc>
          <w:tcPr>
            <w:tcW w:w="1559" w:type="dxa"/>
            <w:tcBorders>
              <w:top w:val="single" w:sz="4" w:space="0" w:color="auto"/>
              <w:bottom w:val="single" w:sz="4" w:space="0" w:color="auto"/>
            </w:tcBorders>
          </w:tcPr>
          <w:p w14:paraId="1481F329" w14:textId="7263C67A" w:rsidR="00A25A72" w:rsidRPr="00552945" w:rsidRDefault="00A25A72" w:rsidP="00A26036">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b/>
                <w:i/>
                <w:lang w:eastAsia="sl-SI"/>
              </w:rPr>
              <w:t xml:space="preserve">  Priloga 6</w:t>
            </w:r>
          </w:p>
        </w:tc>
      </w:tr>
    </w:tbl>
    <w:p w14:paraId="0E6ADDC2" w14:textId="409C8AFB" w:rsidR="00090D8E" w:rsidRPr="00090D8E" w:rsidRDefault="00354502" w:rsidP="00A26036">
      <w:pPr>
        <w:keepNext/>
        <w:keepLines/>
        <w:spacing w:after="0" w:line="240" w:lineRule="auto"/>
        <w:jc w:val="both"/>
        <w:rPr>
          <w:rFonts w:ascii="Tahoma" w:eastAsia="Times New Roman" w:hAnsi="Tahoma" w:cs="Tahoma"/>
          <w:lang w:eastAsia="sl-SI"/>
        </w:rPr>
      </w:pPr>
      <w:r w:rsidRPr="00076B44">
        <w:rPr>
          <w:rFonts w:ascii="Tahoma" w:hAnsi="Tahoma" w:cs="Tahoma"/>
        </w:rPr>
        <w:t xml:space="preserve">Ponudnik predloži </w:t>
      </w:r>
      <w:r>
        <w:rPr>
          <w:rFonts w:ascii="Tahoma" w:hAnsi="Tahoma" w:cs="Tahoma"/>
        </w:rPr>
        <w:t xml:space="preserve">izpolnjen in podpisan obrazec </w:t>
      </w:r>
      <w:r w:rsidRPr="00076B44">
        <w:rPr>
          <w:rFonts w:ascii="Tahoma" w:hAnsi="Tahoma" w:cs="Tahoma"/>
        </w:rPr>
        <w:t>seznam tehnične opreme</w:t>
      </w:r>
      <w:r>
        <w:rPr>
          <w:rFonts w:ascii="Tahoma" w:hAnsi="Tahoma" w:cs="Tahoma"/>
        </w:rPr>
        <w:t>, s katero bo izvajal storitve</w:t>
      </w:r>
      <w:r w:rsidRPr="00076B44">
        <w:rPr>
          <w:rFonts w:ascii="Tahoma" w:hAnsi="Tahoma" w:cs="Tahoma"/>
        </w:rPr>
        <w:t>, z navedbo tehničnih podatkov o predloženi opremi, ki bo izkazovala doseganje zahtevane minimalne kvalitete izvedbe storitev, opisanih</w:t>
      </w:r>
      <w:r w:rsidR="00A26036">
        <w:rPr>
          <w:rFonts w:ascii="Tahoma" w:hAnsi="Tahoma" w:cs="Tahoma"/>
        </w:rPr>
        <w:t xml:space="preserve"> prilogi</w:t>
      </w:r>
      <w:r w:rsidR="00A26036" w:rsidRPr="00A26036">
        <w:rPr>
          <w:rFonts w:ascii="Tahoma" w:hAnsi="Tahoma" w:cs="Tahoma"/>
        </w:rPr>
        <w:t xml:space="preserve"> </w:t>
      </w:r>
      <w:r w:rsidR="00A26036">
        <w:rPr>
          <w:rFonts w:ascii="Tahoma" w:hAnsi="Tahoma" w:cs="Tahoma"/>
        </w:rPr>
        <w:t>»</w:t>
      </w:r>
      <w:r w:rsidR="00B116BA">
        <w:rPr>
          <w:rFonts w:ascii="Tahoma" w:hAnsi="Tahoma" w:cs="Tahoma"/>
        </w:rPr>
        <w:t>Tehnična specifikacija</w:t>
      </w:r>
      <w:r w:rsidR="00A26036">
        <w:rPr>
          <w:rFonts w:ascii="Tahoma" w:hAnsi="Tahoma" w:cs="Tahoma"/>
        </w:rPr>
        <w:t>«</w:t>
      </w:r>
      <w:r>
        <w:rPr>
          <w:rFonts w:ascii="Tahoma" w:hAnsi="Tahoma" w:cs="Tahoma"/>
        </w:rPr>
        <w:t>.</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46F45514" w14:textId="77777777" w:rsidTr="00A9443F">
        <w:tc>
          <w:tcPr>
            <w:tcW w:w="9498" w:type="dxa"/>
            <w:tcBorders>
              <w:top w:val="single" w:sz="4" w:space="0" w:color="auto"/>
              <w:bottom w:val="single" w:sz="4" w:space="0" w:color="auto"/>
            </w:tcBorders>
          </w:tcPr>
          <w:p w14:paraId="34CA10D4" w14:textId="77777777"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2670C5B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F5DFB6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383B820" w14:textId="77777777"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4F3B858E" w14:textId="77777777" w:rsidR="005F5977" w:rsidRDefault="005F5977" w:rsidP="000C7E6D">
      <w:pPr>
        <w:keepNext/>
        <w:keepLines/>
        <w:spacing w:after="0" w:line="240" w:lineRule="auto"/>
        <w:jc w:val="center"/>
        <w:rPr>
          <w:rFonts w:ascii="Tahoma" w:eastAsia="Times New Roman" w:hAnsi="Tahoma" w:cs="Tahoma"/>
          <w:b/>
          <w:noProof/>
          <w:lang w:eastAsia="sl-SI"/>
        </w:rPr>
      </w:pPr>
    </w:p>
    <w:p w14:paraId="3D23E624" w14:textId="23F9E018" w:rsidR="006C7B03" w:rsidRPr="006C7B03" w:rsidRDefault="00F35609" w:rsidP="006C7B0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ENLJ-SIR-341/25</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6A6B35">
        <w:rPr>
          <w:rFonts w:ascii="Tahoma" w:eastAsia="Times New Roman" w:hAnsi="Tahoma" w:cs="Tahoma"/>
          <w:b/>
          <w:lang w:eastAsia="sl-SI"/>
        </w:rPr>
        <w:t>Izvajanje storitev fotokopiranja</w:t>
      </w:r>
    </w:p>
    <w:p w14:paraId="397F81F0" w14:textId="55EE9701" w:rsidR="005F5977" w:rsidRDefault="005F5977" w:rsidP="000C7E6D">
      <w:pPr>
        <w:keepNext/>
        <w:keepLines/>
        <w:spacing w:after="0" w:line="240" w:lineRule="auto"/>
        <w:jc w:val="center"/>
        <w:rPr>
          <w:rFonts w:ascii="Tahoma" w:eastAsia="Times New Roman" w:hAnsi="Tahoma" w:cs="Tahoma"/>
          <w:b/>
          <w:lang w:eastAsia="sl-SI"/>
        </w:rPr>
      </w:pPr>
    </w:p>
    <w:p w14:paraId="6BA8967F"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3DA27CD3"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1D9B79B4" w14:textId="77777777" w:rsidR="004F2E02" w:rsidRPr="00090D8E" w:rsidRDefault="004F2E02" w:rsidP="004F2E02">
      <w:pPr>
        <w:keepNext/>
        <w:keepLines/>
        <w:spacing w:after="0" w:line="240" w:lineRule="auto"/>
        <w:ind w:left="1080" w:hanging="1080"/>
        <w:jc w:val="both"/>
        <w:rPr>
          <w:rFonts w:ascii="Tahoma" w:eastAsia="Times New Roman" w:hAnsi="Tahoma" w:cs="Tahoma"/>
          <w:sz w:val="20"/>
          <w:lang w:eastAsia="sl-SI"/>
        </w:rPr>
      </w:pPr>
    </w:p>
    <w:p w14:paraId="7098BA11" w14:textId="77777777"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14:paraId="70BF9282" w14:textId="77777777" w:rsidTr="004F2E02">
        <w:tc>
          <w:tcPr>
            <w:tcW w:w="1843" w:type="dxa"/>
          </w:tcPr>
          <w:p w14:paraId="2E27098D" w14:textId="77777777"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2AA624F0"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2E3E64D"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3C06ED04" w14:textId="77777777"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00648030" w14:textId="77777777"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14:paraId="2A9667C3"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671771C4"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097450D6" w14:textId="77777777" w:rsidR="00090D8E" w:rsidRPr="00090D8E" w:rsidRDefault="00090D8E" w:rsidP="00F27FF6">
      <w:pPr>
        <w:keepNext/>
        <w:keepLines/>
        <w:numPr>
          <w:ilvl w:val="0"/>
          <w:numId w:val="7"/>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4E4DD30B" w14:textId="77777777" w:rsidR="00090D8E" w:rsidRPr="00090D8E" w:rsidRDefault="00090D8E" w:rsidP="000C7E6D">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217083CB" w14:textId="77777777" w:rsidTr="00A9443F">
        <w:trPr>
          <w:trHeight w:val="695"/>
        </w:trPr>
        <w:tc>
          <w:tcPr>
            <w:tcW w:w="6237" w:type="dxa"/>
            <w:shd w:val="clear" w:color="auto" w:fill="auto"/>
            <w:vAlign w:val="center"/>
          </w:tcPr>
          <w:p w14:paraId="1AA63AC5" w14:textId="77777777" w:rsidR="00090D8E" w:rsidRPr="00090D8E" w:rsidRDefault="00090D8E" w:rsidP="000C7E6D">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76294F03" w14:textId="314693BD"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D929A4">
              <w:rPr>
                <w:rFonts w:ascii="Tahoma" w:eastAsia="Times New Roman" w:hAnsi="Tahoma" w:cs="Tahoma"/>
                <w:b/>
              </w:rPr>
              <w:t>2</w:t>
            </w:r>
            <w:r w:rsidRPr="00090D8E">
              <w:rPr>
                <w:rFonts w:ascii="Tahoma" w:eastAsia="Times New Roman" w:hAnsi="Tahoma" w:cs="Tahoma"/>
                <w:b/>
              </w:rPr>
              <w:t xml:space="preserve"> let</w:t>
            </w:r>
            <w:r w:rsidR="00D929A4">
              <w:rPr>
                <w:rFonts w:ascii="Tahoma" w:eastAsia="Times New Roman" w:hAnsi="Tahoma" w:cs="Tahoma"/>
                <w:b/>
              </w:rPr>
              <w:t>i</w:t>
            </w:r>
          </w:p>
          <w:p w14:paraId="29C90FD1"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52EA13E6" w14:textId="77777777" w:rsidTr="000E0D9E">
        <w:trPr>
          <w:trHeight w:val="1168"/>
        </w:trPr>
        <w:tc>
          <w:tcPr>
            <w:tcW w:w="6237" w:type="dxa"/>
            <w:shd w:val="clear" w:color="auto" w:fill="auto"/>
            <w:vAlign w:val="center"/>
          </w:tcPr>
          <w:p w14:paraId="747CC56E" w14:textId="7BB907A7" w:rsidR="000E0D9E" w:rsidRPr="00090D8E" w:rsidRDefault="006A6B35" w:rsidP="006C7B03">
            <w:pPr>
              <w:keepNext/>
              <w:keepLines/>
              <w:spacing w:after="0" w:line="240" w:lineRule="auto"/>
              <w:jc w:val="center"/>
              <w:rPr>
                <w:rFonts w:ascii="Tahoma" w:eastAsia="Times New Roman" w:hAnsi="Tahoma" w:cs="Tahoma"/>
                <w:b/>
              </w:rPr>
            </w:pPr>
            <w:r>
              <w:rPr>
                <w:rFonts w:ascii="Tahoma" w:eastAsia="Times New Roman" w:hAnsi="Tahoma" w:cs="Tahoma"/>
                <w:b/>
                <w:lang w:eastAsia="sl-SI"/>
              </w:rPr>
              <w:t>Izvajanje storitev fotokopiranja</w:t>
            </w:r>
            <w:r w:rsidRPr="00090D8E">
              <w:rPr>
                <w:rFonts w:ascii="Tahoma" w:eastAsia="Times New Roman" w:hAnsi="Tahoma" w:cs="Tahoma"/>
                <w:b/>
              </w:rPr>
              <w:t xml:space="preserve"> </w:t>
            </w:r>
          </w:p>
        </w:tc>
        <w:tc>
          <w:tcPr>
            <w:tcW w:w="3119" w:type="dxa"/>
            <w:shd w:val="clear" w:color="auto" w:fill="auto"/>
            <w:vAlign w:val="center"/>
          </w:tcPr>
          <w:p w14:paraId="71AF001F" w14:textId="77777777" w:rsidR="00090D8E" w:rsidRPr="00090D8E" w:rsidRDefault="00090D8E" w:rsidP="000C7E6D">
            <w:pPr>
              <w:keepNext/>
              <w:keepLines/>
              <w:spacing w:after="0" w:line="240" w:lineRule="auto"/>
              <w:jc w:val="center"/>
              <w:rPr>
                <w:rFonts w:ascii="Tahoma" w:eastAsia="Times New Roman" w:hAnsi="Tahoma" w:cs="Tahoma"/>
              </w:rPr>
            </w:pPr>
          </w:p>
          <w:p w14:paraId="61A4AC81" w14:textId="77777777" w:rsidR="00090D8E" w:rsidRPr="00090D8E" w:rsidRDefault="00090D8E" w:rsidP="000C7E6D">
            <w:pPr>
              <w:keepNext/>
              <w:keepLines/>
              <w:spacing w:after="0" w:line="240" w:lineRule="auto"/>
              <w:jc w:val="center"/>
              <w:rPr>
                <w:rFonts w:ascii="Tahoma" w:eastAsia="Times New Roman" w:hAnsi="Tahoma" w:cs="Tahoma"/>
              </w:rPr>
            </w:pPr>
          </w:p>
          <w:p w14:paraId="057ACBD3" w14:textId="77777777" w:rsidR="00090D8E" w:rsidRPr="00090D8E" w:rsidRDefault="00090D8E" w:rsidP="000C7E6D">
            <w:pPr>
              <w:keepNext/>
              <w:keepLines/>
              <w:spacing w:after="0" w:line="240" w:lineRule="auto"/>
              <w:jc w:val="center"/>
              <w:rPr>
                <w:rFonts w:ascii="Tahoma" w:eastAsia="Times New Roman" w:hAnsi="Tahoma" w:cs="Tahoma"/>
              </w:rPr>
            </w:pPr>
          </w:p>
        </w:tc>
      </w:tr>
    </w:tbl>
    <w:p w14:paraId="790A4BDF" w14:textId="77777777" w:rsidR="00090D8E" w:rsidRPr="00090D8E" w:rsidRDefault="00090D8E" w:rsidP="000C7E6D">
      <w:pPr>
        <w:keepNext/>
        <w:keepLines/>
        <w:spacing w:after="0" w:line="240" w:lineRule="auto"/>
        <w:jc w:val="both"/>
        <w:rPr>
          <w:rFonts w:ascii="Tahoma" w:hAnsi="Tahoma" w:cs="Tahoma"/>
        </w:rPr>
      </w:pPr>
    </w:p>
    <w:p w14:paraId="1B0DAABE" w14:textId="77777777" w:rsidR="005F5977" w:rsidRPr="00090D8E" w:rsidRDefault="005F5977" w:rsidP="000C7E6D">
      <w:pPr>
        <w:keepNext/>
        <w:keepLines/>
        <w:spacing w:after="0" w:line="240" w:lineRule="auto"/>
        <w:jc w:val="both"/>
        <w:rPr>
          <w:rFonts w:ascii="Tahoma" w:hAnsi="Tahoma" w:cs="Tahoma"/>
          <w:b/>
        </w:rPr>
      </w:pPr>
    </w:p>
    <w:p w14:paraId="765BF0E5" w14:textId="77777777" w:rsidR="00090D8E" w:rsidRPr="00090D8E" w:rsidRDefault="00090D8E" w:rsidP="000C7E6D">
      <w:pPr>
        <w:keepNext/>
        <w:keepLines/>
        <w:spacing w:after="0" w:line="240" w:lineRule="auto"/>
        <w:jc w:val="both"/>
        <w:rPr>
          <w:rFonts w:ascii="Tahoma" w:hAnsi="Tahoma" w:cs="Tahoma"/>
          <w:b/>
        </w:rPr>
      </w:pPr>
    </w:p>
    <w:p w14:paraId="40357209" w14:textId="77777777" w:rsidR="00090D8E" w:rsidRPr="00090D8E" w:rsidRDefault="00090D8E" w:rsidP="00F27FF6">
      <w:pPr>
        <w:keepNext/>
        <w:keepLines/>
        <w:numPr>
          <w:ilvl w:val="0"/>
          <w:numId w:val="7"/>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5D648C06" w14:textId="7C24976B" w:rsidR="00090D8E" w:rsidRDefault="00090D8E" w:rsidP="000C7E6D">
      <w:pPr>
        <w:keepNext/>
        <w:keepLines/>
        <w:spacing w:after="0" w:line="240" w:lineRule="auto"/>
        <w:jc w:val="both"/>
        <w:rPr>
          <w:rFonts w:ascii="Tahoma" w:hAnsi="Tahoma" w:cs="Tahoma"/>
          <w:highlight w:val="yellow"/>
        </w:rPr>
      </w:pPr>
    </w:p>
    <w:p w14:paraId="5D5BFB19" w14:textId="37A8867B" w:rsidR="00F13757" w:rsidRPr="00F13757" w:rsidRDefault="00486E8A" w:rsidP="00F13757">
      <w:pPr>
        <w:keepNext/>
        <w:keepLines/>
        <w:spacing w:after="0" w:line="240" w:lineRule="auto"/>
        <w:jc w:val="both"/>
        <w:rPr>
          <w:rFonts w:ascii="Tahoma" w:hAnsi="Tahoma" w:cs="Tahoma"/>
        </w:rPr>
      </w:pPr>
      <w:r w:rsidRPr="00486E8A">
        <w:rPr>
          <w:rFonts w:ascii="Tahoma" w:hAnsi="Tahoma" w:cs="Tahoma"/>
        </w:rPr>
        <w:t>Ponudba je zavezujoča in veljavna še najmanj 4 (štiri) mesece od datuma določenega za oddajo ponudb</w:t>
      </w:r>
      <w:r w:rsidR="00F13757" w:rsidRPr="00F13757">
        <w:rPr>
          <w:rFonts w:ascii="Tahoma" w:hAnsi="Tahoma" w:cs="Tahoma"/>
        </w:rPr>
        <w:t>.</w:t>
      </w:r>
    </w:p>
    <w:p w14:paraId="22D1E340" w14:textId="77777777" w:rsidR="00F13757" w:rsidRPr="00090D8E" w:rsidRDefault="00F13757" w:rsidP="000C7E6D">
      <w:pPr>
        <w:keepNext/>
        <w:keepLines/>
        <w:spacing w:after="0" w:line="240" w:lineRule="auto"/>
        <w:jc w:val="both"/>
        <w:rPr>
          <w:rFonts w:ascii="Tahoma" w:hAnsi="Tahoma" w:cs="Tahoma"/>
          <w:highlight w:val="yellow"/>
        </w:rPr>
      </w:pPr>
    </w:p>
    <w:p w14:paraId="21FEBEFE" w14:textId="4F0894EF" w:rsidR="004008EB" w:rsidRDefault="004008EB" w:rsidP="000C7E6D">
      <w:pPr>
        <w:keepNext/>
        <w:keepLines/>
        <w:spacing w:after="0" w:line="240" w:lineRule="auto"/>
        <w:jc w:val="both"/>
        <w:rPr>
          <w:rFonts w:ascii="Tahoma" w:hAnsi="Tahoma" w:cs="Tahoma"/>
          <w:b/>
        </w:rPr>
      </w:pPr>
    </w:p>
    <w:p w14:paraId="44F1E65F" w14:textId="77777777" w:rsidR="004008EB" w:rsidRDefault="004008EB" w:rsidP="000C7E6D">
      <w:pPr>
        <w:keepNext/>
        <w:keepLines/>
        <w:spacing w:after="0" w:line="240" w:lineRule="auto"/>
        <w:jc w:val="both"/>
        <w:rPr>
          <w:rFonts w:ascii="Tahoma" w:hAnsi="Tahoma" w:cs="Tahoma"/>
          <w:b/>
        </w:rPr>
      </w:pPr>
    </w:p>
    <w:p w14:paraId="0F1FAB06" w14:textId="77777777" w:rsidR="004008EB" w:rsidRDefault="004008EB" w:rsidP="000C7E6D">
      <w:pPr>
        <w:keepNext/>
        <w:keepLines/>
        <w:spacing w:after="0" w:line="240" w:lineRule="auto"/>
        <w:jc w:val="both"/>
        <w:rPr>
          <w:rFonts w:ascii="Tahoma" w:hAnsi="Tahoma" w:cs="Tahoma"/>
          <w:b/>
        </w:rPr>
      </w:pPr>
    </w:p>
    <w:p w14:paraId="4CF0B6DB" w14:textId="77777777" w:rsidR="004008EB" w:rsidRDefault="004008EB" w:rsidP="000C7E6D">
      <w:pPr>
        <w:keepNext/>
        <w:keepLines/>
        <w:spacing w:after="0" w:line="240" w:lineRule="auto"/>
        <w:jc w:val="both"/>
        <w:rPr>
          <w:rFonts w:ascii="Tahoma" w:hAnsi="Tahoma" w:cs="Tahoma"/>
          <w:b/>
        </w:rPr>
      </w:pPr>
    </w:p>
    <w:p w14:paraId="49A3D9CF" w14:textId="77777777" w:rsidR="004008EB" w:rsidRDefault="004008EB" w:rsidP="000C7E6D">
      <w:pPr>
        <w:keepNext/>
        <w:keepLines/>
        <w:spacing w:after="0" w:line="240" w:lineRule="auto"/>
        <w:jc w:val="both"/>
        <w:rPr>
          <w:rFonts w:ascii="Tahoma" w:hAnsi="Tahoma" w:cs="Tahoma"/>
          <w:b/>
        </w:rPr>
      </w:pPr>
    </w:p>
    <w:p w14:paraId="2DE7A368" w14:textId="77777777" w:rsidR="004008EB" w:rsidRDefault="004008EB" w:rsidP="000C7E6D">
      <w:pPr>
        <w:keepNext/>
        <w:keepLines/>
        <w:spacing w:after="0" w:line="240" w:lineRule="auto"/>
        <w:jc w:val="both"/>
        <w:rPr>
          <w:rFonts w:ascii="Tahoma" w:hAnsi="Tahoma" w:cs="Tahoma"/>
          <w:b/>
        </w:rPr>
      </w:pPr>
    </w:p>
    <w:p w14:paraId="0AB38CF3" w14:textId="77777777" w:rsidR="004008EB" w:rsidRDefault="004008EB" w:rsidP="000C7E6D">
      <w:pPr>
        <w:keepNext/>
        <w:keepLines/>
        <w:spacing w:after="0" w:line="240" w:lineRule="auto"/>
        <w:jc w:val="both"/>
        <w:rPr>
          <w:rFonts w:ascii="Tahoma" w:hAnsi="Tahoma" w:cs="Tahoma"/>
          <w:b/>
        </w:rPr>
      </w:pPr>
    </w:p>
    <w:p w14:paraId="2532F509" w14:textId="77777777" w:rsidR="004008EB" w:rsidRPr="00090D8E" w:rsidRDefault="004008EB" w:rsidP="000C7E6D">
      <w:pPr>
        <w:keepNext/>
        <w:keepLines/>
        <w:spacing w:after="0" w:line="240" w:lineRule="auto"/>
        <w:jc w:val="both"/>
        <w:rPr>
          <w:rFonts w:ascii="Tahoma" w:hAnsi="Tahoma" w:cs="Tahoma"/>
          <w:b/>
        </w:rPr>
      </w:pPr>
    </w:p>
    <w:p w14:paraId="2EEF1AEF" w14:textId="77777777"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2DFA7193" w14:textId="77777777" w:rsidTr="002150C2">
        <w:trPr>
          <w:trHeight w:val="235"/>
        </w:trPr>
        <w:tc>
          <w:tcPr>
            <w:tcW w:w="2977" w:type="dxa"/>
            <w:tcBorders>
              <w:bottom w:val="single" w:sz="4" w:space="0" w:color="auto"/>
            </w:tcBorders>
          </w:tcPr>
          <w:p w14:paraId="25E9134D"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79962798"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079DC05" w14:textId="77777777"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4E436DE9" w14:textId="77777777" w:rsidTr="002150C2">
        <w:trPr>
          <w:trHeight w:val="235"/>
        </w:trPr>
        <w:tc>
          <w:tcPr>
            <w:tcW w:w="2977" w:type="dxa"/>
            <w:tcBorders>
              <w:top w:val="single" w:sz="4" w:space="0" w:color="auto"/>
            </w:tcBorders>
          </w:tcPr>
          <w:p w14:paraId="7BE3F25C"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2D5AB14"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A11219E"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0401C5F" w14:textId="6996EDBF" w:rsidR="000E0D9E" w:rsidRDefault="004008EB" w:rsidP="00622068">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3565D42D" w14:textId="77777777" w:rsidTr="000B12B5">
        <w:tc>
          <w:tcPr>
            <w:tcW w:w="7938" w:type="dxa"/>
            <w:tcBorders>
              <w:top w:val="single" w:sz="4" w:space="0" w:color="auto"/>
              <w:bottom w:val="single" w:sz="4" w:space="0" w:color="auto"/>
            </w:tcBorders>
          </w:tcPr>
          <w:p w14:paraId="568D1B89" w14:textId="77777777" w:rsidR="000E0D9E" w:rsidRPr="00CD5EFE" w:rsidRDefault="000E0D9E" w:rsidP="000C7E6D">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7E664B5B" w14:textId="77777777"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1E898E67" w14:textId="77777777" w:rsidR="000E0D9E" w:rsidRDefault="000E0D9E" w:rsidP="000C7E6D">
      <w:pPr>
        <w:keepNext/>
        <w:keepLines/>
        <w:spacing w:after="0" w:line="240" w:lineRule="auto"/>
        <w:jc w:val="both"/>
        <w:rPr>
          <w:rFonts w:ascii="Tahoma" w:eastAsia="Times New Roman" w:hAnsi="Tahoma" w:cs="Tahoma"/>
          <w:lang w:eastAsia="sl-SI"/>
        </w:rPr>
      </w:pPr>
    </w:p>
    <w:p w14:paraId="1E28C6E8" w14:textId="77777777"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D6382AF" w14:textId="77777777" w:rsidR="000E0D9E" w:rsidRDefault="000E0D9E" w:rsidP="000C7E6D">
      <w:pPr>
        <w:keepNext/>
        <w:keepLines/>
        <w:pBdr>
          <w:bottom w:val="single" w:sz="4" w:space="1" w:color="auto"/>
        </w:pBdr>
        <w:spacing w:after="0" w:line="240" w:lineRule="auto"/>
        <w:jc w:val="both"/>
        <w:rPr>
          <w:rFonts w:ascii="Tahoma" w:hAnsi="Tahoma" w:cs="Tahoma"/>
        </w:rPr>
      </w:pPr>
    </w:p>
    <w:p w14:paraId="0D99233B" w14:textId="3803675E" w:rsidR="000E0D9E" w:rsidRPr="00297283" w:rsidRDefault="000E0D9E" w:rsidP="000C7E6D">
      <w:pPr>
        <w:keepNext/>
        <w:keepLines/>
        <w:spacing w:after="0" w:line="240" w:lineRule="auto"/>
        <w:jc w:val="both"/>
        <w:rPr>
          <w:rFonts w:ascii="Tahoma" w:eastAsia="Times New Roman" w:hAnsi="Tahoma" w:cs="Tahoma"/>
          <w:b/>
          <w:noProof/>
          <w:lang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F35609">
        <w:rPr>
          <w:rFonts w:ascii="Tahoma" w:eastAsia="Times New Roman" w:hAnsi="Tahoma" w:cs="Tahoma"/>
          <w:b/>
          <w:noProof/>
          <w:lang w:eastAsia="sl-SI"/>
        </w:rPr>
        <w:t>ENLJ-SIR-341/25</w:t>
      </w:r>
      <w:r w:rsidR="006A6B35">
        <w:rPr>
          <w:rFonts w:ascii="Tahoma" w:eastAsia="Times New Roman" w:hAnsi="Tahoma" w:cs="Tahoma"/>
          <w:b/>
          <w:lang w:eastAsia="sl-SI"/>
        </w:rPr>
        <w:t xml:space="preserve"> </w:t>
      </w:r>
      <w:r w:rsidR="006A6B35">
        <w:rPr>
          <w:rFonts w:ascii="Tahoma" w:eastAsia="Times New Roman" w:hAnsi="Tahoma" w:cs="Tahoma"/>
          <w:b/>
          <w:noProof/>
          <w:lang w:eastAsia="sl-SI"/>
        </w:rPr>
        <w:t>–</w:t>
      </w:r>
      <w:r w:rsidRPr="00090D8E">
        <w:rPr>
          <w:rFonts w:ascii="Tahoma" w:eastAsia="Times New Roman" w:hAnsi="Tahoma" w:cs="Tahoma"/>
          <w:b/>
          <w:noProof/>
          <w:lang w:eastAsia="sl-SI"/>
        </w:rPr>
        <w:t xml:space="preserve"> </w:t>
      </w:r>
      <w:r w:rsidR="006A6B35">
        <w:rPr>
          <w:rFonts w:ascii="Tahoma" w:eastAsia="Times New Roman" w:hAnsi="Tahoma" w:cs="Tahoma"/>
          <w:b/>
          <w:noProof/>
          <w:lang w:eastAsia="sl-SI"/>
        </w:rPr>
        <w:t>Izvajanje storitev fotokopiranja</w:t>
      </w:r>
      <w:r w:rsidR="00297283">
        <w:rPr>
          <w:rFonts w:ascii="Tahoma" w:eastAsia="Times New Roman" w:hAnsi="Tahoma" w:cs="Tahoma"/>
          <w:b/>
          <w:noProof/>
          <w:lang w:eastAsia="sl-SI"/>
        </w:rPr>
        <w:t xml:space="preserve"> </w:t>
      </w:r>
      <w:r>
        <w:rPr>
          <w:rFonts w:ascii="Tahoma" w:hAnsi="Tahoma" w:cs="Tahoma"/>
        </w:rPr>
        <w:t>podajamo naslednje izjave:</w:t>
      </w:r>
    </w:p>
    <w:p w14:paraId="46E955FD" w14:textId="77777777" w:rsidR="000E0D9E" w:rsidRPr="00CA1AE3" w:rsidRDefault="000E0D9E" w:rsidP="000C7E6D">
      <w:pPr>
        <w:keepNext/>
        <w:keepLines/>
        <w:spacing w:after="0" w:line="240" w:lineRule="auto"/>
        <w:ind w:left="284" w:hanging="284"/>
        <w:jc w:val="both"/>
        <w:rPr>
          <w:rFonts w:ascii="Tahoma" w:hAnsi="Tahoma" w:cs="Tahoma"/>
        </w:rPr>
      </w:pPr>
    </w:p>
    <w:p w14:paraId="0094B6A9" w14:textId="77777777" w:rsidR="000E0D9E" w:rsidRPr="00CA1AE3" w:rsidRDefault="000E0D9E" w:rsidP="00145393">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64302C83" w14:textId="77777777" w:rsidR="000E0D9E" w:rsidRPr="00CA1AE3" w:rsidRDefault="000E0D9E" w:rsidP="000C7E6D">
      <w:pPr>
        <w:keepNext/>
        <w:keepLines/>
        <w:spacing w:after="0" w:line="240" w:lineRule="auto"/>
        <w:ind w:left="284" w:hanging="284"/>
        <w:jc w:val="both"/>
        <w:rPr>
          <w:rFonts w:ascii="Tahoma" w:hAnsi="Tahoma" w:cs="Tahoma"/>
        </w:rPr>
      </w:pPr>
    </w:p>
    <w:p w14:paraId="2728837F" w14:textId="77777777" w:rsidR="000E0D9E" w:rsidRPr="00CA1AE3" w:rsidRDefault="000E0D9E"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53EB7003" w14:textId="77777777" w:rsidR="004B2726" w:rsidRPr="000A3B30" w:rsidRDefault="004B2726" w:rsidP="004B2726">
      <w:pPr>
        <w:keepNext/>
        <w:keepLines/>
        <w:widowControl w:val="0"/>
        <w:numPr>
          <w:ilvl w:val="0"/>
          <w:numId w:val="1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0A34FE95" w14:textId="77777777" w:rsidR="004B2726" w:rsidRPr="000A3B30" w:rsidRDefault="004B2726" w:rsidP="004B2726">
      <w:pPr>
        <w:keepNext/>
        <w:keepLines/>
        <w:widowControl w:val="0"/>
        <w:numPr>
          <w:ilvl w:val="0"/>
          <w:numId w:val="1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E17454A" w14:textId="77777777" w:rsidR="004B2726" w:rsidRPr="000A3B30" w:rsidRDefault="004B2726" w:rsidP="004B2726">
      <w:pPr>
        <w:keepNext/>
        <w:keepLines/>
        <w:widowControl w:val="0"/>
        <w:numPr>
          <w:ilvl w:val="0"/>
          <w:numId w:val="1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DC9F356" w14:textId="77777777" w:rsidR="004B2726" w:rsidRPr="000A3B30" w:rsidRDefault="004B2726" w:rsidP="004B2726">
      <w:pPr>
        <w:keepNext/>
        <w:keepLines/>
        <w:widowControl w:val="0"/>
        <w:numPr>
          <w:ilvl w:val="0"/>
          <w:numId w:val="1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5BDFCDA3" w14:textId="77777777" w:rsidR="004008EB" w:rsidRPr="00CA1AE3" w:rsidRDefault="004008EB" w:rsidP="000C7E6D">
      <w:pPr>
        <w:keepNext/>
        <w:keepLines/>
        <w:spacing w:after="0" w:line="240" w:lineRule="auto"/>
        <w:ind w:left="426"/>
        <w:jc w:val="both"/>
        <w:rPr>
          <w:rFonts w:ascii="Tahoma" w:hAnsi="Tahoma" w:cs="Tahoma"/>
        </w:rPr>
      </w:pPr>
    </w:p>
    <w:p w14:paraId="33E0CCA5" w14:textId="77777777" w:rsidR="004008EB" w:rsidRPr="00CA1AE3" w:rsidRDefault="004008EB" w:rsidP="00145393">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14:paraId="52179508" w14:textId="77777777" w:rsidR="004008EB" w:rsidRPr="00CA1AE3" w:rsidRDefault="004008EB" w:rsidP="000C7E6D">
      <w:pPr>
        <w:keepNext/>
        <w:keepLines/>
        <w:tabs>
          <w:tab w:val="left" w:pos="567"/>
        </w:tabs>
        <w:spacing w:after="0" w:line="240" w:lineRule="auto"/>
        <w:rPr>
          <w:rFonts w:ascii="Tahoma" w:hAnsi="Tahoma" w:cs="Tahoma"/>
          <w:b/>
        </w:rPr>
      </w:pPr>
    </w:p>
    <w:p w14:paraId="6DBD2B7F" w14:textId="77777777" w:rsidR="004008EB" w:rsidRPr="00CA1AE3" w:rsidRDefault="004008EB"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37945B14" w14:textId="77777777" w:rsidR="004B2726" w:rsidRPr="00CA1AE3" w:rsidRDefault="004B2726" w:rsidP="004B2726">
      <w:pPr>
        <w:keepNext/>
        <w:keepLines/>
        <w:numPr>
          <w:ilvl w:val="0"/>
          <w:numId w:val="1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5176DD9D" w14:textId="77777777" w:rsidR="004B2726" w:rsidRPr="002D22D8" w:rsidRDefault="004B2726" w:rsidP="004B2726">
      <w:pPr>
        <w:keepNext/>
        <w:keepLines/>
        <w:numPr>
          <w:ilvl w:val="0"/>
          <w:numId w:val="1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820B796" w14:textId="77777777" w:rsidR="004B2726" w:rsidRPr="00CA1AE3" w:rsidRDefault="004B2726" w:rsidP="004B2726">
      <w:pPr>
        <w:keepNext/>
        <w:keepLines/>
        <w:numPr>
          <w:ilvl w:val="0"/>
          <w:numId w:val="1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DB54391" w14:textId="77777777" w:rsidR="004008EB" w:rsidRPr="00CA1AE3" w:rsidRDefault="004008EB" w:rsidP="000C7E6D">
      <w:pPr>
        <w:keepNext/>
        <w:keepLines/>
        <w:tabs>
          <w:tab w:val="left" w:pos="567"/>
        </w:tabs>
        <w:spacing w:after="0" w:line="240" w:lineRule="auto"/>
        <w:jc w:val="both"/>
        <w:rPr>
          <w:rFonts w:ascii="Tahoma" w:hAnsi="Tahoma" w:cs="Tahoma"/>
          <w:bCs/>
          <w:i/>
        </w:rPr>
      </w:pPr>
    </w:p>
    <w:p w14:paraId="7DEDBBA2" w14:textId="3880F24F" w:rsidR="004008EB" w:rsidRPr="00CA1AE3" w:rsidRDefault="004008EB" w:rsidP="00145393">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SPREJEMANJE POGOJEV DOKUMENTACIJE</w:t>
      </w:r>
    </w:p>
    <w:p w14:paraId="24442B44" w14:textId="77777777" w:rsidR="004008EB" w:rsidRPr="00CA1AE3" w:rsidRDefault="004008EB" w:rsidP="000C7E6D">
      <w:pPr>
        <w:keepNext/>
        <w:keepLines/>
        <w:tabs>
          <w:tab w:val="left" w:pos="567"/>
        </w:tabs>
        <w:spacing w:after="0" w:line="240" w:lineRule="auto"/>
        <w:rPr>
          <w:rFonts w:ascii="Tahoma" w:hAnsi="Tahoma" w:cs="Tahoma"/>
          <w:b/>
        </w:rPr>
      </w:pPr>
    </w:p>
    <w:p w14:paraId="4D570846" w14:textId="77777777" w:rsidR="00D70098" w:rsidRPr="00637345" w:rsidRDefault="00D70098" w:rsidP="00D7009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B7A51C9" w14:textId="77777777" w:rsidR="004B2726" w:rsidRPr="0003448A" w:rsidRDefault="004B2726" w:rsidP="004B2726">
      <w:pPr>
        <w:keepNext/>
        <w:keepLines/>
        <w:widowControl w:val="0"/>
        <w:numPr>
          <w:ilvl w:val="0"/>
          <w:numId w:val="1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3EA05154" w14:textId="77777777" w:rsidR="004B2726" w:rsidRPr="00076B2D" w:rsidRDefault="004B2726" w:rsidP="004B2726">
      <w:pPr>
        <w:keepNext/>
        <w:keepLines/>
        <w:widowControl w:val="0"/>
        <w:numPr>
          <w:ilvl w:val="0"/>
          <w:numId w:val="12"/>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75CDE08" w14:textId="77777777" w:rsidR="004B2726" w:rsidRPr="0003448A" w:rsidRDefault="004B2726" w:rsidP="004B2726">
      <w:pPr>
        <w:keepNext/>
        <w:keepLines/>
        <w:widowControl w:val="0"/>
        <w:numPr>
          <w:ilvl w:val="0"/>
          <w:numId w:val="1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30BE9C91" w14:textId="77777777" w:rsidR="004B2726" w:rsidRPr="0003448A" w:rsidRDefault="004B2726" w:rsidP="004B2726">
      <w:pPr>
        <w:keepNext/>
        <w:keepLines/>
        <w:widowControl w:val="0"/>
        <w:numPr>
          <w:ilvl w:val="0"/>
          <w:numId w:val="1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1B894157" w14:textId="77777777" w:rsidR="004B2726" w:rsidRPr="0003448A" w:rsidRDefault="004B2726" w:rsidP="004B2726">
      <w:pPr>
        <w:keepNext/>
        <w:keepLines/>
        <w:widowControl w:val="0"/>
        <w:numPr>
          <w:ilvl w:val="0"/>
          <w:numId w:val="1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7B9C7833" w14:textId="560086FE" w:rsidR="004B2726" w:rsidRDefault="004B2726" w:rsidP="004B2726">
      <w:pPr>
        <w:keepNext/>
        <w:keepLines/>
        <w:widowControl w:val="0"/>
        <w:numPr>
          <w:ilvl w:val="0"/>
          <w:numId w:val="12"/>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w:t>
      </w:r>
      <w:r>
        <w:rPr>
          <w:rFonts w:ascii="Tahoma" w:hAnsi="Tahoma" w:cs="Tahoma"/>
        </w:rPr>
        <w:t>;</w:t>
      </w:r>
    </w:p>
    <w:p w14:paraId="3CBC3550" w14:textId="77777777" w:rsidR="004B2726" w:rsidRPr="001C5C99" w:rsidRDefault="004B2726" w:rsidP="004B2726">
      <w:pPr>
        <w:keepNext/>
        <w:keepLines/>
        <w:widowControl w:val="0"/>
        <w:numPr>
          <w:ilvl w:val="0"/>
          <w:numId w:val="12"/>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1B561069" w14:textId="41904053" w:rsidR="004B2726" w:rsidRPr="001C5C99" w:rsidRDefault="004B2726" w:rsidP="004B2726">
      <w:pPr>
        <w:keepNext/>
        <w:keepLines/>
        <w:widowControl w:val="0"/>
        <w:numPr>
          <w:ilvl w:val="0"/>
          <w:numId w:val="1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31B7EBAF" w14:textId="77777777" w:rsidR="00D81D26" w:rsidRPr="00CD0288" w:rsidRDefault="00D81D26" w:rsidP="00D70098">
      <w:pPr>
        <w:pStyle w:val="Blokbesedila"/>
        <w:keepNext/>
        <w:keepLines/>
        <w:tabs>
          <w:tab w:val="left" w:pos="0"/>
        </w:tabs>
        <w:ind w:left="0" w:right="-2"/>
        <w:jc w:val="both"/>
        <w:rPr>
          <w:rFonts w:ascii="Tahoma" w:hAnsi="Tahoma" w:cs="Tahoma"/>
          <w:b/>
          <w:color w:val="000000" w:themeColor="text1"/>
          <w:sz w:val="20"/>
        </w:rPr>
      </w:pPr>
    </w:p>
    <w:p w14:paraId="71C00D8A" w14:textId="77777777" w:rsidR="00D70098" w:rsidRPr="009E40F1" w:rsidRDefault="00D70098" w:rsidP="00D70098">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14:paraId="348E3380" w14:textId="77777777" w:rsidR="000E0D9E" w:rsidRDefault="000E0D9E" w:rsidP="000C7E6D">
      <w:pPr>
        <w:keepNext/>
        <w:keepLines/>
        <w:spacing w:after="0" w:line="240" w:lineRule="auto"/>
        <w:jc w:val="both"/>
        <w:rPr>
          <w:rFonts w:ascii="Tahoma" w:eastAsia="Times New Roman" w:hAnsi="Tahoma" w:cs="Tahoma"/>
          <w:lang w:eastAsia="sl-SI"/>
        </w:rPr>
      </w:pPr>
    </w:p>
    <w:p w14:paraId="4E5A8406" w14:textId="77777777" w:rsidR="000E0D9E" w:rsidRDefault="000E0D9E" w:rsidP="000C7E6D">
      <w:pPr>
        <w:keepNext/>
        <w:keepLines/>
        <w:spacing w:after="0" w:line="240" w:lineRule="auto"/>
        <w:jc w:val="both"/>
        <w:rPr>
          <w:rFonts w:ascii="Tahoma" w:eastAsia="Times New Roman" w:hAnsi="Tahoma" w:cs="Tahoma"/>
          <w:lang w:eastAsia="sl-SI"/>
        </w:rPr>
      </w:pPr>
    </w:p>
    <w:p w14:paraId="0187C1CF" w14:textId="77777777"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39FEE1E4" w14:textId="77777777" w:rsidTr="000B12B5">
        <w:trPr>
          <w:trHeight w:val="235"/>
        </w:trPr>
        <w:tc>
          <w:tcPr>
            <w:tcW w:w="2977" w:type="dxa"/>
            <w:tcBorders>
              <w:bottom w:val="single" w:sz="4" w:space="0" w:color="auto"/>
            </w:tcBorders>
          </w:tcPr>
          <w:p w14:paraId="5022DDB1"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649FB1AE"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D705878" w14:textId="77777777"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5CE7720C" w14:textId="77777777" w:rsidTr="000B12B5">
        <w:trPr>
          <w:trHeight w:val="235"/>
        </w:trPr>
        <w:tc>
          <w:tcPr>
            <w:tcW w:w="2977" w:type="dxa"/>
            <w:tcBorders>
              <w:top w:val="single" w:sz="4" w:space="0" w:color="auto"/>
            </w:tcBorders>
          </w:tcPr>
          <w:p w14:paraId="022CA9B2"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676B82E" w14:textId="77777777"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3847E21"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60F1E8C" w14:textId="77777777" w:rsidR="000E0D9E" w:rsidRPr="00CA1AE3" w:rsidRDefault="000E0D9E" w:rsidP="000C7E6D">
      <w:pPr>
        <w:keepNext/>
        <w:keepLines/>
        <w:tabs>
          <w:tab w:val="left" w:pos="567"/>
        </w:tabs>
        <w:spacing w:after="0" w:line="240" w:lineRule="auto"/>
        <w:jc w:val="both"/>
        <w:rPr>
          <w:rFonts w:ascii="Tahoma" w:hAnsi="Tahoma" w:cs="Tahoma"/>
          <w:bCs/>
          <w:i/>
        </w:rPr>
      </w:pPr>
    </w:p>
    <w:p w14:paraId="7D13BD78"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95891E9"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55E2987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0FF308B"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08F62A41" w14:textId="77777777"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16360C1" w14:textId="1ADF08D0" w:rsidR="00090D8E" w:rsidRPr="00090D8E" w:rsidRDefault="000E0D9E" w:rsidP="000C7E6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0B66F7B" w14:textId="77777777" w:rsidTr="00A9443F">
        <w:tc>
          <w:tcPr>
            <w:tcW w:w="8080" w:type="dxa"/>
            <w:tcBorders>
              <w:top w:val="single" w:sz="4" w:space="0" w:color="auto"/>
              <w:bottom w:val="single" w:sz="4" w:space="0" w:color="auto"/>
            </w:tcBorders>
          </w:tcPr>
          <w:p w14:paraId="3C83A74D"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1B610FD"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1DFBD04"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0F631B8C" w14:textId="09758AA8" w:rsidR="00090D8E" w:rsidRDefault="00F35609"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ENLJ-SIR-341/25</w:t>
      </w:r>
      <w:r w:rsidR="006A6B35" w:rsidRPr="006A6B35">
        <w:rPr>
          <w:rFonts w:ascii="Tahoma" w:eastAsia="Times New Roman" w:hAnsi="Tahoma" w:cs="Tahoma"/>
          <w:b/>
          <w:noProof/>
          <w:lang w:eastAsia="sl-SI"/>
        </w:rPr>
        <w:t xml:space="preserve"> – Izvajanje storitev fotokopiranja</w:t>
      </w:r>
    </w:p>
    <w:p w14:paraId="6880EFDA" w14:textId="77777777" w:rsidR="004B2726" w:rsidRPr="00090D8E" w:rsidRDefault="004B2726" w:rsidP="004B2726">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4B2726" w:rsidRPr="00090D8E" w14:paraId="370F3045" w14:textId="77777777" w:rsidTr="00C41B72">
        <w:trPr>
          <w:gridBefore w:val="1"/>
          <w:gridAfter w:val="1"/>
          <w:wBefore w:w="70" w:type="dxa"/>
          <w:wAfter w:w="210" w:type="dxa"/>
        </w:trPr>
        <w:tc>
          <w:tcPr>
            <w:tcW w:w="2552" w:type="dxa"/>
            <w:tcBorders>
              <w:top w:val="nil"/>
              <w:left w:val="nil"/>
              <w:bottom w:val="nil"/>
              <w:right w:val="nil"/>
            </w:tcBorders>
            <w:vAlign w:val="bottom"/>
          </w:tcPr>
          <w:p w14:paraId="357E73E9"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4F3172D5"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7FB14A87" w14:textId="77777777" w:rsidTr="00C41B72">
        <w:trPr>
          <w:gridBefore w:val="1"/>
          <w:gridAfter w:val="1"/>
          <w:wBefore w:w="70" w:type="dxa"/>
          <w:wAfter w:w="210" w:type="dxa"/>
        </w:trPr>
        <w:tc>
          <w:tcPr>
            <w:tcW w:w="2552" w:type="dxa"/>
            <w:tcBorders>
              <w:top w:val="nil"/>
              <w:left w:val="nil"/>
              <w:bottom w:val="nil"/>
              <w:right w:val="nil"/>
            </w:tcBorders>
          </w:tcPr>
          <w:p w14:paraId="5CBB8734"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13EC250"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45E986BF" w14:textId="77777777" w:rsidTr="00C41B72">
        <w:trPr>
          <w:gridBefore w:val="1"/>
          <w:gridAfter w:val="1"/>
          <w:wBefore w:w="70" w:type="dxa"/>
          <w:wAfter w:w="210" w:type="dxa"/>
        </w:trPr>
        <w:tc>
          <w:tcPr>
            <w:tcW w:w="2552" w:type="dxa"/>
            <w:tcBorders>
              <w:top w:val="nil"/>
              <w:left w:val="nil"/>
              <w:bottom w:val="nil"/>
              <w:right w:val="nil"/>
            </w:tcBorders>
            <w:vAlign w:val="bottom"/>
          </w:tcPr>
          <w:p w14:paraId="4F852A95"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42BF749D"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7A9FA90B" w14:textId="77777777" w:rsidTr="00C41B72">
        <w:trPr>
          <w:gridBefore w:val="1"/>
          <w:gridAfter w:val="1"/>
          <w:wBefore w:w="70" w:type="dxa"/>
          <w:wAfter w:w="210" w:type="dxa"/>
        </w:trPr>
        <w:tc>
          <w:tcPr>
            <w:tcW w:w="2552" w:type="dxa"/>
            <w:tcBorders>
              <w:top w:val="nil"/>
              <w:left w:val="nil"/>
              <w:bottom w:val="nil"/>
              <w:right w:val="nil"/>
            </w:tcBorders>
          </w:tcPr>
          <w:p w14:paraId="2AE333D1"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69479803"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48FDC5FB" w14:textId="77777777" w:rsidTr="00C41B72">
        <w:trPr>
          <w:gridBefore w:val="1"/>
          <w:gridAfter w:val="1"/>
          <w:wBefore w:w="70" w:type="dxa"/>
          <w:wAfter w:w="210" w:type="dxa"/>
        </w:trPr>
        <w:tc>
          <w:tcPr>
            <w:tcW w:w="2552" w:type="dxa"/>
            <w:tcBorders>
              <w:top w:val="nil"/>
              <w:left w:val="nil"/>
              <w:bottom w:val="nil"/>
              <w:right w:val="nil"/>
            </w:tcBorders>
            <w:vAlign w:val="bottom"/>
          </w:tcPr>
          <w:p w14:paraId="5A24F1CC" w14:textId="77777777" w:rsidR="004B2726" w:rsidRPr="00090D8E" w:rsidRDefault="004B2726" w:rsidP="00C41B72">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65D010A"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36202DF0" w14:textId="77777777" w:rsidTr="00C41B72">
        <w:trPr>
          <w:gridBefore w:val="1"/>
          <w:gridAfter w:val="1"/>
          <w:wBefore w:w="70" w:type="dxa"/>
          <w:wAfter w:w="210" w:type="dxa"/>
        </w:trPr>
        <w:tc>
          <w:tcPr>
            <w:tcW w:w="2552" w:type="dxa"/>
            <w:tcBorders>
              <w:top w:val="nil"/>
              <w:left w:val="nil"/>
              <w:bottom w:val="nil"/>
              <w:right w:val="nil"/>
            </w:tcBorders>
            <w:vAlign w:val="bottom"/>
          </w:tcPr>
          <w:p w14:paraId="4AA116DC" w14:textId="77777777" w:rsidR="004B2726" w:rsidRPr="00090D8E" w:rsidRDefault="004B2726" w:rsidP="00C41B7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20F6C63F"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2F808A09" w14:textId="77777777" w:rsidTr="00C41B72">
        <w:trPr>
          <w:gridBefore w:val="1"/>
          <w:gridAfter w:val="1"/>
          <w:wBefore w:w="70" w:type="dxa"/>
          <w:wAfter w:w="210" w:type="dxa"/>
        </w:trPr>
        <w:tc>
          <w:tcPr>
            <w:tcW w:w="2552" w:type="dxa"/>
            <w:tcBorders>
              <w:top w:val="nil"/>
              <w:left w:val="nil"/>
              <w:bottom w:val="nil"/>
              <w:right w:val="nil"/>
            </w:tcBorders>
            <w:vAlign w:val="bottom"/>
          </w:tcPr>
          <w:p w14:paraId="0B8F1BDE" w14:textId="77777777" w:rsidR="004B2726" w:rsidRPr="00090D8E" w:rsidRDefault="004B2726" w:rsidP="00C41B7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C2CD8A9"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18059C52" w14:textId="77777777" w:rsidTr="00C41B72">
        <w:trPr>
          <w:gridBefore w:val="1"/>
          <w:gridAfter w:val="1"/>
          <w:wBefore w:w="70" w:type="dxa"/>
          <w:wAfter w:w="210" w:type="dxa"/>
        </w:trPr>
        <w:tc>
          <w:tcPr>
            <w:tcW w:w="2552" w:type="dxa"/>
            <w:tcBorders>
              <w:top w:val="nil"/>
              <w:left w:val="nil"/>
              <w:bottom w:val="nil"/>
              <w:right w:val="nil"/>
            </w:tcBorders>
            <w:vAlign w:val="bottom"/>
          </w:tcPr>
          <w:p w14:paraId="713C4F69" w14:textId="77777777" w:rsidR="004B2726" w:rsidRPr="00090D8E" w:rsidRDefault="004B2726" w:rsidP="00C41B7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31BF6EAC"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090D8E" w14:paraId="7DFC1370" w14:textId="77777777" w:rsidTr="00C41B72">
        <w:trPr>
          <w:gridBefore w:val="1"/>
          <w:gridAfter w:val="1"/>
          <w:wBefore w:w="70" w:type="dxa"/>
          <w:wAfter w:w="210" w:type="dxa"/>
        </w:trPr>
        <w:tc>
          <w:tcPr>
            <w:tcW w:w="2552" w:type="dxa"/>
            <w:tcBorders>
              <w:top w:val="nil"/>
              <w:left w:val="nil"/>
              <w:bottom w:val="nil"/>
              <w:right w:val="nil"/>
            </w:tcBorders>
            <w:vAlign w:val="bottom"/>
          </w:tcPr>
          <w:p w14:paraId="2A4AB57B" w14:textId="77777777" w:rsidR="004B2726" w:rsidRPr="00090D8E" w:rsidRDefault="004B2726" w:rsidP="00C41B7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0F20F24C" w14:textId="77777777" w:rsidR="004B2726" w:rsidRPr="00090D8E"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B2726" w:rsidRPr="009779A4" w14:paraId="309376A7" w14:textId="77777777" w:rsidTr="00C41B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A82BAFB" w14:textId="77777777" w:rsidR="004B2726" w:rsidRPr="009779A4" w:rsidRDefault="004B2726" w:rsidP="00C41B72">
            <w:pPr>
              <w:keepNext/>
              <w:keepLines/>
              <w:tabs>
                <w:tab w:val="left" w:pos="2835"/>
              </w:tabs>
              <w:spacing w:after="0" w:line="240" w:lineRule="auto"/>
              <w:jc w:val="both"/>
              <w:rPr>
                <w:rFonts w:ascii="Tahoma" w:eastAsia="Times New Roman" w:hAnsi="Tahoma" w:cs="Tahoma"/>
                <w:sz w:val="16"/>
                <w:szCs w:val="20"/>
                <w:lang w:eastAsia="sl-SI"/>
              </w:rPr>
            </w:pPr>
          </w:p>
          <w:p w14:paraId="144BFC70" w14:textId="77777777" w:rsidR="004B2726" w:rsidRPr="009779A4" w:rsidRDefault="004B2726" w:rsidP="00C41B7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2201294" w14:textId="77777777" w:rsidR="004B2726" w:rsidRPr="009779A4" w:rsidRDefault="004B2726" w:rsidP="004B2726">
            <w:pPr>
              <w:keepNext/>
              <w:keepLines/>
              <w:numPr>
                <w:ilvl w:val="0"/>
                <w:numId w:val="16"/>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637592F4" w14:textId="77777777" w:rsidR="004B2726" w:rsidRPr="009779A4" w:rsidRDefault="004B2726" w:rsidP="004B2726">
            <w:pPr>
              <w:keepNext/>
              <w:keepLines/>
              <w:numPr>
                <w:ilvl w:val="0"/>
                <w:numId w:val="16"/>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243BC09B" w14:textId="77777777" w:rsidR="004B2726" w:rsidRPr="009779A4" w:rsidRDefault="004B2726" w:rsidP="004B272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358CF48" w14:textId="77777777" w:rsidR="004B2726" w:rsidRPr="00046BA3" w:rsidRDefault="004B2726" w:rsidP="004B2726">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B2726" w:rsidRPr="00046BA3" w14:paraId="3998B32A" w14:textId="77777777" w:rsidTr="00C41B72">
        <w:tc>
          <w:tcPr>
            <w:tcW w:w="2552" w:type="dxa"/>
            <w:tcBorders>
              <w:top w:val="nil"/>
              <w:left w:val="nil"/>
              <w:bottom w:val="nil"/>
              <w:right w:val="nil"/>
            </w:tcBorders>
            <w:vAlign w:val="bottom"/>
          </w:tcPr>
          <w:p w14:paraId="2114AFE3" w14:textId="77777777" w:rsidR="004B2726" w:rsidRPr="00046BA3" w:rsidRDefault="004B2726" w:rsidP="00C41B72">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okv.sporaz.)</w:t>
            </w:r>
          </w:p>
        </w:tc>
        <w:tc>
          <w:tcPr>
            <w:tcW w:w="6804" w:type="dxa"/>
            <w:tcBorders>
              <w:top w:val="nil"/>
              <w:left w:val="nil"/>
              <w:right w:val="nil"/>
            </w:tcBorders>
          </w:tcPr>
          <w:p w14:paraId="31AC49D1"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0B57D5EC" w14:textId="77777777" w:rsidTr="00C41B72">
        <w:tc>
          <w:tcPr>
            <w:tcW w:w="2552" w:type="dxa"/>
            <w:tcBorders>
              <w:top w:val="nil"/>
              <w:left w:val="nil"/>
              <w:bottom w:val="nil"/>
              <w:right w:val="nil"/>
            </w:tcBorders>
            <w:vAlign w:val="bottom"/>
          </w:tcPr>
          <w:p w14:paraId="321E1CBD"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48414744"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43C79054" w14:textId="77777777" w:rsidTr="00C41B72">
        <w:tc>
          <w:tcPr>
            <w:tcW w:w="2552" w:type="dxa"/>
            <w:tcBorders>
              <w:top w:val="nil"/>
              <w:left w:val="nil"/>
              <w:bottom w:val="nil"/>
              <w:right w:val="nil"/>
            </w:tcBorders>
            <w:vAlign w:val="bottom"/>
          </w:tcPr>
          <w:p w14:paraId="43B66685"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787E777"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41869398" w14:textId="77777777" w:rsidTr="00C41B72">
        <w:tc>
          <w:tcPr>
            <w:tcW w:w="2552" w:type="dxa"/>
            <w:tcBorders>
              <w:top w:val="nil"/>
              <w:left w:val="nil"/>
              <w:bottom w:val="nil"/>
              <w:right w:val="nil"/>
            </w:tcBorders>
            <w:vAlign w:val="bottom"/>
          </w:tcPr>
          <w:p w14:paraId="59F8C706"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37F80939"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2D8F76C" w14:textId="77777777" w:rsidR="004B2726" w:rsidRPr="00046BA3" w:rsidRDefault="004B2726" w:rsidP="004B2726">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B2726" w:rsidRPr="00046BA3" w14:paraId="57A72807" w14:textId="77777777" w:rsidTr="00C41B72">
        <w:tc>
          <w:tcPr>
            <w:tcW w:w="2552" w:type="dxa"/>
            <w:tcBorders>
              <w:top w:val="nil"/>
              <w:left w:val="nil"/>
              <w:bottom w:val="nil"/>
              <w:right w:val="nil"/>
            </w:tcBorders>
            <w:vAlign w:val="bottom"/>
          </w:tcPr>
          <w:p w14:paraId="3898D5D5"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5A501FEC"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4EE58EE1"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462282B5" w14:textId="77777777" w:rsidTr="00C41B72">
        <w:tc>
          <w:tcPr>
            <w:tcW w:w="2552" w:type="dxa"/>
            <w:tcBorders>
              <w:top w:val="nil"/>
              <w:left w:val="nil"/>
              <w:bottom w:val="nil"/>
              <w:right w:val="nil"/>
            </w:tcBorders>
            <w:vAlign w:val="bottom"/>
          </w:tcPr>
          <w:p w14:paraId="42B769A9"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15D5F6D"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6DAEA69F" w14:textId="77777777" w:rsidTr="00C41B72">
        <w:tc>
          <w:tcPr>
            <w:tcW w:w="2552" w:type="dxa"/>
            <w:tcBorders>
              <w:top w:val="nil"/>
              <w:left w:val="nil"/>
              <w:bottom w:val="nil"/>
              <w:right w:val="nil"/>
            </w:tcBorders>
            <w:vAlign w:val="bottom"/>
          </w:tcPr>
          <w:p w14:paraId="34FD36BE"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129DA75"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B2726" w:rsidRPr="00046BA3" w14:paraId="56089C8E" w14:textId="77777777" w:rsidTr="00C41B72">
        <w:tc>
          <w:tcPr>
            <w:tcW w:w="2552" w:type="dxa"/>
            <w:tcBorders>
              <w:top w:val="nil"/>
              <w:left w:val="nil"/>
              <w:bottom w:val="nil"/>
              <w:right w:val="nil"/>
            </w:tcBorders>
            <w:vAlign w:val="bottom"/>
          </w:tcPr>
          <w:p w14:paraId="603B2629" w14:textId="77777777" w:rsidR="004B2726" w:rsidRPr="00046BA3" w:rsidRDefault="004B2726" w:rsidP="00C41B7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5833CB3C" w14:textId="77777777" w:rsidR="004B2726" w:rsidRPr="00046BA3" w:rsidRDefault="004B2726" w:rsidP="00C41B7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36AD2AC" w14:textId="77777777" w:rsidR="004B2726" w:rsidRPr="00046BA3" w:rsidRDefault="004B2726" w:rsidP="004B2726">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5420D737" w14:textId="77777777" w:rsidR="004B2726" w:rsidRPr="00046BA3" w:rsidRDefault="004B2726" w:rsidP="004B2726">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0AED44CE" w14:textId="77777777" w:rsidR="004B2726" w:rsidRPr="00046BA3" w:rsidRDefault="004B2726" w:rsidP="004B2726">
      <w:pPr>
        <w:keepNext/>
        <w:keepLines/>
        <w:widowControl w:val="0"/>
        <w:spacing w:after="0" w:line="240" w:lineRule="auto"/>
        <w:jc w:val="both"/>
        <w:rPr>
          <w:rFonts w:ascii="Tahoma" w:eastAsia="Times New Roman" w:hAnsi="Tahoma" w:cs="Tahoma"/>
          <w:sz w:val="14"/>
          <w:szCs w:val="20"/>
          <w:lang w:eastAsia="sl-SI"/>
        </w:rPr>
      </w:pPr>
    </w:p>
    <w:p w14:paraId="4B7554EC" w14:textId="77777777" w:rsidR="004B2726" w:rsidRPr="00046BA3" w:rsidRDefault="004B2726" w:rsidP="004B2726">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6F47C383" w14:textId="77777777" w:rsidR="004B2726" w:rsidRDefault="004B2726" w:rsidP="004B2726">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51240E72" w14:textId="77777777"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14:paraId="6F4B1A28" w14:textId="77777777" w:rsidR="004F2E02" w:rsidRPr="0098702F" w:rsidRDefault="004F2E02" w:rsidP="004F2E02">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98702F" w14:paraId="33E1E19B" w14:textId="77777777" w:rsidTr="004F2E02">
        <w:trPr>
          <w:trHeight w:val="235"/>
        </w:trPr>
        <w:tc>
          <w:tcPr>
            <w:tcW w:w="2977" w:type="dxa"/>
            <w:tcBorders>
              <w:bottom w:val="single" w:sz="4" w:space="0" w:color="auto"/>
            </w:tcBorders>
          </w:tcPr>
          <w:p w14:paraId="2F375C34"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2694" w:type="dxa"/>
          </w:tcPr>
          <w:p w14:paraId="79D9117A"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3685" w:type="dxa"/>
            <w:tcBorders>
              <w:bottom w:val="single" w:sz="4" w:space="0" w:color="auto"/>
            </w:tcBorders>
          </w:tcPr>
          <w:p w14:paraId="17806651"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F2E02" w:rsidRPr="0098702F" w14:paraId="7396FBEB" w14:textId="77777777" w:rsidTr="004F2E02">
        <w:trPr>
          <w:trHeight w:val="235"/>
        </w:trPr>
        <w:tc>
          <w:tcPr>
            <w:tcW w:w="2977" w:type="dxa"/>
            <w:tcBorders>
              <w:top w:val="single" w:sz="4" w:space="0" w:color="auto"/>
            </w:tcBorders>
          </w:tcPr>
          <w:p w14:paraId="7B98C947"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(kraj, datum)</w:t>
            </w:r>
          </w:p>
        </w:tc>
        <w:tc>
          <w:tcPr>
            <w:tcW w:w="2694" w:type="dxa"/>
          </w:tcPr>
          <w:p w14:paraId="2F6E9E0F"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žig</w:t>
            </w:r>
          </w:p>
        </w:tc>
        <w:tc>
          <w:tcPr>
            <w:tcW w:w="3685" w:type="dxa"/>
            <w:tcBorders>
              <w:top w:val="single" w:sz="4" w:space="0" w:color="auto"/>
            </w:tcBorders>
          </w:tcPr>
          <w:p w14:paraId="41B26344"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(i</w:t>
            </w:r>
            <w:r w:rsidRPr="0098702F">
              <w:rPr>
                <w:rFonts w:ascii="Tahoma" w:hAnsi="Tahoma" w:cs="Tahoma"/>
                <w:snapToGrid w:val="0"/>
                <w:color w:val="000000"/>
                <w:sz w:val="20"/>
              </w:rPr>
              <w:t xml:space="preserve">me in priimek ter podpis </w:t>
            </w:r>
            <w:r w:rsidRPr="0098702F">
              <w:rPr>
                <w:rFonts w:ascii="Tahoma" w:eastAsia="Times New Roman" w:hAnsi="Tahoma" w:cs="Tahoma"/>
                <w:snapToGrid w:val="0"/>
                <w:color w:val="000000"/>
                <w:sz w:val="20"/>
                <w:lang w:eastAsia="sl-SI"/>
              </w:rPr>
              <w:t>odgovorne osebe ponudnika)</w:t>
            </w:r>
          </w:p>
        </w:tc>
      </w:tr>
    </w:tbl>
    <w:p w14:paraId="024B6CDF"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b/>
          <w:i/>
          <w:sz w:val="18"/>
          <w:lang w:eastAsia="sl-SI"/>
        </w:rPr>
      </w:pPr>
    </w:p>
    <w:p w14:paraId="229C5C4A" w14:textId="77777777" w:rsidR="00090D8E" w:rsidRPr="0098702F"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4"/>
          <w:lang w:eastAsia="sl-SI"/>
        </w:rPr>
      </w:pPr>
    </w:p>
    <w:p w14:paraId="638D3BFB"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C42E666"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D8DA534"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6E07A709"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6CDA52BE" w14:textId="77777777" w:rsidTr="00A9443F">
        <w:tc>
          <w:tcPr>
            <w:tcW w:w="7938" w:type="dxa"/>
            <w:tcBorders>
              <w:top w:val="single" w:sz="4" w:space="0" w:color="auto"/>
              <w:bottom w:val="single" w:sz="4" w:space="0" w:color="auto"/>
            </w:tcBorders>
          </w:tcPr>
          <w:p w14:paraId="369FFAE2" w14:textId="77777777"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32687842" w14:textId="77777777"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EA529E7"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7145458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989383E" w14:textId="77777777"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03F611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A7C7C88"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24C24AD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CBE075A"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12CDB17"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1088B9D7" w14:textId="77777777" w:rsidTr="00A9443F">
        <w:tc>
          <w:tcPr>
            <w:tcW w:w="7723" w:type="dxa"/>
            <w:tcBorders>
              <w:top w:val="single" w:sz="4" w:space="0" w:color="auto"/>
              <w:bottom w:val="single" w:sz="4" w:space="0" w:color="auto"/>
            </w:tcBorders>
          </w:tcPr>
          <w:p w14:paraId="20DDE191" w14:textId="0D429D79" w:rsidR="00090D8E" w:rsidRPr="00090D8E" w:rsidRDefault="00090D8E" w:rsidP="00290BB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290BBE">
              <w:rPr>
                <w:rFonts w:ascii="Tahoma" w:eastAsia="Times New Roman" w:hAnsi="Tahoma" w:cs="Tahoma"/>
                <w:lang w:eastAsia="sl-SI"/>
              </w:rPr>
              <w:t>PONUDBENI PREDRAČUN</w:t>
            </w:r>
          </w:p>
        </w:tc>
        <w:tc>
          <w:tcPr>
            <w:tcW w:w="1843" w:type="dxa"/>
            <w:tcBorders>
              <w:top w:val="single" w:sz="4" w:space="0" w:color="auto"/>
              <w:bottom w:val="single" w:sz="4" w:space="0" w:color="auto"/>
            </w:tcBorders>
          </w:tcPr>
          <w:p w14:paraId="7B2333D7"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684E34F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C35A51F" w14:textId="310FD3D4" w:rsidR="00090D8E" w:rsidRDefault="00F35609" w:rsidP="00CA4D0B">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ENLJ-SIR-341/25</w:t>
      </w:r>
      <w:r w:rsidR="006A6B35" w:rsidRPr="006A6B35">
        <w:rPr>
          <w:rFonts w:ascii="Tahoma" w:eastAsia="Times New Roman" w:hAnsi="Tahoma" w:cs="Tahoma"/>
          <w:b/>
          <w:noProof/>
          <w:lang w:eastAsia="sl-SI"/>
        </w:rPr>
        <w:t xml:space="preserve"> – Izvajanje storitev fotokopiranja</w:t>
      </w:r>
    </w:p>
    <w:p w14:paraId="6C2BC5B6" w14:textId="77777777" w:rsidR="006A6B35" w:rsidRPr="00090D8E" w:rsidRDefault="006A6B35" w:rsidP="00CA4D0B">
      <w:pPr>
        <w:keepNext/>
        <w:keepLines/>
        <w:spacing w:after="0" w:line="240" w:lineRule="auto"/>
        <w:jc w:val="center"/>
        <w:rPr>
          <w:rFonts w:ascii="Tahoma" w:eastAsia="Times New Roman" w:hAnsi="Tahoma" w:cs="Tahoma"/>
          <w:lang w:eastAsia="sl-SI"/>
        </w:rPr>
      </w:pPr>
    </w:p>
    <w:p w14:paraId="6797BBD5" w14:textId="6A14982B" w:rsidR="004B2726" w:rsidRPr="00090D8E" w:rsidRDefault="004B2726" w:rsidP="004B2726">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storitev na katerega se prijavlja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popisa </w:t>
      </w:r>
      <w:r>
        <w:rPr>
          <w:rFonts w:ascii="Tahoma" w:eastAsia="Times New Roman" w:hAnsi="Tahoma" w:cs="Tahoma"/>
          <w:lang w:eastAsia="sl-SI"/>
        </w:rPr>
        <w:t>storitev</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Celotni predračun popisa storitev v PDF formatu in Excel formatu morata biti vsebinsko identična.</w:t>
      </w:r>
    </w:p>
    <w:p w14:paraId="430DC527" w14:textId="77777777" w:rsidR="004B2726" w:rsidRPr="00BA3F91" w:rsidRDefault="004B2726" w:rsidP="004B2726">
      <w:pPr>
        <w:keepNext/>
        <w:keepLines/>
        <w:spacing w:after="0" w:line="240" w:lineRule="auto"/>
        <w:jc w:val="both"/>
        <w:rPr>
          <w:rFonts w:ascii="Tahoma" w:eastAsia="Times New Roman" w:hAnsi="Tahoma" w:cs="Tahoma"/>
          <w:lang w:eastAsia="sl-SI"/>
        </w:rPr>
      </w:pPr>
    </w:p>
    <w:p w14:paraId="02513CCB" w14:textId="77777777" w:rsidR="004B2726" w:rsidRPr="00090D8E" w:rsidRDefault="004B2726" w:rsidP="004B2726">
      <w:pPr>
        <w:keepNext/>
        <w:keepLines/>
        <w:spacing w:after="0" w:line="240" w:lineRule="auto"/>
        <w:jc w:val="both"/>
        <w:rPr>
          <w:rFonts w:ascii="Tahoma" w:eastAsia="Times New Roman" w:hAnsi="Tahoma" w:cs="Tahoma"/>
          <w:lang w:eastAsia="sl-SI"/>
        </w:rPr>
      </w:pPr>
    </w:p>
    <w:p w14:paraId="0195E023" w14:textId="77777777" w:rsidR="004B2726" w:rsidRPr="00090D8E" w:rsidRDefault="004B2726" w:rsidP="004B2726">
      <w:pPr>
        <w:keepNext/>
        <w:keepLines/>
        <w:spacing w:after="0" w:line="240" w:lineRule="auto"/>
        <w:jc w:val="both"/>
        <w:rPr>
          <w:rFonts w:ascii="Tahoma" w:eastAsia="Times New Roman" w:hAnsi="Tahoma" w:cs="Tahoma"/>
          <w:lang w:eastAsia="sl-SI"/>
        </w:rPr>
      </w:pPr>
    </w:p>
    <w:p w14:paraId="6DC44E85" w14:textId="77777777" w:rsidR="004B2726" w:rsidRPr="00090D8E" w:rsidRDefault="004B2726" w:rsidP="004B2726">
      <w:pPr>
        <w:keepNext/>
        <w:keepLines/>
        <w:spacing w:after="0" w:line="240" w:lineRule="auto"/>
        <w:jc w:val="both"/>
        <w:rPr>
          <w:rFonts w:ascii="Tahoma" w:eastAsia="Times New Roman" w:hAnsi="Tahoma" w:cs="Tahoma"/>
          <w:lang w:eastAsia="sl-SI"/>
        </w:rPr>
      </w:pPr>
    </w:p>
    <w:p w14:paraId="1F0530CF" w14:textId="77777777" w:rsidR="004B2726" w:rsidRPr="00E27AB9" w:rsidRDefault="004B2726" w:rsidP="004B2726">
      <w:pPr>
        <w:keepNext/>
        <w:keepLines/>
        <w:spacing w:after="0" w:line="240" w:lineRule="auto"/>
        <w:jc w:val="both"/>
        <w:rPr>
          <w:rFonts w:ascii="Tahoma" w:hAnsi="Tahoma" w:cs="Tahoma"/>
          <w:b/>
        </w:rPr>
      </w:pPr>
      <w:r>
        <w:rPr>
          <w:rFonts w:ascii="Tahoma" w:hAnsi="Tahoma" w:cs="Tahoma"/>
          <w:b/>
        </w:rPr>
        <w:t>NAROČANJE</w:t>
      </w:r>
    </w:p>
    <w:p w14:paraId="252E3C9C" w14:textId="77777777" w:rsidR="004B2726" w:rsidRPr="00090D8E" w:rsidRDefault="004B2726" w:rsidP="004B2726">
      <w:pPr>
        <w:keepNext/>
        <w:keepLines/>
        <w:spacing w:after="0" w:line="240" w:lineRule="auto"/>
        <w:jc w:val="both"/>
        <w:rPr>
          <w:rFonts w:ascii="Tahoma" w:eastAsia="Times New Roman" w:hAnsi="Tahoma" w:cs="Tahoma"/>
          <w:lang w:eastAsia="sl-SI"/>
        </w:rPr>
      </w:pPr>
    </w:p>
    <w:p w14:paraId="79D7E41E" w14:textId="77777777" w:rsidR="004B2726" w:rsidRPr="00090D8E" w:rsidRDefault="004B2726" w:rsidP="004B2726">
      <w:pPr>
        <w:keepNext/>
        <w:keepLines/>
        <w:spacing w:after="0" w:line="240" w:lineRule="auto"/>
        <w:jc w:val="both"/>
        <w:rPr>
          <w:rFonts w:ascii="Tahoma" w:eastAsia="Times New Roman" w:hAnsi="Tahoma" w:cs="Tahoma"/>
          <w:lang w:eastAsia="sl-SI"/>
        </w:rPr>
      </w:pPr>
    </w:p>
    <w:p w14:paraId="56FF12E1" w14:textId="12086667" w:rsidR="00747FEB" w:rsidRPr="00FB3015" w:rsidRDefault="00747FEB" w:rsidP="00747FEB">
      <w:pPr>
        <w:keepNext/>
        <w:keepLines/>
        <w:tabs>
          <w:tab w:val="left" w:pos="709"/>
          <w:tab w:val="left" w:pos="1702"/>
        </w:tabs>
        <w:spacing w:after="0" w:line="240" w:lineRule="auto"/>
        <w:jc w:val="both"/>
        <w:outlineLvl w:val="0"/>
        <w:rPr>
          <w:rFonts w:ascii="Tahoma" w:eastAsia="Times New Roman" w:hAnsi="Tahoma"/>
          <w:szCs w:val="20"/>
          <w:lang w:eastAsia="sl-SI"/>
        </w:rPr>
      </w:pPr>
      <w:r w:rsidRPr="00FB3015">
        <w:rPr>
          <w:rFonts w:ascii="Tahoma" w:eastAsia="Times New Roman" w:hAnsi="Tahoma"/>
          <w:szCs w:val="20"/>
          <w:lang w:eastAsia="sl-SI"/>
        </w:rPr>
        <w:t xml:space="preserve">Naročnik </w:t>
      </w:r>
      <w:r w:rsidRPr="00752E4F">
        <w:rPr>
          <w:rFonts w:ascii="Tahoma" w:eastAsia="Times New Roman" w:hAnsi="Tahoma" w:cs="Tahoma"/>
          <w:lang w:eastAsia="sl-SI"/>
        </w:rPr>
        <w:t>bo posamezna naročila oddajal sukcesivno</w:t>
      </w:r>
      <w:r>
        <w:rPr>
          <w:rFonts w:ascii="Tahoma" w:eastAsia="Times New Roman" w:hAnsi="Tahoma" w:cs="Tahoma"/>
          <w:lang w:eastAsia="sl-SI"/>
        </w:rPr>
        <w:t>,</w:t>
      </w:r>
      <w:r w:rsidRPr="00FB3015">
        <w:rPr>
          <w:rFonts w:ascii="Tahoma" w:eastAsia="Times New Roman" w:hAnsi="Tahoma"/>
          <w:szCs w:val="20"/>
          <w:lang w:eastAsia="sl-SI"/>
        </w:rPr>
        <w:t xml:space="preserve"> vsakokratno potrebo po izvedbi storitev </w:t>
      </w:r>
      <w:r>
        <w:rPr>
          <w:rFonts w:ascii="Tahoma" w:eastAsia="Times New Roman" w:hAnsi="Tahoma"/>
          <w:szCs w:val="20"/>
          <w:lang w:eastAsia="sl-SI"/>
        </w:rPr>
        <w:t xml:space="preserve">pa se zavezuje izvajalcu sporočiti </w:t>
      </w:r>
      <w:r w:rsidRPr="00FB3015">
        <w:rPr>
          <w:rFonts w:ascii="Tahoma" w:eastAsia="Times New Roman" w:hAnsi="Tahoma"/>
          <w:szCs w:val="20"/>
          <w:lang w:eastAsia="sl-SI"/>
        </w:rPr>
        <w:t xml:space="preserve">v obliki posameznega naročila, ki je v telefonski obliki na tel. št.: ______________ oz. na elektronski naslov: __________________________________________. </w:t>
      </w:r>
      <w:r w:rsidRPr="00752E4F">
        <w:rPr>
          <w:rFonts w:ascii="Tahoma" w:eastAsia="Times New Roman" w:hAnsi="Tahoma" w:cs="Tahoma"/>
          <w:lang w:eastAsia="sl-SI"/>
        </w:rPr>
        <w:t xml:space="preserve">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6C8E8FB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42C232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C4CF6D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FA5887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C72181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12639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C84B8F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AB9567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335FE0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95FF9C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B57D3D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3665A3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A0910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2E9971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655E81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B627B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F1EF53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1B144E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8ADEFC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3D430D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E62342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87838E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72BC33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4EE0CBF" w14:textId="77777777"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6AA41E3A" w14:textId="77777777" w:rsidTr="00A9443F">
        <w:trPr>
          <w:trHeight w:val="235"/>
        </w:trPr>
        <w:tc>
          <w:tcPr>
            <w:tcW w:w="3402" w:type="dxa"/>
            <w:tcBorders>
              <w:bottom w:val="single" w:sz="4" w:space="0" w:color="auto"/>
            </w:tcBorders>
          </w:tcPr>
          <w:p w14:paraId="2B6BD274"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2758887"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2037B75"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3E519302" w14:textId="77777777" w:rsidTr="00A9443F">
        <w:trPr>
          <w:trHeight w:val="235"/>
        </w:trPr>
        <w:tc>
          <w:tcPr>
            <w:tcW w:w="3402" w:type="dxa"/>
            <w:tcBorders>
              <w:top w:val="single" w:sz="4" w:space="0" w:color="auto"/>
            </w:tcBorders>
          </w:tcPr>
          <w:p w14:paraId="3528986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16B4829" w14:textId="77777777"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BBC3532"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5A81976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8995468"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6D47F065" w14:textId="77777777" w:rsidR="000E0D9E" w:rsidRPr="00151762" w:rsidRDefault="000E0D9E" w:rsidP="000C7E6D">
      <w:pPr>
        <w:keepNext/>
        <w:keepLines/>
        <w:spacing w:after="0" w:line="240" w:lineRule="auto"/>
        <w:jc w:val="right"/>
        <w:rPr>
          <w:rFonts w:ascii="Tahoma" w:eastAsia="Times New Roman" w:hAnsi="Tahoma" w:cs="Tahoma"/>
          <w:b/>
          <w:i/>
          <w:lang w:eastAsia="sl-SI"/>
        </w:rPr>
      </w:pPr>
      <w:r w:rsidRPr="00151762">
        <w:rPr>
          <w:rFonts w:ascii="Tahoma" w:eastAsia="Times New Roman" w:hAnsi="Tahoma" w:cs="Tahoma"/>
          <w:b/>
          <w:i/>
          <w:lang w:eastAsia="sl-SI"/>
        </w:rPr>
        <w:lastRenderedPageBreak/>
        <w:t>Priloga 3/1</w:t>
      </w:r>
    </w:p>
    <w:p w14:paraId="7BDE51F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i/>
          <w:sz w:val="18"/>
          <w:lang w:eastAsia="sl-SI"/>
        </w:rPr>
      </w:pPr>
    </w:p>
    <w:p w14:paraId="1AFC6E7E" w14:textId="77777777" w:rsidR="00090D8E" w:rsidRPr="00C44047"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61279CEE" w14:textId="77777777" w:rsidR="00090D8E" w:rsidRPr="00ED55E1" w:rsidRDefault="00090D8E" w:rsidP="000C7E6D">
      <w:pPr>
        <w:keepNext/>
        <w:keepLines/>
        <w:tabs>
          <w:tab w:val="left" w:pos="284"/>
        </w:tabs>
        <w:spacing w:after="0" w:line="240" w:lineRule="auto"/>
        <w:jc w:val="center"/>
        <w:rPr>
          <w:rFonts w:ascii="Tahoma" w:eastAsia="Times New Roman" w:hAnsi="Tahoma" w:cs="Tahoma"/>
          <w:b/>
          <w:szCs w:val="20"/>
          <w:lang w:eastAsia="sl-SI"/>
        </w:rPr>
      </w:pPr>
      <w:r w:rsidRPr="00ED55E1">
        <w:rPr>
          <w:rFonts w:ascii="Tahoma" w:eastAsia="Times New Roman" w:hAnsi="Tahoma" w:cs="Tahoma"/>
          <w:b/>
          <w:szCs w:val="20"/>
          <w:lang w:eastAsia="sl-SI"/>
        </w:rPr>
        <w:t>I Z J A V A</w:t>
      </w:r>
    </w:p>
    <w:p w14:paraId="47BC4967" w14:textId="77777777" w:rsidR="00090D8E" w:rsidRPr="00ED55E1" w:rsidRDefault="00090D8E" w:rsidP="000C7E6D">
      <w:pPr>
        <w:keepNext/>
        <w:keepLines/>
        <w:tabs>
          <w:tab w:val="left" w:pos="284"/>
        </w:tabs>
        <w:spacing w:after="0" w:line="240" w:lineRule="auto"/>
        <w:jc w:val="center"/>
        <w:rPr>
          <w:rFonts w:ascii="Tahoma" w:eastAsia="Times New Roman" w:hAnsi="Tahoma" w:cs="Tahoma"/>
          <w:b/>
          <w:szCs w:val="20"/>
          <w:lang w:eastAsia="sl-SI"/>
        </w:rPr>
      </w:pPr>
      <w:r w:rsidRPr="00ED55E1">
        <w:rPr>
          <w:rFonts w:ascii="Tahoma" w:eastAsia="Times New Roman" w:hAnsi="Tahoma" w:cs="Tahoma"/>
          <w:b/>
          <w:szCs w:val="20"/>
          <w:lang w:eastAsia="sl-SI"/>
        </w:rPr>
        <w:t>O UDELEŽBI FIZIČNIH IN PRAVNIH OSEB V LASTNIŠTVU PONUDNIKA</w:t>
      </w:r>
    </w:p>
    <w:p w14:paraId="1D58C05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0D6E3B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EEA4907"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7D008D3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1937A5E5"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6E40D59"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5E0C9E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4BAF649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2B2A017"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9B464C7" w14:textId="331E8A6E"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88AF8A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667176F4" w14:textId="2600052D" w:rsidR="00090D8E" w:rsidRPr="00CA4D0B"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lang w:eastAsia="sl-SI"/>
        </w:rPr>
        <w:t xml:space="preserve">V zvezi z javnim naročilom </w:t>
      </w:r>
      <w:r w:rsidR="00F35609">
        <w:rPr>
          <w:rFonts w:ascii="Tahoma" w:eastAsia="Times New Roman" w:hAnsi="Tahoma" w:cs="Tahoma"/>
          <w:b/>
          <w:lang w:eastAsia="sl-SI"/>
        </w:rPr>
        <w:t>ENLJ-SIR-341/25</w:t>
      </w:r>
      <w:r w:rsidR="006A6B35" w:rsidRPr="006A6B35">
        <w:rPr>
          <w:rFonts w:ascii="Tahoma" w:eastAsia="Times New Roman" w:hAnsi="Tahoma" w:cs="Tahoma"/>
          <w:b/>
          <w:lang w:eastAsia="sl-SI"/>
        </w:rPr>
        <w:t xml:space="preserve"> – Izvajanje storitev fotokopiranja</w:t>
      </w:r>
      <w:r w:rsidR="00CA4D0B">
        <w:rPr>
          <w:rFonts w:ascii="Tahoma" w:eastAsia="Times New Roman" w:hAnsi="Tahoma" w:cs="Tahoma"/>
          <w:b/>
          <w:lang w:eastAsia="sl-SI"/>
        </w:rPr>
        <w:t xml:space="preserve"> </w:t>
      </w:r>
      <w:r w:rsidR="004B2726" w:rsidRPr="004B2726">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29ED6481"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133577F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0548F78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1D2BB5B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B4DE9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7109C1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34221E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B1AC60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2022A70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0E7DA2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49A97A8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5CECE9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D80AC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3A3A36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C6D66A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C0791E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74E2D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42E69F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3401A2F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7C0D0F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B1D0A5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42376F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F96B74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55040C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DD6A45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E6B950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418F0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E17E24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6E8DDB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2D2696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D22CDC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3DA6C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733524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4870BC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E8E807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BE3E82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4D97C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8C479F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5BDBF3D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20254B9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1D13E8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1929ECA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35807F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4335BF6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FFBDEB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C9C746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C70C2F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869ACA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911233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7FBBF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C5B7A5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F252EA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CF3EDB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74F2A49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A160B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90926E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32E5771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07B76E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B8CC17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1E7251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86869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A96F19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81778D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78399C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EAE968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D14D8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C68F3E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BBF937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F87F82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E476FB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595BC6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8D739BD"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1630D1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2FF9E92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173113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667D80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23CF068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5839BD49"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A1F705D"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39BEDCF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326674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354807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BD1D44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BC9DA0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FAE017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A30E5F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0F44CC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732C37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1817D3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57D94F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17B4BE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021BF21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5239BB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219DE9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67D81C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DC8F99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21CB7E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2C7F7D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C7C455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B6AE41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7E7D72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436C22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3C3F03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EE467B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C7250F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BD2AA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6A1B5DB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6E7A6F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FD88B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FC17AF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898B2A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150B717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0BA06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014F9D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1C96D84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61F3FC6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6825CDE2"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D583D3B"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0D31CA04" w14:textId="00D9561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1B4FFD">
        <w:rPr>
          <w:rFonts w:ascii="Tahoma" w:eastAsia="Times New Roman" w:hAnsi="Tahoma" w:cs="Tahoma"/>
          <w:lang w:eastAsia="sl-SI"/>
        </w:rPr>
        <w:t>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A1FBD2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3EA8D990" w14:textId="77777777" w:rsidR="00090D8E" w:rsidRPr="00CA1AE3" w:rsidRDefault="00090D8E" w:rsidP="000C7E6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6EAF32F7" w14:textId="77777777" w:rsidR="00090D8E" w:rsidRPr="00CA1AE3" w:rsidRDefault="00090D8E" w:rsidP="000C7E6D">
      <w:pPr>
        <w:keepNext/>
        <w:keepLines/>
        <w:tabs>
          <w:tab w:val="left" w:pos="284"/>
        </w:tabs>
        <w:spacing w:after="0" w:line="240" w:lineRule="auto"/>
        <w:jc w:val="both"/>
        <w:rPr>
          <w:rFonts w:ascii="Tahoma" w:eastAsia="Times New Roman" w:hAnsi="Tahoma" w:cs="Tahoma"/>
          <w:b/>
          <w:lang w:eastAsia="sl-SI"/>
        </w:rPr>
      </w:pPr>
    </w:p>
    <w:p w14:paraId="52431CC6"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3B3B942"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50D7174E"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66A5EEC4"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6C5B078" w14:textId="77777777"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1DF59FB1" w14:textId="77777777" w:rsidTr="00A9443F">
        <w:trPr>
          <w:trHeight w:val="235"/>
        </w:trPr>
        <w:tc>
          <w:tcPr>
            <w:tcW w:w="2977" w:type="dxa"/>
            <w:tcBorders>
              <w:bottom w:val="single" w:sz="4" w:space="0" w:color="auto"/>
            </w:tcBorders>
          </w:tcPr>
          <w:p w14:paraId="690FA835"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18B4F770"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18532AA" w14:textId="77777777"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016590A7" w14:textId="77777777" w:rsidTr="00A9443F">
        <w:trPr>
          <w:trHeight w:val="235"/>
        </w:trPr>
        <w:tc>
          <w:tcPr>
            <w:tcW w:w="2977" w:type="dxa"/>
            <w:tcBorders>
              <w:top w:val="single" w:sz="4" w:space="0" w:color="auto"/>
            </w:tcBorders>
          </w:tcPr>
          <w:p w14:paraId="72FC0D8F"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AA112FF" w14:textId="77777777"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06297C8"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06B049A"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49C48B0"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A9D4484"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0E5A6378"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3CA6B6C7"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4482CF8B" w14:textId="77777777" w:rsidR="004B2726" w:rsidRPr="00CA1AE3" w:rsidRDefault="004B2726" w:rsidP="004B2726">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960D160" w14:textId="77777777" w:rsidR="004B2726" w:rsidRPr="00CA1AE3" w:rsidRDefault="004B2726" w:rsidP="004B2726">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24D2D76" w14:textId="77777777" w:rsidR="004B2726" w:rsidRPr="00CA1AE3" w:rsidRDefault="004B2726" w:rsidP="004B2726">
      <w:pPr>
        <w:keepNext/>
        <w:keepLines/>
        <w:tabs>
          <w:tab w:val="left" w:pos="284"/>
        </w:tabs>
        <w:spacing w:after="0" w:line="240" w:lineRule="auto"/>
        <w:jc w:val="both"/>
        <w:rPr>
          <w:rFonts w:ascii="Tahoma" w:eastAsia="Times New Roman" w:hAnsi="Tahoma" w:cs="Tahoma"/>
          <w:i/>
          <w:sz w:val="18"/>
          <w:lang w:eastAsia="sl-SI"/>
        </w:rPr>
      </w:pPr>
    </w:p>
    <w:p w14:paraId="25D5DCB0" w14:textId="77777777" w:rsidR="004B2726" w:rsidRPr="00CA1AE3" w:rsidRDefault="004B2726" w:rsidP="004B2726">
      <w:pPr>
        <w:keepNext/>
        <w:keepLines/>
        <w:tabs>
          <w:tab w:val="left" w:pos="284"/>
        </w:tabs>
        <w:spacing w:after="0" w:line="240" w:lineRule="auto"/>
        <w:jc w:val="both"/>
        <w:rPr>
          <w:rFonts w:ascii="Tahoma" w:eastAsia="Times New Roman" w:hAnsi="Tahoma" w:cs="Tahoma"/>
          <w:i/>
          <w:sz w:val="18"/>
          <w:lang w:eastAsia="sl-SI"/>
        </w:rPr>
      </w:pPr>
    </w:p>
    <w:p w14:paraId="18801718" w14:textId="77777777" w:rsidR="004B2726" w:rsidRPr="00CA1AE3" w:rsidRDefault="004B2726" w:rsidP="004B272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502AE51" w14:textId="77777777" w:rsidR="004B2726" w:rsidRPr="004A281B" w:rsidRDefault="004B2726" w:rsidP="004B272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4A281B">
        <w:rPr>
          <w:rFonts w:ascii="Tahoma" w:eastAsia="Times New Roman" w:hAnsi="Tahoma" w:cs="Tahoma"/>
          <w:i/>
          <w:iCs/>
          <w:sz w:val="16"/>
          <w:lang w:eastAsia="sl-SI"/>
        </w:rPr>
        <w:t xml:space="preserve">. </w:t>
      </w:r>
    </w:p>
    <w:p w14:paraId="52E60E8D" w14:textId="77777777" w:rsidR="004B2726" w:rsidRPr="00843A6C" w:rsidRDefault="004B2726" w:rsidP="004B272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56AC10DE" w14:textId="1DE5D1BB" w:rsidR="000E0D9E" w:rsidRPr="00151762" w:rsidRDefault="000E0D9E" w:rsidP="000C7E6D">
      <w:pPr>
        <w:keepNext/>
        <w:keepLines/>
        <w:spacing w:after="0" w:line="240" w:lineRule="auto"/>
        <w:jc w:val="right"/>
        <w:rPr>
          <w:rFonts w:ascii="Tahoma" w:eastAsia="Times New Roman" w:hAnsi="Tahoma" w:cs="Tahoma"/>
          <w:b/>
          <w:i/>
          <w:lang w:eastAsia="sl-SI"/>
        </w:rPr>
      </w:pPr>
      <w:r w:rsidRPr="00151762">
        <w:rPr>
          <w:rFonts w:ascii="Tahoma" w:eastAsia="Times New Roman" w:hAnsi="Tahoma" w:cs="Tahoma"/>
          <w:b/>
          <w:i/>
          <w:lang w:eastAsia="sl-SI"/>
        </w:rPr>
        <w:lastRenderedPageBreak/>
        <w:t>Priloga 3/</w:t>
      </w:r>
      <w:r w:rsidR="00AC5E7C" w:rsidRPr="00151762">
        <w:rPr>
          <w:rFonts w:ascii="Tahoma" w:eastAsia="Times New Roman" w:hAnsi="Tahoma" w:cs="Tahoma"/>
          <w:b/>
          <w:i/>
          <w:lang w:eastAsia="sl-SI"/>
        </w:rPr>
        <w:t>2</w:t>
      </w:r>
    </w:p>
    <w:p w14:paraId="220FF7A2" w14:textId="77777777" w:rsidR="00090D8E" w:rsidRDefault="00090D8E" w:rsidP="000C7E6D">
      <w:pPr>
        <w:keepNext/>
        <w:keepLines/>
        <w:spacing w:after="0" w:line="240" w:lineRule="auto"/>
        <w:jc w:val="both"/>
        <w:rPr>
          <w:rFonts w:ascii="Tahoma" w:eastAsia="Times New Roman" w:hAnsi="Tahoma" w:cs="Tahoma"/>
          <w:lang w:eastAsia="sl-SI"/>
        </w:rPr>
      </w:pPr>
    </w:p>
    <w:p w14:paraId="599BB34E" w14:textId="77777777" w:rsidR="00090D8E" w:rsidRPr="00D63574" w:rsidRDefault="00090D8E" w:rsidP="000C7E6D">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453A8CAE"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233C4C7" w14:textId="6A47C86D" w:rsidR="00090D8E" w:rsidRPr="006A6B35" w:rsidRDefault="00090D8E" w:rsidP="00183801">
      <w:pPr>
        <w:keepNext/>
        <w:keepLines/>
        <w:tabs>
          <w:tab w:val="left" w:pos="567"/>
          <w:tab w:val="num" w:pos="851"/>
          <w:tab w:val="left" w:pos="993"/>
        </w:tabs>
        <w:spacing w:after="0" w:line="240" w:lineRule="auto"/>
        <w:rPr>
          <w:rFonts w:ascii="Tahoma" w:eastAsia="Times New Roman" w:hAnsi="Tahoma" w:cs="Tahoma"/>
          <w:szCs w:val="20"/>
          <w:lang w:eastAsia="sl-SI"/>
        </w:rPr>
      </w:pPr>
      <w:r w:rsidRPr="006A6B35">
        <w:rPr>
          <w:rFonts w:ascii="Tahoma" w:eastAsia="Times New Roman" w:hAnsi="Tahoma" w:cs="Tahoma"/>
          <w:szCs w:val="20"/>
          <w:lang w:eastAsia="sl-SI"/>
        </w:rPr>
        <w:t>Ime in priimek _____________________________________________________________________</w:t>
      </w:r>
      <w:r w:rsidR="0049188A">
        <w:rPr>
          <w:rFonts w:ascii="Tahoma" w:eastAsia="Times New Roman" w:hAnsi="Tahoma" w:cs="Tahoma"/>
          <w:szCs w:val="20"/>
          <w:lang w:eastAsia="sl-SI"/>
        </w:rPr>
        <w:t>_______</w:t>
      </w:r>
      <w:r w:rsidRPr="006A6B35">
        <w:rPr>
          <w:rFonts w:ascii="Tahoma" w:eastAsia="Times New Roman" w:hAnsi="Tahoma" w:cs="Tahoma"/>
          <w:szCs w:val="20"/>
          <w:lang w:eastAsia="sl-SI"/>
        </w:rPr>
        <w:t xml:space="preserve"> </w:t>
      </w:r>
    </w:p>
    <w:p w14:paraId="4710F0C4" w14:textId="77777777" w:rsidR="00090D8E" w:rsidRPr="006A6B35" w:rsidRDefault="00090D8E" w:rsidP="00183801">
      <w:pPr>
        <w:keepNext/>
        <w:keepLines/>
        <w:tabs>
          <w:tab w:val="left" w:pos="567"/>
          <w:tab w:val="num" w:pos="851"/>
          <w:tab w:val="left" w:pos="993"/>
        </w:tabs>
        <w:spacing w:after="0" w:line="240" w:lineRule="auto"/>
        <w:rPr>
          <w:rFonts w:ascii="Tahoma" w:eastAsia="Times New Roman" w:hAnsi="Tahoma" w:cs="Tahoma"/>
          <w:szCs w:val="20"/>
          <w:lang w:eastAsia="sl-SI"/>
        </w:rPr>
      </w:pPr>
    </w:p>
    <w:p w14:paraId="6FF16D63" w14:textId="77777777" w:rsidR="00090D8E" w:rsidRPr="006A6B35" w:rsidRDefault="00090D8E" w:rsidP="00183801">
      <w:pPr>
        <w:keepNext/>
        <w:keepLines/>
        <w:tabs>
          <w:tab w:val="left" w:pos="567"/>
          <w:tab w:val="num" w:pos="851"/>
          <w:tab w:val="left" w:pos="993"/>
        </w:tabs>
        <w:spacing w:after="0" w:line="240" w:lineRule="auto"/>
        <w:rPr>
          <w:rFonts w:ascii="Tahoma" w:eastAsia="Times New Roman" w:hAnsi="Tahoma" w:cs="Tahoma"/>
          <w:szCs w:val="20"/>
          <w:lang w:eastAsia="sl-SI"/>
        </w:rPr>
      </w:pPr>
      <w:r w:rsidRPr="006A6B35">
        <w:rPr>
          <w:rFonts w:ascii="Tahoma" w:eastAsia="Times New Roman" w:hAnsi="Tahoma" w:cs="Tahoma"/>
          <w:szCs w:val="20"/>
          <w:lang w:eastAsia="sl-SI"/>
        </w:rPr>
        <w:t>EMŠO ____________________________________________________________________________</w:t>
      </w:r>
    </w:p>
    <w:p w14:paraId="1BFE552B"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0716232C"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77500C93"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 xml:space="preserve">Spodaj podpisani/a, ki sem pri gospodarskemu subjektu </w:t>
      </w:r>
    </w:p>
    <w:p w14:paraId="54FF4914"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________________________________________</w:t>
      </w:r>
    </w:p>
    <w:p w14:paraId="60A370D6"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član/ica (ustrezno obkrožiti/označiti):</w:t>
      </w:r>
    </w:p>
    <w:p w14:paraId="792CA325"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 xml:space="preserve">upravnega organa ali </w:t>
      </w:r>
    </w:p>
    <w:p w14:paraId="407BC7BD"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vodstvenega organa ali</w:t>
      </w:r>
    </w:p>
    <w:p w14:paraId="67AA7CE4"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 xml:space="preserve">nadzornega organa </w:t>
      </w:r>
    </w:p>
    <w:p w14:paraId="128631DD"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4133A880"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oziroma imam pooblastila za (ustrezno obkrožiti/označiti):</w:t>
      </w:r>
    </w:p>
    <w:p w14:paraId="75D41FB2"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njegovo zastopanje ali</w:t>
      </w:r>
    </w:p>
    <w:p w14:paraId="65D0F0C3"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odločanje ali</w:t>
      </w:r>
    </w:p>
    <w:p w14:paraId="1BB167D9" w14:textId="77777777" w:rsidR="00090D8E" w:rsidRPr="006A6B35" w:rsidRDefault="00090D8E" w:rsidP="00145393">
      <w:pPr>
        <w:keepNext/>
        <w:keepLines/>
        <w:numPr>
          <w:ilvl w:val="0"/>
          <w:numId w:val="13"/>
        </w:numPr>
        <w:tabs>
          <w:tab w:val="left" w:pos="567"/>
          <w:tab w:val="num" w:pos="851"/>
          <w:tab w:val="left" w:pos="993"/>
        </w:tabs>
        <w:spacing w:after="0" w:line="240" w:lineRule="auto"/>
        <w:jc w:val="both"/>
        <w:rPr>
          <w:rFonts w:ascii="Tahoma" w:eastAsia="Times New Roman" w:hAnsi="Tahoma" w:cs="Tahoma"/>
          <w:szCs w:val="20"/>
          <w:lang w:eastAsia="sl-SI"/>
        </w:rPr>
      </w:pPr>
      <w:r w:rsidRPr="006A6B35">
        <w:rPr>
          <w:rFonts w:ascii="Tahoma" w:eastAsia="Times New Roman" w:hAnsi="Tahoma" w:cs="Tahoma"/>
          <w:szCs w:val="20"/>
          <w:lang w:eastAsia="sl-SI"/>
        </w:rPr>
        <w:t>nadzor v njem,</w:t>
      </w:r>
    </w:p>
    <w:p w14:paraId="7FE99EB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9935C7" w14:textId="77777777" w:rsidR="004B2726" w:rsidRPr="00637345" w:rsidRDefault="004B2726" w:rsidP="004B272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11B0FBF9" w14:textId="77777777" w:rsidR="004B2726" w:rsidRPr="00637345" w:rsidRDefault="004B2726" w:rsidP="004B2726">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DBF297E" w14:textId="77777777" w:rsidR="004B2726" w:rsidRPr="00637345" w:rsidRDefault="004B2726" w:rsidP="004B2726">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39A79CCB" w14:textId="77777777" w:rsidR="004B2726" w:rsidRPr="00637345" w:rsidRDefault="004B2726" w:rsidP="004B272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E36DF4D" w14:textId="77777777" w:rsidR="004B2726" w:rsidRPr="00B80744" w:rsidRDefault="004B2726" w:rsidP="004B2726">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37A17">
        <w:rPr>
          <w:rFonts w:ascii="Tahoma" w:eastAsia="Times New Roman" w:hAnsi="Tahoma" w:cs="Tahoma"/>
          <w:sz w:val="18"/>
          <w:szCs w:val="20"/>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Pr="0012234E">
        <w:rPr>
          <w:rFonts w:ascii="Tahoma" w:eastAsia="Times New Roman" w:hAnsi="Tahoma" w:cs="Tahoma"/>
          <w:sz w:val="18"/>
          <w:szCs w:val="20"/>
          <w:lang w:eastAsia="sl-SI"/>
        </w:rPr>
        <w:t>,</w:t>
      </w:r>
      <w:r w:rsidRPr="00B80744">
        <w:rPr>
          <w:rFonts w:ascii="Tahoma" w:eastAsia="Times New Roman" w:hAnsi="Tahoma" w:cs="Tahoma"/>
          <w:sz w:val="18"/>
          <w:szCs w:val="20"/>
          <w:lang w:eastAsia="sl-SI"/>
        </w:rPr>
        <w:t xml:space="preserve"> </w:t>
      </w:r>
    </w:p>
    <w:p w14:paraId="7D0E38E7" w14:textId="77777777" w:rsidR="00090D8E" w:rsidRPr="006A6B35"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25AA027C"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4B2726">
        <w:rPr>
          <w:rFonts w:ascii="Tahoma" w:eastAsia="Times New Roman" w:hAnsi="Tahoma" w:cs="Tahoma"/>
          <w:sz w:val="18"/>
          <w:szCs w:val="18"/>
          <w:lang w:eastAsia="sl-SI"/>
        </w:rPr>
        <w:t>in</w:t>
      </w:r>
    </w:p>
    <w:p w14:paraId="062E1F99"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27EEE2D" w14:textId="77777777" w:rsidR="00090D8E" w:rsidRPr="004B2726"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4B2726">
        <w:rPr>
          <w:rFonts w:ascii="Tahoma" w:eastAsia="Times New Roman" w:hAnsi="Tahoma" w:cs="Tahoma"/>
          <w:b/>
          <w:sz w:val="18"/>
          <w:szCs w:val="18"/>
          <w:lang w:eastAsia="sl-SI"/>
        </w:rPr>
        <w:t>POOBLAŠČAM</w:t>
      </w:r>
    </w:p>
    <w:p w14:paraId="4A83F3A9"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32786E4" w14:textId="747D1A56" w:rsidR="00090D8E" w:rsidRPr="004B2726"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noProof/>
          <w:sz w:val="18"/>
          <w:szCs w:val="18"/>
          <w:lang w:eastAsia="sl-SI"/>
        </w:rPr>
      </w:pPr>
      <w:r w:rsidRPr="004B2726">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F35609" w:rsidRPr="004B2726">
        <w:rPr>
          <w:rFonts w:ascii="Tahoma" w:eastAsia="Times New Roman" w:hAnsi="Tahoma" w:cs="Tahoma"/>
          <w:b/>
          <w:noProof/>
          <w:sz w:val="18"/>
          <w:szCs w:val="18"/>
          <w:lang w:eastAsia="sl-SI"/>
        </w:rPr>
        <w:t>ENLJ-SIR-341/25</w:t>
      </w:r>
      <w:r w:rsidR="006A6B35" w:rsidRPr="004B2726">
        <w:rPr>
          <w:rFonts w:ascii="Tahoma" w:eastAsia="Times New Roman" w:hAnsi="Tahoma" w:cs="Tahoma"/>
          <w:b/>
          <w:noProof/>
          <w:sz w:val="18"/>
          <w:szCs w:val="18"/>
          <w:lang w:eastAsia="sl-SI"/>
        </w:rPr>
        <w:t xml:space="preserve"> – Izvajanje storitev fotokopiranja</w:t>
      </w:r>
      <w:r w:rsidRPr="004B2726">
        <w:rPr>
          <w:rFonts w:ascii="Tahoma" w:eastAsia="Times New Roman" w:hAnsi="Tahoma" w:cs="Tahoma"/>
          <w:sz w:val="18"/>
          <w:szCs w:val="18"/>
          <w:lang w:eastAsia="sl-SI"/>
        </w:rPr>
        <w:t xml:space="preserve">, </w:t>
      </w:r>
      <w:r w:rsidR="004B2726" w:rsidRPr="00823378">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4B2726">
        <w:rPr>
          <w:rFonts w:ascii="Tahoma" w:eastAsia="Times New Roman" w:hAnsi="Tahoma" w:cs="Tahoma"/>
          <w:sz w:val="18"/>
          <w:szCs w:val="18"/>
          <w:lang w:eastAsia="sl-SI"/>
        </w:rPr>
        <w:t>.</w:t>
      </w:r>
    </w:p>
    <w:p w14:paraId="5E6EB344"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7E01AC2"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B6F6343" w14:textId="77777777" w:rsidR="00090D8E" w:rsidRPr="004B2726"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4B2726" w14:paraId="454A6C2E" w14:textId="77777777" w:rsidTr="00A9443F">
        <w:trPr>
          <w:trHeight w:val="235"/>
        </w:trPr>
        <w:tc>
          <w:tcPr>
            <w:tcW w:w="3402" w:type="dxa"/>
            <w:tcBorders>
              <w:top w:val="single" w:sz="4" w:space="0" w:color="auto"/>
            </w:tcBorders>
          </w:tcPr>
          <w:p w14:paraId="0B3FD291" w14:textId="77777777" w:rsidR="00090D8E" w:rsidRPr="004B2726" w:rsidRDefault="00090D8E" w:rsidP="000C7E6D">
            <w:pPr>
              <w:keepNext/>
              <w:keepLines/>
              <w:spacing w:after="0" w:line="240" w:lineRule="auto"/>
              <w:jc w:val="center"/>
              <w:rPr>
                <w:rFonts w:ascii="Tahoma" w:eastAsia="Times New Roman" w:hAnsi="Tahoma" w:cs="Tahoma"/>
                <w:snapToGrid w:val="0"/>
                <w:color w:val="000000"/>
                <w:sz w:val="18"/>
                <w:szCs w:val="18"/>
                <w:lang w:eastAsia="sl-SI"/>
              </w:rPr>
            </w:pPr>
            <w:r w:rsidRPr="004B2726">
              <w:rPr>
                <w:rFonts w:ascii="Tahoma" w:eastAsia="Times New Roman" w:hAnsi="Tahoma" w:cs="Tahoma"/>
                <w:snapToGrid w:val="0"/>
                <w:color w:val="000000"/>
                <w:sz w:val="18"/>
                <w:szCs w:val="18"/>
                <w:lang w:eastAsia="sl-SI"/>
              </w:rPr>
              <w:t xml:space="preserve"> (Kraj, datum)</w:t>
            </w:r>
          </w:p>
        </w:tc>
        <w:tc>
          <w:tcPr>
            <w:tcW w:w="2410" w:type="dxa"/>
          </w:tcPr>
          <w:p w14:paraId="2A7DB442" w14:textId="77777777" w:rsidR="00090D8E" w:rsidRPr="004B2726" w:rsidRDefault="00090D8E" w:rsidP="000C7E6D">
            <w:pPr>
              <w:keepNext/>
              <w:keepLines/>
              <w:spacing w:after="0" w:line="240" w:lineRule="auto"/>
              <w:jc w:val="center"/>
              <w:rPr>
                <w:rFonts w:ascii="Tahoma" w:eastAsia="Times New Roman" w:hAnsi="Tahoma" w:cs="Tahoma"/>
                <w:snapToGrid w:val="0"/>
                <w:color w:val="000000"/>
                <w:sz w:val="18"/>
                <w:szCs w:val="18"/>
                <w:lang w:eastAsia="sl-SI"/>
              </w:rPr>
            </w:pPr>
          </w:p>
        </w:tc>
        <w:tc>
          <w:tcPr>
            <w:tcW w:w="3686" w:type="dxa"/>
            <w:tcBorders>
              <w:top w:val="single" w:sz="4" w:space="0" w:color="auto"/>
            </w:tcBorders>
          </w:tcPr>
          <w:p w14:paraId="33790891" w14:textId="77777777" w:rsidR="00090D8E" w:rsidRPr="004B2726" w:rsidRDefault="00090D8E" w:rsidP="000C7E6D">
            <w:pPr>
              <w:keepNext/>
              <w:keepLines/>
              <w:spacing w:after="0" w:line="240" w:lineRule="auto"/>
              <w:jc w:val="center"/>
              <w:rPr>
                <w:rFonts w:ascii="Tahoma" w:eastAsia="Times New Roman" w:hAnsi="Tahoma" w:cs="Tahoma"/>
                <w:snapToGrid w:val="0"/>
                <w:color w:val="000000"/>
                <w:sz w:val="18"/>
                <w:szCs w:val="18"/>
                <w:lang w:eastAsia="sl-SI"/>
              </w:rPr>
            </w:pPr>
            <w:r w:rsidRPr="004B2726">
              <w:rPr>
                <w:rFonts w:ascii="Tahoma" w:eastAsia="Times New Roman" w:hAnsi="Tahoma" w:cs="Tahoma"/>
                <w:snapToGrid w:val="0"/>
                <w:color w:val="000000"/>
                <w:sz w:val="18"/>
                <w:szCs w:val="18"/>
                <w:lang w:eastAsia="sl-SI"/>
              </w:rPr>
              <w:t>(Podpis fizične osebe)</w:t>
            </w:r>
          </w:p>
        </w:tc>
      </w:tr>
    </w:tbl>
    <w:p w14:paraId="63B87DF9" w14:textId="7C36A6F3"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37C5AC06" w14:textId="77777777"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565319B"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062CCF78"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001FDF00" w14:textId="77777777"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61BAC383" w14:textId="77777777"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14:paraId="54EB617D" w14:textId="77777777"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6507EC06" w14:textId="1620E4BE"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24E21CAE" w14:textId="77777777" w:rsidTr="00A9443F">
        <w:tc>
          <w:tcPr>
            <w:tcW w:w="7740" w:type="dxa"/>
            <w:tcBorders>
              <w:top w:val="single" w:sz="4" w:space="0" w:color="000000"/>
              <w:left w:val="single" w:sz="4" w:space="0" w:color="000000"/>
              <w:bottom w:val="single" w:sz="4" w:space="0" w:color="000000"/>
            </w:tcBorders>
          </w:tcPr>
          <w:p w14:paraId="7BF6866E"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3" w:name="_Toc495914071"/>
            <w:r w:rsidRPr="005B4A18">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3B902B83"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1172FBC2"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0330EBF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06D915D6"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1276193" w14:textId="258F3A31" w:rsidR="00090D8E" w:rsidRPr="00590F34" w:rsidRDefault="00090D8E" w:rsidP="000C7E6D">
      <w:pPr>
        <w:keepNext/>
        <w:keepLines/>
        <w:spacing w:after="0" w:line="240" w:lineRule="auto"/>
        <w:jc w:val="both"/>
        <w:rPr>
          <w:rFonts w:ascii="Tahoma" w:eastAsia="Times New Roman" w:hAnsi="Tahoma" w:cs="Tahoma"/>
          <w:b/>
          <w:noProof/>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F35609">
        <w:rPr>
          <w:rFonts w:ascii="Tahoma" w:eastAsia="Times New Roman" w:hAnsi="Tahoma" w:cs="Tahoma"/>
          <w:b/>
          <w:noProof/>
          <w:lang w:eastAsia="sl-SI"/>
        </w:rPr>
        <w:t>ENLJ-SIR-341/25</w:t>
      </w:r>
      <w:r w:rsidR="00F546C3">
        <w:rPr>
          <w:rFonts w:ascii="Tahoma" w:eastAsia="Times New Roman" w:hAnsi="Tahoma" w:cs="Tahoma"/>
          <w:b/>
          <w:lang w:eastAsia="sl-SI"/>
        </w:rPr>
        <w:t xml:space="preserve"> </w:t>
      </w:r>
      <w:r w:rsidR="00F546C3">
        <w:rPr>
          <w:rFonts w:ascii="Tahoma" w:eastAsia="Times New Roman" w:hAnsi="Tahoma" w:cs="Tahoma"/>
          <w:b/>
          <w:noProof/>
          <w:lang w:eastAsia="sl-SI"/>
        </w:rPr>
        <w:t>–</w:t>
      </w:r>
      <w:r w:rsidR="00F546C3" w:rsidRPr="00090D8E">
        <w:rPr>
          <w:rFonts w:ascii="Tahoma" w:eastAsia="Times New Roman" w:hAnsi="Tahoma" w:cs="Tahoma"/>
          <w:b/>
          <w:noProof/>
          <w:lang w:eastAsia="sl-SI"/>
        </w:rPr>
        <w:t xml:space="preserve"> </w:t>
      </w:r>
      <w:r w:rsidR="00F546C3">
        <w:rPr>
          <w:rFonts w:ascii="Tahoma" w:eastAsia="Times New Roman" w:hAnsi="Tahoma" w:cs="Tahoma"/>
          <w:b/>
          <w:noProof/>
          <w:lang w:eastAsia="sl-SI"/>
        </w:rPr>
        <w:t>Izvajanje storitev fotokopiranja</w:t>
      </w:r>
      <w:r w:rsidR="00590F34">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6ED72306" w14:textId="77777777"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3E711DCC" w14:textId="77777777" w:rsidTr="00A9443F">
        <w:trPr>
          <w:trHeight w:val="460"/>
        </w:trPr>
        <w:tc>
          <w:tcPr>
            <w:tcW w:w="6062" w:type="dxa"/>
            <w:shd w:val="clear" w:color="auto" w:fill="auto"/>
            <w:vAlign w:val="center"/>
          </w:tcPr>
          <w:p w14:paraId="4E679DE8"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7821A984"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4A12F798" w14:textId="77777777" w:rsidTr="00A9443F">
        <w:trPr>
          <w:trHeight w:val="460"/>
        </w:trPr>
        <w:tc>
          <w:tcPr>
            <w:tcW w:w="6062" w:type="dxa"/>
            <w:shd w:val="clear" w:color="auto" w:fill="auto"/>
          </w:tcPr>
          <w:p w14:paraId="1490E3DE" w14:textId="77777777"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14:paraId="15827D70" w14:textId="77777777" w:rsidR="00090D8E" w:rsidRPr="005B4A18" w:rsidRDefault="00090D8E" w:rsidP="000C7E6D">
            <w:pPr>
              <w:keepNext/>
              <w:keepLines/>
              <w:spacing w:after="0" w:line="240" w:lineRule="auto"/>
              <w:jc w:val="both"/>
              <w:rPr>
                <w:rFonts w:ascii="Tahoma" w:hAnsi="Tahoma" w:cs="Tahoma"/>
              </w:rPr>
            </w:pPr>
          </w:p>
        </w:tc>
      </w:tr>
    </w:tbl>
    <w:p w14:paraId="54B16E1D" w14:textId="77777777" w:rsidR="00090D8E" w:rsidRPr="005B4A18" w:rsidRDefault="00090D8E" w:rsidP="000C7E6D">
      <w:pPr>
        <w:keepNext/>
        <w:keepLines/>
        <w:spacing w:after="0" w:line="240" w:lineRule="auto"/>
        <w:jc w:val="both"/>
        <w:rPr>
          <w:rFonts w:ascii="Tahoma" w:hAnsi="Tahoma" w:cs="Tahoma"/>
          <w:b/>
          <w:bCs/>
        </w:rPr>
      </w:pPr>
    </w:p>
    <w:p w14:paraId="35DA3DF4"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1087974E"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CC440C3" w14:textId="77777777" w:rsidR="00090D8E" w:rsidRPr="005B4A18" w:rsidRDefault="00090D8E" w:rsidP="000C7E6D">
      <w:pPr>
        <w:keepNext/>
        <w:keepLines/>
        <w:spacing w:after="0" w:line="240" w:lineRule="auto"/>
        <w:jc w:val="both"/>
        <w:rPr>
          <w:rFonts w:ascii="Tahoma" w:hAnsi="Tahoma" w:cs="Tahoma"/>
        </w:rPr>
      </w:pPr>
    </w:p>
    <w:p w14:paraId="4FF53FD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EA02F5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32451AF0"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D031478" w14:textId="77777777" w:rsidTr="00A9443F">
        <w:trPr>
          <w:trHeight w:val="235"/>
        </w:trPr>
        <w:tc>
          <w:tcPr>
            <w:tcW w:w="3402" w:type="dxa"/>
            <w:tcBorders>
              <w:bottom w:val="single" w:sz="4" w:space="0" w:color="auto"/>
            </w:tcBorders>
          </w:tcPr>
          <w:p w14:paraId="2027261B"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8EDA723"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031AE92"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164DBA12" w14:textId="77777777" w:rsidTr="00A9443F">
        <w:trPr>
          <w:trHeight w:val="235"/>
        </w:trPr>
        <w:tc>
          <w:tcPr>
            <w:tcW w:w="3402" w:type="dxa"/>
            <w:tcBorders>
              <w:top w:val="single" w:sz="4" w:space="0" w:color="auto"/>
            </w:tcBorders>
          </w:tcPr>
          <w:p w14:paraId="3A351C2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2850458"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4045C17"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EE8049A" w14:textId="77777777" w:rsidR="00090D8E" w:rsidRPr="005B4A18" w:rsidRDefault="00090D8E" w:rsidP="000C7E6D">
      <w:pPr>
        <w:keepNext/>
        <w:keepLines/>
        <w:spacing w:after="0" w:line="240" w:lineRule="auto"/>
        <w:jc w:val="both"/>
        <w:rPr>
          <w:rFonts w:ascii="Tahoma" w:hAnsi="Tahoma" w:cs="Tahoma"/>
          <w:b/>
        </w:rPr>
      </w:pPr>
    </w:p>
    <w:p w14:paraId="66056D65"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7942B9A5"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0FD8D5BF" w14:textId="77777777" w:rsidR="00090D8E" w:rsidRPr="005B4A18" w:rsidRDefault="00090D8E" w:rsidP="000C7E6D">
      <w:pPr>
        <w:keepNext/>
        <w:keepLines/>
        <w:spacing w:after="0" w:line="240" w:lineRule="auto"/>
        <w:jc w:val="both"/>
        <w:rPr>
          <w:rFonts w:ascii="Tahoma" w:hAnsi="Tahoma" w:cs="Tahoma"/>
          <w:b/>
        </w:rPr>
      </w:pPr>
    </w:p>
    <w:p w14:paraId="0C8CBBF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E1368FE" w14:textId="3EA9E872"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1B4FFD">
        <w:rPr>
          <w:rFonts w:ascii="Tahoma" w:eastAsia="Times New Roman" w:hAnsi="Tahoma" w:cs="Tahoma"/>
          <w:lang w:eastAsia="sl-SI"/>
        </w:rPr>
        <w:t>okvirnega sporazuma</w:t>
      </w:r>
      <w:r w:rsidRPr="005B4A18">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19AF9A96"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24644F9" w14:textId="77777777" w:rsidTr="00A9443F">
        <w:trPr>
          <w:trHeight w:val="235"/>
        </w:trPr>
        <w:tc>
          <w:tcPr>
            <w:tcW w:w="3402" w:type="dxa"/>
            <w:tcBorders>
              <w:bottom w:val="single" w:sz="4" w:space="0" w:color="auto"/>
            </w:tcBorders>
          </w:tcPr>
          <w:p w14:paraId="00CA3CD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98BECF9"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80EFE80"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7161B9A" w14:textId="77777777" w:rsidTr="00A9443F">
        <w:trPr>
          <w:trHeight w:val="235"/>
        </w:trPr>
        <w:tc>
          <w:tcPr>
            <w:tcW w:w="3402" w:type="dxa"/>
            <w:tcBorders>
              <w:top w:val="single" w:sz="4" w:space="0" w:color="auto"/>
            </w:tcBorders>
          </w:tcPr>
          <w:p w14:paraId="4CD0E171"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6595DA"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83291F4"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62DB43F" w14:textId="77777777" w:rsidR="00090D8E" w:rsidRDefault="00090D8E" w:rsidP="000C7E6D">
      <w:pPr>
        <w:keepNext/>
        <w:keepLines/>
        <w:tabs>
          <w:tab w:val="left" w:pos="284"/>
        </w:tabs>
        <w:spacing w:after="0" w:line="240" w:lineRule="auto"/>
        <w:jc w:val="both"/>
        <w:rPr>
          <w:rFonts w:ascii="Tahoma" w:hAnsi="Tahoma" w:cs="Tahoma"/>
          <w:b/>
          <w:i/>
          <w:sz w:val="16"/>
          <w:szCs w:val="16"/>
        </w:rPr>
      </w:pPr>
    </w:p>
    <w:p w14:paraId="22688B70"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1FBA0428"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3E3E3C69"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74A065BA"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86B8BC1"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0DD3644"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177AFAA"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079AC1E3"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14:paraId="570CCC9F"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2112E194" w14:textId="77777777" w:rsidR="00090D8E" w:rsidRPr="005B4A18" w:rsidRDefault="00090D8E" w:rsidP="000C7E6D">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A5DBC92" w14:textId="77777777" w:rsidTr="00A9443F">
        <w:tc>
          <w:tcPr>
            <w:tcW w:w="8008" w:type="dxa"/>
            <w:tcBorders>
              <w:top w:val="single" w:sz="4" w:space="0" w:color="auto"/>
              <w:bottom w:val="single" w:sz="4" w:space="0" w:color="auto"/>
            </w:tcBorders>
          </w:tcPr>
          <w:p w14:paraId="6C64C13B"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4" w:name="_Toc495914072"/>
            <w:r w:rsidRPr="005B4A18">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7055E5CC"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17F172"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6AFAC3CD" w14:textId="6D84303D" w:rsidR="00090D8E" w:rsidRDefault="00F35609" w:rsidP="00590F3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ENLJ-SIR-341/25</w:t>
      </w:r>
      <w:r w:rsidR="00F546C3">
        <w:rPr>
          <w:rFonts w:ascii="Tahoma" w:eastAsia="Times New Roman" w:hAnsi="Tahoma" w:cs="Tahoma"/>
          <w:b/>
          <w:lang w:eastAsia="sl-SI"/>
        </w:rPr>
        <w:t xml:space="preserve"> </w:t>
      </w:r>
      <w:r w:rsidR="00F546C3">
        <w:rPr>
          <w:rFonts w:ascii="Tahoma" w:eastAsia="Times New Roman" w:hAnsi="Tahoma" w:cs="Tahoma"/>
          <w:b/>
          <w:noProof/>
          <w:lang w:eastAsia="sl-SI"/>
        </w:rPr>
        <w:t>–</w:t>
      </w:r>
      <w:r w:rsidR="00F546C3" w:rsidRPr="00090D8E">
        <w:rPr>
          <w:rFonts w:ascii="Tahoma" w:eastAsia="Times New Roman" w:hAnsi="Tahoma" w:cs="Tahoma"/>
          <w:b/>
          <w:noProof/>
          <w:lang w:eastAsia="sl-SI"/>
        </w:rPr>
        <w:t xml:space="preserve"> </w:t>
      </w:r>
      <w:r w:rsidR="00F546C3">
        <w:rPr>
          <w:rFonts w:ascii="Tahoma" w:eastAsia="Times New Roman" w:hAnsi="Tahoma" w:cs="Tahoma"/>
          <w:b/>
          <w:noProof/>
          <w:lang w:eastAsia="sl-SI"/>
        </w:rPr>
        <w:t>Izvajanje storitev fotokopiranja</w:t>
      </w:r>
    </w:p>
    <w:p w14:paraId="5B0004E8" w14:textId="77777777" w:rsidR="00F546C3" w:rsidRPr="005B4A18" w:rsidRDefault="00F546C3" w:rsidP="00590F34">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69"/>
      </w:tblGrid>
      <w:tr w:rsidR="00090D8E" w:rsidRPr="005B4A18" w14:paraId="2F05ABD4" w14:textId="77777777" w:rsidTr="004B2726">
        <w:trPr>
          <w:trHeight w:val="385"/>
          <w:jc w:val="center"/>
        </w:trPr>
        <w:tc>
          <w:tcPr>
            <w:tcW w:w="3539" w:type="dxa"/>
          </w:tcPr>
          <w:p w14:paraId="31368C01"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4A5D80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669" w:type="dxa"/>
          </w:tcPr>
          <w:p w14:paraId="395C8FC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D69C0AC" w14:textId="77777777" w:rsidTr="004B2726">
        <w:trPr>
          <w:jc w:val="center"/>
        </w:trPr>
        <w:tc>
          <w:tcPr>
            <w:tcW w:w="3539" w:type="dxa"/>
          </w:tcPr>
          <w:p w14:paraId="079D9D4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44A6E47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669" w:type="dxa"/>
          </w:tcPr>
          <w:p w14:paraId="51985E6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C547FD3" w14:textId="77777777" w:rsidTr="004B2726">
        <w:trPr>
          <w:jc w:val="center"/>
        </w:trPr>
        <w:tc>
          <w:tcPr>
            <w:tcW w:w="3539" w:type="dxa"/>
          </w:tcPr>
          <w:p w14:paraId="3D1175F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1E7DC7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669" w:type="dxa"/>
          </w:tcPr>
          <w:p w14:paraId="1700FF7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254CD10" w14:textId="77777777" w:rsidTr="004B2726">
        <w:trPr>
          <w:jc w:val="center"/>
        </w:trPr>
        <w:tc>
          <w:tcPr>
            <w:tcW w:w="3539" w:type="dxa"/>
            <w:tcBorders>
              <w:top w:val="single" w:sz="4" w:space="0" w:color="auto"/>
              <w:left w:val="single" w:sz="4" w:space="0" w:color="auto"/>
              <w:bottom w:val="single" w:sz="4" w:space="0" w:color="auto"/>
              <w:right w:val="single" w:sz="4" w:space="0" w:color="auto"/>
            </w:tcBorders>
          </w:tcPr>
          <w:p w14:paraId="70B8791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669" w:type="dxa"/>
            <w:tcBorders>
              <w:top w:val="single" w:sz="4" w:space="0" w:color="auto"/>
              <w:left w:val="single" w:sz="4" w:space="0" w:color="auto"/>
              <w:bottom w:val="single" w:sz="4" w:space="0" w:color="auto"/>
              <w:right w:val="single" w:sz="4" w:space="0" w:color="auto"/>
            </w:tcBorders>
          </w:tcPr>
          <w:p w14:paraId="700A9DC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4B2726" w:rsidRPr="005B4A18" w14:paraId="37FFBF2F" w14:textId="77777777" w:rsidTr="004B2726">
        <w:trPr>
          <w:jc w:val="center"/>
        </w:trPr>
        <w:tc>
          <w:tcPr>
            <w:tcW w:w="3539" w:type="dxa"/>
            <w:tcBorders>
              <w:top w:val="single" w:sz="4" w:space="0" w:color="auto"/>
              <w:left w:val="single" w:sz="4" w:space="0" w:color="auto"/>
              <w:bottom w:val="single" w:sz="4" w:space="0" w:color="auto"/>
              <w:right w:val="single" w:sz="4" w:space="0" w:color="auto"/>
            </w:tcBorders>
          </w:tcPr>
          <w:p w14:paraId="1A5134B1" w14:textId="69CCABB5" w:rsidR="004B2726" w:rsidRPr="005B4A18" w:rsidRDefault="004B2726" w:rsidP="004B272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69" w:type="dxa"/>
            <w:tcBorders>
              <w:top w:val="single" w:sz="4" w:space="0" w:color="auto"/>
              <w:left w:val="single" w:sz="4" w:space="0" w:color="auto"/>
              <w:bottom w:val="single" w:sz="4" w:space="0" w:color="auto"/>
              <w:right w:val="single" w:sz="4" w:space="0" w:color="auto"/>
            </w:tcBorders>
          </w:tcPr>
          <w:p w14:paraId="385F384D" w14:textId="77777777" w:rsidR="004B2726" w:rsidRPr="005B4A18" w:rsidRDefault="004B2726" w:rsidP="004B2726">
            <w:pPr>
              <w:keepNext/>
              <w:keepLines/>
              <w:spacing w:after="0" w:line="240" w:lineRule="auto"/>
              <w:jc w:val="both"/>
              <w:rPr>
                <w:rFonts w:ascii="Tahoma" w:eastAsia="Times New Roman" w:hAnsi="Tahoma" w:cs="Tahoma"/>
                <w:lang w:eastAsia="sl-SI"/>
              </w:rPr>
            </w:pPr>
          </w:p>
        </w:tc>
      </w:tr>
      <w:tr w:rsidR="00090D8E" w:rsidRPr="005B4A18" w14:paraId="59C07FC9" w14:textId="77777777" w:rsidTr="004B2726">
        <w:trPr>
          <w:trHeight w:val="163"/>
          <w:jc w:val="center"/>
        </w:trPr>
        <w:tc>
          <w:tcPr>
            <w:tcW w:w="3539" w:type="dxa"/>
          </w:tcPr>
          <w:p w14:paraId="6956466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669" w:type="dxa"/>
          </w:tcPr>
          <w:p w14:paraId="2DD8304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21B2682" w14:textId="77777777" w:rsidTr="004B2726">
        <w:trPr>
          <w:jc w:val="center"/>
        </w:trPr>
        <w:tc>
          <w:tcPr>
            <w:tcW w:w="3539" w:type="dxa"/>
          </w:tcPr>
          <w:p w14:paraId="48F32F1D"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669" w:type="dxa"/>
          </w:tcPr>
          <w:p w14:paraId="3463575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9137AA1" w14:textId="77777777" w:rsidTr="004B2726">
        <w:trPr>
          <w:jc w:val="center"/>
        </w:trPr>
        <w:tc>
          <w:tcPr>
            <w:tcW w:w="3539" w:type="dxa"/>
          </w:tcPr>
          <w:p w14:paraId="46A12B02"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669" w:type="dxa"/>
          </w:tcPr>
          <w:p w14:paraId="2FFBC72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55850B0" w14:textId="77777777" w:rsidTr="004B2726">
        <w:trPr>
          <w:trHeight w:val="1276"/>
          <w:jc w:val="center"/>
        </w:trPr>
        <w:tc>
          <w:tcPr>
            <w:tcW w:w="3539" w:type="dxa"/>
          </w:tcPr>
          <w:p w14:paraId="2B54686D" w14:textId="21449A2E"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w:t>
            </w:r>
            <w:r w:rsidR="00A70C87">
              <w:rPr>
                <w:rFonts w:ascii="Tahoma" w:eastAsia="Times New Roman" w:hAnsi="Tahoma" w:cs="Tahoma"/>
                <w:lang w:eastAsia="sl-SI"/>
              </w:rPr>
              <w:t xml:space="preserve"> </w:t>
            </w:r>
            <w:r w:rsidRPr="005B4A18">
              <w:rPr>
                <w:rFonts w:ascii="Tahoma" w:eastAsia="Times New Roman" w:hAnsi="Tahoma" w:cs="Tahoma"/>
                <w:lang w:eastAsia="sl-SI"/>
              </w:rPr>
              <w:t>izvajanje (vrsta/opis del)</w:t>
            </w:r>
          </w:p>
        </w:tc>
        <w:tc>
          <w:tcPr>
            <w:tcW w:w="5669" w:type="dxa"/>
          </w:tcPr>
          <w:p w14:paraId="6036F3B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72F9BD4"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879D547"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4F7E6A6"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3BE4370" w14:textId="77777777" w:rsidTr="004B2726">
        <w:trPr>
          <w:trHeight w:val="208"/>
          <w:jc w:val="center"/>
        </w:trPr>
        <w:tc>
          <w:tcPr>
            <w:tcW w:w="3539" w:type="dxa"/>
          </w:tcPr>
          <w:p w14:paraId="481C365F" w14:textId="7BAEF90B"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w:t>
            </w:r>
            <w:r w:rsidR="00A70C87">
              <w:rPr>
                <w:rFonts w:ascii="Tahoma" w:eastAsia="Times New Roman" w:hAnsi="Tahoma" w:cs="Tahoma"/>
                <w:lang w:eastAsia="sl-SI"/>
              </w:rPr>
              <w:t xml:space="preserve"> </w:t>
            </w:r>
            <w:r w:rsidRPr="005B4A18">
              <w:rPr>
                <w:rFonts w:ascii="Tahoma" w:eastAsia="Times New Roman" w:hAnsi="Tahoma" w:cs="Tahoma"/>
                <w:lang w:eastAsia="sl-SI"/>
              </w:rPr>
              <w:t>izvajanje</w:t>
            </w:r>
          </w:p>
        </w:tc>
        <w:tc>
          <w:tcPr>
            <w:tcW w:w="5669" w:type="dxa"/>
          </w:tcPr>
          <w:p w14:paraId="7D5EAA7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B852528" w14:textId="77777777" w:rsidTr="004B2726">
        <w:trPr>
          <w:jc w:val="center"/>
        </w:trPr>
        <w:tc>
          <w:tcPr>
            <w:tcW w:w="3539" w:type="dxa"/>
          </w:tcPr>
          <w:p w14:paraId="252E001F" w14:textId="03769D66"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4B2726">
              <w:rPr>
                <w:rFonts w:ascii="Tahoma" w:eastAsia="Times New Roman" w:hAnsi="Tahoma" w:cs="Tahoma"/>
                <w:lang w:eastAsia="sl-SI"/>
              </w:rPr>
              <w:t xml:space="preserve"> V EUR brez DDV</w:t>
            </w:r>
          </w:p>
          <w:p w14:paraId="70C7765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669" w:type="dxa"/>
          </w:tcPr>
          <w:p w14:paraId="2F13894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5DEF3F41"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E5A84A5"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19F743A"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p>
    <w:p w14:paraId="4D3A9715"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2E380DAC" w14:textId="77777777" w:rsidTr="00A9443F">
        <w:tc>
          <w:tcPr>
            <w:tcW w:w="4820" w:type="dxa"/>
          </w:tcPr>
          <w:p w14:paraId="5BC2DB71" w14:textId="77777777"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5D695D95" w14:textId="77777777"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37715295"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179E277" w14:textId="77777777"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445B1544" w14:textId="77777777" w:rsidTr="00A9443F">
        <w:trPr>
          <w:trHeight w:val="235"/>
        </w:trPr>
        <w:tc>
          <w:tcPr>
            <w:tcW w:w="3374" w:type="dxa"/>
            <w:tcBorders>
              <w:bottom w:val="single" w:sz="4" w:space="0" w:color="auto"/>
            </w:tcBorders>
          </w:tcPr>
          <w:p w14:paraId="0BF1BBE3" w14:textId="77777777" w:rsidR="00090D8E" w:rsidRPr="005B4A18" w:rsidRDefault="00090D8E" w:rsidP="000C7E6D">
            <w:pPr>
              <w:keepNext/>
              <w:keepLines/>
              <w:spacing w:after="0" w:line="240" w:lineRule="auto"/>
              <w:jc w:val="both"/>
              <w:rPr>
                <w:rFonts w:ascii="Tahoma" w:hAnsi="Tahoma" w:cs="Tahoma"/>
                <w:snapToGrid w:val="0"/>
              </w:rPr>
            </w:pPr>
          </w:p>
        </w:tc>
        <w:tc>
          <w:tcPr>
            <w:tcW w:w="2977" w:type="dxa"/>
          </w:tcPr>
          <w:p w14:paraId="53C19FF9" w14:textId="77777777"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14:paraId="4622E940" w14:textId="77777777" w:rsidR="00090D8E" w:rsidRPr="005B4A18" w:rsidRDefault="00090D8E" w:rsidP="000C7E6D">
            <w:pPr>
              <w:keepNext/>
              <w:keepLines/>
              <w:spacing w:after="0" w:line="240" w:lineRule="auto"/>
              <w:jc w:val="both"/>
              <w:rPr>
                <w:rFonts w:ascii="Tahoma" w:hAnsi="Tahoma" w:cs="Tahoma"/>
                <w:snapToGrid w:val="0"/>
              </w:rPr>
            </w:pPr>
          </w:p>
        </w:tc>
      </w:tr>
      <w:tr w:rsidR="00090D8E" w:rsidRPr="005B4A18" w14:paraId="4211173C" w14:textId="77777777" w:rsidTr="00A9443F">
        <w:trPr>
          <w:trHeight w:val="235"/>
        </w:trPr>
        <w:tc>
          <w:tcPr>
            <w:tcW w:w="3374" w:type="dxa"/>
            <w:tcBorders>
              <w:top w:val="single" w:sz="4" w:space="0" w:color="auto"/>
            </w:tcBorders>
          </w:tcPr>
          <w:p w14:paraId="754BA372"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71CA5322"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79E42FF7"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24B5200E" w14:textId="77777777" w:rsidR="00090D8E" w:rsidRPr="005B4A18" w:rsidRDefault="00090D8E" w:rsidP="000C7E6D">
      <w:pPr>
        <w:keepNext/>
        <w:keepLines/>
        <w:spacing w:after="0" w:line="240" w:lineRule="auto"/>
        <w:jc w:val="both"/>
        <w:rPr>
          <w:rFonts w:ascii="Tahoma" w:hAnsi="Tahoma" w:cs="Tahoma"/>
        </w:rPr>
      </w:pPr>
    </w:p>
    <w:p w14:paraId="539B88F5"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0E210F9"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BB1DE7F"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1B19744"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1504B91D"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13E43DC" w14:textId="77777777" w:rsidR="00090D8E" w:rsidRPr="005B4A18" w:rsidRDefault="00090D8E" w:rsidP="000C7E6D">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46F9CBF" w14:textId="77777777" w:rsidTr="00A9443F">
        <w:tc>
          <w:tcPr>
            <w:tcW w:w="8008" w:type="dxa"/>
            <w:tcBorders>
              <w:top w:val="single" w:sz="4" w:space="0" w:color="auto"/>
              <w:bottom w:val="single" w:sz="4" w:space="0" w:color="auto"/>
            </w:tcBorders>
          </w:tcPr>
          <w:p w14:paraId="7CBE33D9"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5" w:name="_Toc495914073"/>
            <w:r w:rsidRPr="005B4A18">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27D7FF73"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68DD072D"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1BECBB42" w14:textId="1AF4D34C" w:rsidR="00090D8E" w:rsidRDefault="00F35609" w:rsidP="00563833">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ENLJ-SIR-341/25</w:t>
      </w:r>
      <w:r w:rsidR="00B1054C">
        <w:rPr>
          <w:rFonts w:ascii="Tahoma" w:eastAsia="Times New Roman" w:hAnsi="Tahoma" w:cs="Tahoma"/>
          <w:b/>
          <w:lang w:eastAsia="sl-SI"/>
        </w:rPr>
        <w:t xml:space="preserve"> </w:t>
      </w:r>
      <w:r w:rsidR="00B1054C">
        <w:rPr>
          <w:rFonts w:ascii="Tahoma" w:eastAsia="Times New Roman" w:hAnsi="Tahoma" w:cs="Tahoma"/>
          <w:b/>
          <w:noProof/>
          <w:lang w:eastAsia="sl-SI"/>
        </w:rPr>
        <w:t>–</w:t>
      </w:r>
      <w:r w:rsidR="00B1054C" w:rsidRPr="00090D8E">
        <w:rPr>
          <w:rFonts w:ascii="Tahoma" w:eastAsia="Times New Roman" w:hAnsi="Tahoma" w:cs="Tahoma"/>
          <w:b/>
          <w:noProof/>
          <w:lang w:eastAsia="sl-SI"/>
        </w:rPr>
        <w:t xml:space="preserve"> </w:t>
      </w:r>
      <w:r w:rsidR="00B1054C">
        <w:rPr>
          <w:rFonts w:ascii="Tahoma" w:eastAsia="Times New Roman" w:hAnsi="Tahoma" w:cs="Tahoma"/>
          <w:b/>
          <w:noProof/>
          <w:lang w:eastAsia="sl-SI"/>
        </w:rPr>
        <w:t>Izvajanje storitev fotokopiranja</w:t>
      </w:r>
    </w:p>
    <w:p w14:paraId="017EF848" w14:textId="77777777" w:rsidR="00B1054C" w:rsidRPr="005B4A18" w:rsidRDefault="00B1054C" w:rsidP="00563833">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090D8E" w:rsidRPr="005B4A18" w14:paraId="19BCC969" w14:textId="77777777" w:rsidTr="004B2726">
        <w:trPr>
          <w:trHeight w:val="385"/>
          <w:jc w:val="center"/>
        </w:trPr>
        <w:tc>
          <w:tcPr>
            <w:tcW w:w="3823" w:type="dxa"/>
          </w:tcPr>
          <w:p w14:paraId="63D8A46D"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0928C51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385" w:type="dxa"/>
          </w:tcPr>
          <w:p w14:paraId="7C1DAE8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0FE3B187" w14:textId="77777777" w:rsidTr="004B2726">
        <w:trPr>
          <w:jc w:val="center"/>
        </w:trPr>
        <w:tc>
          <w:tcPr>
            <w:tcW w:w="3823" w:type="dxa"/>
          </w:tcPr>
          <w:p w14:paraId="7A877152"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134F2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385" w:type="dxa"/>
          </w:tcPr>
          <w:p w14:paraId="34CF4DA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4A49CB9" w14:textId="77777777" w:rsidTr="004B2726">
        <w:trPr>
          <w:jc w:val="center"/>
        </w:trPr>
        <w:tc>
          <w:tcPr>
            <w:tcW w:w="3823" w:type="dxa"/>
          </w:tcPr>
          <w:p w14:paraId="2D1E4D0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E7ED0B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385" w:type="dxa"/>
          </w:tcPr>
          <w:p w14:paraId="621A43B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07FDC95" w14:textId="77777777" w:rsidTr="004B2726">
        <w:trPr>
          <w:trHeight w:val="341"/>
          <w:jc w:val="center"/>
        </w:trPr>
        <w:tc>
          <w:tcPr>
            <w:tcW w:w="3823" w:type="dxa"/>
          </w:tcPr>
          <w:p w14:paraId="5A1D257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385" w:type="dxa"/>
          </w:tcPr>
          <w:p w14:paraId="2B344D2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4B2726" w:rsidRPr="005B4A18" w14:paraId="1A7FFBC0" w14:textId="77777777" w:rsidTr="004B2726">
        <w:trPr>
          <w:jc w:val="center"/>
        </w:trPr>
        <w:tc>
          <w:tcPr>
            <w:tcW w:w="3823" w:type="dxa"/>
          </w:tcPr>
          <w:p w14:paraId="29D3BAAB" w14:textId="1B1F4A29" w:rsidR="004B2726" w:rsidRPr="005B4A18" w:rsidRDefault="004B2726" w:rsidP="004B272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385" w:type="dxa"/>
          </w:tcPr>
          <w:p w14:paraId="3AAD0405" w14:textId="77777777" w:rsidR="004B2726" w:rsidRPr="005B4A18" w:rsidRDefault="004B2726" w:rsidP="004B2726">
            <w:pPr>
              <w:keepNext/>
              <w:keepLines/>
              <w:spacing w:after="0" w:line="240" w:lineRule="auto"/>
              <w:jc w:val="both"/>
              <w:rPr>
                <w:rFonts w:ascii="Tahoma" w:eastAsia="Times New Roman" w:hAnsi="Tahoma" w:cs="Tahoma"/>
                <w:lang w:eastAsia="sl-SI"/>
              </w:rPr>
            </w:pPr>
          </w:p>
        </w:tc>
      </w:tr>
      <w:tr w:rsidR="00090D8E" w:rsidRPr="005B4A18" w14:paraId="7291DF6B" w14:textId="77777777" w:rsidTr="004B2726">
        <w:trPr>
          <w:jc w:val="center"/>
        </w:trPr>
        <w:tc>
          <w:tcPr>
            <w:tcW w:w="3823" w:type="dxa"/>
          </w:tcPr>
          <w:p w14:paraId="3AE9B69D"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385" w:type="dxa"/>
          </w:tcPr>
          <w:p w14:paraId="330F71E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D5578BC" w14:textId="77777777" w:rsidTr="004B2726">
        <w:trPr>
          <w:jc w:val="center"/>
        </w:trPr>
        <w:tc>
          <w:tcPr>
            <w:tcW w:w="3823" w:type="dxa"/>
          </w:tcPr>
          <w:p w14:paraId="6134FBA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385" w:type="dxa"/>
          </w:tcPr>
          <w:p w14:paraId="48A782E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2EF4459" w14:textId="77777777" w:rsidTr="004B2726">
        <w:trPr>
          <w:jc w:val="center"/>
        </w:trPr>
        <w:tc>
          <w:tcPr>
            <w:tcW w:w="3823" w:type="dxa"/>
          </w:tcPr>
          <w:p w14:paraId="3305B391"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7CC6916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385" w:type="dxa"/>
          </w:tcPr>
          <w:p w14:paraId="68C4DA1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3D6FAA7" w14:textId="77777777" w:rsidTr="004B2726">
        <w:trPr>
          <w:jc w:val="center"/>
        </w:trPr>
        <w:tc>
          <w:tcPr>
            <w:tcW w:w="3823" w:type="dxa"/>
            <w:vAlign w:val="center"/>
          </w:tcPr>
          <w:p w14:paraId="101DF9AE"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385" w:type="dxa"/>
            <w:vAlign w:val="center"/>
          </w:tcPr>
          <w:p w14:paraId="6900388A" w14:textId="77777777" w:rsidR="00090D8E" w:rsidRPr="005B4A18" w:rsidRDefault="00090D8E" w:rsidP="000C7E6D">
            <w:pPr>
              <w:keepNext/>
              <w:keepLines/>
              <w:spacing w:after="0" w:line="240" w:lineRule="auto"/>
              <w:rPr>
                <w:sz w:val="18"/>
                <w:szCs w:val="18"/>
              </w:rPr>
            </w:pPr>
          </w:p>
          <w:p w14:paraId="4885E60A" w14:textId="77777777" w:rsidR="00090D8E" w:rsidRPr="005B4A18" w:rsidRDefault="00090D8E" w:rsidP="000C7E6D">
            <w:pPr>
              <w:keepNext/>
              <w:keepLines/>
              <w:spacing w:after="0" w:line="240" w:lineRule="auto"/>
              <w:rPr>
                <w:sz w:val="18"/>
                <w:szCs w:val="18"/>
              </w:rPr>
            </w:pPr>
          </w:p>
        </w:tc>
      </w:tr>
      <w:tr w:rsidR="00090D8E" w:rsidRPr="005B4A18" w14:paraId="2E6335D1" w14:textId="77777777" w:rsidTr="004B2726">
        <w:trPr>
          <w:jc w:val="center"/>
        </w:trPr>
        <w:tc>
          <w:tcPr>
            <w:tcW w:w="3823" w:type="dxa"/>
            <w:vAlign w:val="center"/>
          </w:tcPr>
          <w:p w14:paraId="795ABD85"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385" w:type="dxa"/>
            <w:vAlign w:val="center"/>
          </w:tcPr>
          <w:p w14:paraId="292583E4" w14:textId="77777777" w:rsidR="00090D8E" w:rsidRPr="005B4A18" w:rsidRDefault="00090D8E" w:rsidP="000C7E6D">
            <w:pPr>
              <w:keepNext/>
              <w:keepLines/>
              <w:spacing w:after="0" w:line="240" w:lineRule="auto"/>
              <w:rPr>
                <w:sz w:val="18"/>
                <w:szCs w:val="18"/>
              </w:rPr>
            </w:pPr>
          </w:p>
          <w:p w14:paraId="1F417CF3" w14:textId="77777777" w:rsidR="00090D8E" w:rsidRPr="005B4A18" w:rsidRDefault="00090D8E" w:rsidP="000C7E6D">
            <w:pPr>
              <w:keepNext/>
              <w:keepLines/>
              <w:spacing w:after="0" w:line="240" w:lineRule="auto"/>
              <w:rPr>
                <w:sz w:val="18"/>
                <w:szCs w:val="18"/>
              </w:rPr>
            </w:pPr>
          </w:p>
        </w:tc>
      </w:tr>
      <w:tr w:rsidR="00090D8E" w:rsidRPr="005B4A18" w14:paraId="40DD7EAC" w14:textId="77777777" w:rsidTr="004B2726">
        <w:trPr>
          <w:jc w:val="center"/>
        </w:trPr>
        <w:tc>
          <w:tcPr>
            <w:tcW w:w="3823" w:type="dxa"/>
          </w:tcPr>
          <w:p w14:paraId="2F146DF7" w14:textId="7CAF2896"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DEL </w:t>
            </w:r>
            <w:r w:rsidR="004B2726">
              <w:rPr>
                <w:rFonts w:ascii="Tahoma" w:eastAsia="Times New Roman" w:hAnsi="Tahoma" w:cs="Tahoma"/>
                <w:lang w:eastAsia="sl-SI"/>
              </w:rPr>
              <w:t>V EUR brez DDV</w:t>
            </w:r>
          </w:p>
          <w:p w14:paraId="3DCB6AC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385" w:type="dxa"/>
          </w:tcPr>
          <w:p w14:paraId="3FCD450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0C516C9F"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AC0C4F6"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050E9DC"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7B286440"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579AE874"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6CD4980F"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32DA6332" w14:textId="77777777"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50C1678B" w14:textId="77777777" w:rsidTr="00A9443F">
        <w:tc>
          <w:tcPr>
            <w:tcW w:w="5495" w:type="dxa"/>
            <w:shd w:val="clear" w:color="auto" w:fill="auto"/>
          </w:tcPr>
          <w:p w14:paraId="7F1C56CB"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D3A9D95" w14:textId="77777777"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4CBC5670"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704CE385" w14:textId="77777777"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14:paraId="26AE0DA6"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14:paraId="7E4E5E16" w14:textId="77777777"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F7C6875" w14:textId="77777777"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2C00ABA" w14:textId="77777777" w:rsidR="00090D8E" w:rsidRPr="005B4A18" w:rsidRDefault="00090D8E" w:rsidP="000C7E6D">
      <w:pPr>
        <w:keepNext/>
        <w:keepLines/>
        <w:spacing w:after="0" w:line="240" w:lineRule="auto"/>
        <w:jc w:val="both"/>
        <w:rPr>
          <w:rFonts w:ascii="Tahoma" w:hAnsi="Tahoma" w:cs="Tahoma"/>
        </w:rPr>
      </w:pPr>
    </w:p>
    <w:p w14:paraId="1C683A38" w14:textId="77777777" w:rsidR="00090D8E" w:rsidRPr="005B4A18" w:rsidRDefault="00090D8E" w:rsidP="000C7E6D">
      <w:pPr>
        <w:keepNext/>
        <w:keepLines/>
        <w:spacing w:after="0" w:line="240" w:lineRule="auto"/>
        <w:jc w:val="both"/>
        <w:rPr>
          <w:rFonts w:ascii="Tahoma" w:hAnsi="Tahoma" w:cs="Tahoma"/>
        </w:rPr>
      </w:pPr>
    </w:p>
    <w:p w14:paraId="658E361C"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1BBEB0C2" w14:textId="77777777" w:rsidR="00090D8E" w:rsidRPr="005B4A18" w:rsidRDefault="00090D8E" w:rsidP="000C7E6D">
      <w:pPr>
        <w:keepNext/>
        <w:keepLines/>
        <w:spacing w:after="0" w:line="240" w:lineRule="auto"/>
        <w:rPr>
          <w:rFonts w:ascii="Tahoma" w:hAnsi="Tahoma" w:cs="Tahoma"/>
        </w:rPr>
      </w:pPr>
    </w:p>
    <w:p w14:paraId="7D8FBB1E"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p w14:paraId="622490DE" w14:textId="77777777" w:rsidR="00812B2A" w:rsidRDefault="00090D8E" w:rsidP="000C7E6D">
      <w:pPr>
        <w:keepNext/>
        <w:keepLines/>
        <w:spacing w:after="0" w:line="240" w:lineRule="auto"/>
        <w:sectPr w:rsidR="00812B2A" w:rsidSect="00CF4AE1">
          <w:headerReference w:type="default" r:id="rId18"/>
          <w:footerReference w:type="default" r:id="rId19"/>
          <w:headerReference w:type="first" r:id="rId20"/>
          <w:footerReference w:type="first" r:id="rId21"/>
          <w:type w:val="continuous"/>
          <w:pgSz w:w="11906" w:h="16838" w:code="9"/>
          <w:pgMar w:top="1134" w:right="1134" w:bottom="1134" w:left="1418" w:header="567" w:footer="87" w:gutter="0"/>
          <w:cols w:space="708"/>
          <w:titlePg/>
          <w:docGrid w:linePitch="360"/>
        </w:sectPr>
      </w:pPr>
      <w:r>
        <w:br w:type="page"/>
      </w:r>
    </w:p>
    <w:p w14:paraId="0E0A7A64" w14:textId="1A8B03FC" w:rsidR="00F03D24" w:rsidRDefault="00F03D24" w:rsidP="000C7E6D">
      <w:pPr>
        <w:keepNext/>
        <w:keepLines/>
        <w:spacing w:after="0" w:line="240" w:lineRule="auto"/>
      </w:pPr>
    </w:p>
    <w:tbl>
      <w:tblPr>
        <w:tblW w:w="1190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343"/>
        <w:gridCol w:w="1559"/>
      </w:tblGrid>
      <w:tr w:rsidR="00812B2A" w:rsidRPr="00637345" w14:paraId="5DEB92CE" w14:textId="77777777" w:rsidTr="00812B2A">
        <w:tc>
          <w:tcPr>
            <w:tcW w:w="10343" w:type="dxa"/>
            <w:tcBorders>
              <w:top w:val="single" w:sz="4" w:space="0" w:color="auto"/>
              <w:bottom w:val="single" w:sz="4" w:space="0" w:color="auto"/>
            </w:tcBorders>
          </w:tcPr>
          <w:p w14:paraId="5158F283" w14:textId="77777777" w:rsidR="00812B2A" w:rsidRPr="00637345" w:rsidRDefault="00812B2A" w:rsidP="00C41B72">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5C5C59BD" w14:textId="77777777" w:rsidR="00812B2A" w:rsidRPr="00637345" w:rsidRDefault="00812B2A" w:rsidP="00C41B72">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316BDF4C" w14:textId="77777777" w:rsidR="00812B2A" w:rsidRPr="00637345" w:rsidRDefault="00812B2A" w:rsidP="00812B2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Javno naročilo: </w:t>
      </w:r>
    </w:p>
    <w:p w14:paraId="1765652F" w14:textId="77777777" w:rsidR="00812B2A" w:rsidRDefault="00812B2A" w:rsidP="00812B2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ENLJ-SIR-341/25</w:t>
      </w:r>
      <w:r>
        <w:rPr>
          <w:rFonts w:ascii="Tahoma" w:eastAsia="Times New Roman" w:hAnsi="Tahoma" w:cs="Tahoma"/>
          <w:b/>
          <w:lang w:eastAsia="sl-SI"/>
        </w:rPr>
        <w:t xml:space="preserve"> </w:t>
      </w:r>
      <w:r>
        <w:rPr>
          <w:rFonts w:ascii="Tahoma" w:eastAsia="Times New Roman" w:hAnsi="Tahoma" w:cs="Tahoma"/>
          <w:b/>
          <w:noProof/>
          <w:lang w:eastAsia="sl-SI"/>
        </w:rPr>
        <w:t>–</w:t>
      </w:r>
      <w:r w:rsidRPr="00090D8E">
        <w:rPr>
          <w:rFonts w:ascii="Tahoma" w:eastAsia="Times New Roman" w:hAnsi="Tahoma" w:cs="Tahoma"/>
          <w:b/>
          <w:noProof/>
          <w:lang w:eastAsia="sl-SI"/>
        </w:rPr>
        <w:t xml:space="preserve"> </w:t>
      </w:r>
      <w:r>
        <w:rPr>
          <w:rFonts w:ascii="Tahoma" w:eastAsia="Times New Roman" w:hAnsi="Tahoma" w:cs="Tahoma"/>
          <w:b/>
          <w:noProof/>
          <w:lang w:eastAsia="sl-SI"/>
        </w:rPr>
        <w:t>Izvajanje storitev fotokopiranja</w:t>
      </w:r>
    </w:p>
    <w:p w14:paraId="1262471F" w14:textId="27E77180" w:rsidR="00812B2A" w:rsidRDefault="00812B2A" w:rsidP="00812B2A">
      <w:pPr>
        <w:keepNext/>
        <w:keepLines/>
        <w:spacing w:after="0" w:line="240" w:lineRule="auto"/>
        <w:jc w:val="center"/>
        <w:rPr>
          <w:rFonts w:ascii="Tahoma" w:eastAsia="Times New Roman" w:hAnsi="Tahoma" w:cs="Tahoma"/>
          <w:b/>
          <w:lang w:eastAsia="sl-SI"/>
        </w:rPr>
      </w:pPr>
    </w:p>
    <w:p w14:paraId="5F4F21F0" w14:textId="77777777" w:rsidR="00812B2A" w:rsidRPr="00637345" w:rsidRDefault="00812B2A" w:rsidP="00812B2A">
      <w:pPr>
        <w:keepNext/>
        <w:keepLines/>
        <w:spacing w:after="0" w:line="240" w:lineRule="auto"/>
        <w:jc w:val="right"/>
        <w:rPr>
          <w:rFonts w:ascii="Tahoma" w:eastAsia="Times New Roman" w:hAnsi="Tahoma" w:cs="Tahoma"/>
          <w:i/>
          <w:sz w:val="20"/>
          <w:lang w:eastAsia="sl-SI"/>
        </w:rPr>
      </w:pPr>
      <w:r w:rsidRPr="00637345">
        <w:rPr>
          <w:rFonts w:ascii="Tahoma" w:eastAsia="Times New Roman" w:hAnsi="Tahoma" w:cs="Tahoma"/>
          <w:i/>
          <w:sz w:val="20"/>
          <w:lang w:eastAsia="sl-SI"/>
        </w:rPr>
        <w:t>……/…… (št. izvoda / št. vseh izvodov)</w:t>
      </w:r>
    </w:p>
    <w:p w14:paraId="79D5DE6F" w14:textId="77777777" w:rsidR="00812B2A" w:rsidRPr="00637345" w:rsidRDefault="00812B2A" w:rsidP="00812B2A">
      <w:pPr>
        <w:keepNext/>
        <w:keepLines/>
        <w:spacing w:after="0" w:line="240" w:lineRule="auto"/>
        <w:jc w:val="right"/>
        <w:rPr>
          <w:rFonts w:ascii="Tahoma" w:eastAsia="Times New Roman" w:hAnsi="Tahoma" w:cs="Tahoma"/>
          <w:b/>
          <w:i/>
          <w:lang w:eastAsia="sl-SI"/>
        </w:rPr>
      </w:pPr>
    </w:p>
    <w:p w14:paraId="1CC337E5" w14:textId="5CFDBF81" w:rsidR="00812B2A" w:rsidRDefault="00812B2A" w:rsidP="00812B2A">
      <w:pPr>
        <w:keepNext/>
        <w:keepLines/>
        <w:tabs>
          <w:tab w:val="left" w:pos="0"/>
        </w:tab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Seznam referenčnih </w:t>
      </w:r>
      <w:r>
        <w:rPr>
          <w:rFonts w:ascii="Tahoma" w:eastAsia="Times New Roman" w:hAnsi="Tahoma" w:cs="Tahoma"/>
          <w:b/>
          <w:lang w:eastAsia="sl-SI"/>
        </w:rPr>
        <w:t>storitev</w:t>
      </w: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812B2A" w:rsidRPr="00F03D24" w14:paraId="2A3B89A5" w14:textId="77777777" w:rsidTr="00C41B72">
        <w:trPr>
          <w:trHeight w:val="482"/>
        </w:trPr>
        <w:tc>
          <w:tcPr>
            <w:tcW w:w="706" w:type="dxa"/>
            <w:tcBorders>
              <w:top w:val="single" w:sz="2" w:space="0" w:color="auto"/>
              <w:left w:val="single" w:sz="2" w:space="0" w:color="auto"/>
              <w:bottom w:val="single" w:sz="12" w:space="0" w:color="auto"/>
              <w:right w:val="single" w:sz="2" w:space="0" w:color="auto"/>
            </w:tcBorders>
            <w:hideMark/>
          </w:tcPr>
          <w:p w14:paraId="1AFB0940" w14:textId="77777777" w:rsidR="00812B2A" w:rsidRPr="00F03D24"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bookmarkStart w:id="26" w:name="_Hlk178164634"/>
            <w:r w:rsidRPr="00F03D24">
              <w:rPr>
                <w:rFonts w:ascii="Tahoma" w:eastAsia="Times New Roman" w:hAnsi="Tahoma" w:cs="Tahoma"/>
                <w:lang w:eastAsia="sl-SI"/>
              </w:rPr>
              <w:t>Zap.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2B9E93A0" w14:textId="3C2C8327" w:rsidR="00812B2A" w:rsidRPr="00F03D24"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r w:rsidRPr="00FE1F70">
              <w:rPr>
                <w:rFonts w:ascii="Tahoma" w:eastAsia="Times New Roman" w:hAnsi="Tahoma"/>
                <w:lang w:eastAsia="sl-SI"/>
              </w:rPr>
              <w:t>Naziv in naslov referenčnega naročnika</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7D921D84" w14:textId="354C0538" w:rsidR="00812B2A" w:rsidRPr="00F03D24"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storitve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6A5DA4D9" w14:textId="79BF9075" w:rsidR="00812B2A"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r w:rsidRPr="00FE1F70">
              <w:rPr>
                <w:rFonts w:ascii="Tahoma" w:eastAsia="Times New Roman" w:hAnsi="Tahoma"/>
                <w:lang w:eastAsia="sl-SI"/>
              </w:rPr>
              <w:t>Letna vrednost izvedbe storitev</w:t>
            </w:r>
            <w:r>
              <w:rPr>
                <w:rFonts w:ascii="Tahoma" w:eastAsia="Times New Roman" w:hAnsi="Tahoma" w:cs="Tahoma"/>
                <w:lang w:eastAsia="sl-SI"/>
              </w:rPr>
              <w:t xml:space="preserve"> v EUR brez DDV</w:t>
            </w:r>
          </w:p>
        </w:tc>
        <w:tc>
          <w:tcPr>
            <w:tcW w:w="1984" w:type="dxa"/>
            <w:tcBorders>
              <w:top w:val="single" w:sz="2" w:space="0" w:color="auto"/>
              <w:left w:val="single" w:sz="2" w:space="0" w:color="auto"/>
              <w:bottom w:val="single" w:sz="12" w:space="0" w:color="auto"/>
              <w:right w:val="single" w:sz="2" w:space="0" w:color="auto"/>
            </w:tcBorders>
          </w:tcPr>
          <w:p w14:paraId="348ECD81" w14:textId="77777777" w:rsidR="00812B2A" w:rsidRPr="00FE1F70" w:rsidRDefault="00812B2A" w:rsidP="00812B2A">
            <w:pPr>
              <w:keepNext/>
              <w:keepLines/>
              <w:tabs>
                <w:tab w:val="left" w:pos="7371"/>
              </w:tabs>
              <w:spacing w:after="0" w:line="240" w:lineRule="auto"/>
              <w:jc w:val="center"/>
              <w:rPr>
                <w:rFonts w:ascii="Tahoma" w:eastAsia="Times New Roman" w:hAnsi="Tahoma"/>
                <w:lang w:eastAsia="sl-SI"/>
              </w:rPr>
            </w:pPr>
            <w:r w:rsidRPr="00FE1F70">
              <w:rPr>
                <w:rFonts w:ascii="Tahoma" w:eastAsia="Times New Roman" w:hAnsi="Tahoma"/>
                <w:lang w:eastAsia="sl-SI"/>
              </w:rPr>
              <w:t>Leto</w:t>
            </w:r>
          </w:p>
          <w:p w14:paraId="258A1A9C" w14:textId="656EAA19" w:rsidR="00812B2A" w:rsidRPr="00F03D24"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r w:rsidRPr="00FE1F70">
              <w:rPr>
                <w:rFonts w:ascii="Tahoma" w:eastAsia="Times New Roman" w:hAnsi="Tahoma"/>
                <w:lang w:eastAsia="sl-SI"/>
              </w:rPr>
              <w:t>izvedbe storitev</w:t>
            </w:r>
          </w:p>
        </w:tc>
        <w:tc>
          <w:tcPr>
            <w:tcW w:w="2126" w:type="dxa"/>
            <w:tcBorders>
              <w:top w:val="single" w:sz="2" w:space="0" w:color="auto"/>
              <w:left w:val="single" w:sz="2" w:space="0" w:color="auto"/>
              <w:bottom w:val="single" w:sz="12" w:space="0" w:color="auto"/>
              <w:right w:val="single" w:sz="2" w:space="0" w:color="auto"/>
            </w:tcBorders>
          </w:tcPr>
          <w:p w14:paraId="3E2B9D3A" w14:textId="6EFFADEA" w:rsidR="00812B2A" w:rsidRDefault="00812B2A" w:rsidP="00812B2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sklopa Priloga 5/1 do Priloga 5/2</w:t>
            </w:r>
          </w:p>
        </w:tc>
      </w:tr>
      <w:tr w:rsidR="00812B2A" w:rsidRPr="00F03D24" w14:paraId="4D94AC0E" w14:textId="77777777" w:rsidTr="00C41B72">
        <w:trPr>
          <w:trHeight w:val="487"/>
        </w:trPr>
        <w:tc>
          <w:tcPr>
            <w:tcW w:w="706" w:type="dxa"/>
            <w:tcBorders>
              <w:top w:val="nil"/>
              <w:left w:val="single" w:sz="4" w:space="0" w:color="auto"/>
              <w:bottom w:val="single" w:sz="4" w:space="0" w:color="auto"/>
              <w:right w:val="single" w:sz="4" w:space="0" w:color="auto"/>
            </w:tcBorders>
            <w:vAlign w:val="center"/>
            <w:hideMark/>
          </w:tcPr>
          <w:p w14:paraId="491C5509"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5EF708CB"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46193B5F"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51078D5E"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29C73188"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59C3F4D6"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22339E69"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B9967A8"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272A7851"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3567E90"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8422A8F"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D679E65"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7B34587D"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15C74170"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3150E44F"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07536D17"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68CBC49"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0200774"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7CA92D4"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16FB6DE"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2AC3B57A"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826108D"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0755A0CE"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B06BF6C"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CEA821A"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5B8E00A0"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71BAEA84"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53483847"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3115D5F9"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2DBE8454"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00E76050"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7668FB7"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44A4313A"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A0169E4"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5C7465A4"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4A3DD94"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6D782BD0"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3635BB7B"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6662D55"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58E5F2F0"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08A5D1F5"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3ECEA8B3"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86C22E9"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3544" w:type="dxa"/>
            <w:tcBorders>
              <w:top w:val="single" w:sz="4" w:space="0" w:color="auto"/>
              <w:left w:val="single" w:sz="4" w:space="0" w:color="auto"/>
              <w:bottom w:val="single" w:sz="4" w:space="0" w:color="auto"/>
              <w:right w:val="single" w:sz="4" w:space="0" w:color="auto"/>
            </w:tcBorders>
            <w:vAlign w:val="center"/>
          </w:tcPr>
          <w:p w14:paraId="678438C8"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56833F79"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426F79A"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5F57EF9"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161500DC"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12B2A" w:rsidRPr="00F03D24" w14:paraId="4294659E" w14:textId="77777777" w:rsidTr="00C41B72">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92ABE63"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3544" w:type="dxa"/>
            <w:tcBorders>
              <w:top w:val="single" w:sz="4" w:space="0" w:color="auto"/>
              <w:left w:val="single" w:sz="4" w:space="0" w:color="auto"/>
              <w:bottom w:val="single" w:sz="4" w:space="0" w:color="auto"/>
              <w:right w:val="single" w:sz="4" w:space="0" w:color="auto"/>
            </w:tcBorders>
            <w:vAlign w:val="center"/>
          </w:tcPr>
          <w:p w14:paraId="17D689E6"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C74FD4C" w14:textId="77777777" w:rsidR="00812B2A" w:rsidRPr="00F03D24" w:rsidRDefault="00812B2A" w:rsidP="00C41B72">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F25FDB0"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F8221CD"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3E579FA5" w14:textId="77777777" w:rsidR="00812B2A" w:rsidRPr="00F03D24" w:rsidRDefault="00812B2A" w:rsidP="00C41B72">
            <w:pPr>
              <w:keepNext/>
              <w:keepLines/>
              <w:tabs>
                <w:tab w:val="left" w:pos="567"/>
                <w:tab w:val="num" w:pos="851"/>
                <w:tab w:val="left" w:pos="993"/>
              </w:tabs>
              <w:spacing w:after="0" w:line="240" w:lineRule="auto"/>
              <w:jc w:val="center"/>
              <w:rPr>
                <w:rFonts w:ascii="Tahoma" w:eastAsia="Times New Roman" w:hAnsi="Tahoma" w:cs="Tahoma"/>
                <w:lang w:eastAsia="sl-SI"/>
              </w:rPr>
            </w:pPr>
          </w:p>
        </w:tc>
      </w:tr>
      <w:bookmarkEnd w:id="26"/>
    </w:tbl>
    <w:p w14:paraId="520B2EB9" w14:textId="77777777" w:rsidR="00812B2A" w:rsidRPr="00F03D24" w:rsidRDefault="00812B2A" w:rsidP="00812B2A">
      <w:pPr>
        <w:keepNext/>
        <w:keepLines/>
        <w:spacing w:after="0" w:line="240" w:lineRule="auto"/>
        <w:jc w:val="both"/>
        <w:rPr>
          <w:rFonts w:ascii="Tahoma" w:eastAsia="Times New Roman" w:hAnsi="Tahoma" w:cs="Tahoma"/>
          <w:lang w:eastAsia="sl-SI"/>
        </w:rPr>
      </w:pPr>
    </w:p>
    <w:p w14:paraId="0DA8ACD4" w14:textId="77777777" w:rsidR="00812B2A" w:rsidRPr="00637345" w:rsidRDefault="00812B2A" w:rsidP="00812B2A">
      <w:pPr>
        <w:keepNext/>
        <w:keepLines/>
        <w:tabs>
          <w:tab w:val="left" w:pos="0"/>
        </w:tabs>
        <w:spacing w:after="0" w:line="240" w:lineRule="auto"/>
        <w:jc w:val="center"/>
        <w:rPr>
          <w:rFonts w:ascii="Tahoma" w:eastAsia="Times New Roman" w:hAnsi="Tahoma" w:cs="Tahoma"/>
          <w:b/>
          <w:lang w:eastAsia="sl-SI"/>
        </w:rPr>
      </w:pPr>
    </w:p>
    <w:p w14:paraId="14138678" w14:textId="77777777" w:rsidR="00812B2A" w:rsidRPr="00C62C0D" w:rsidRDefault="00812B2A" w:rsidP="00812B2A">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4C1A66BC" w14:textId="77777777" w:rsidR="00812B2A" w:rsidRPr="00F03D24" w:rsidRDefault="00812B2A" w:rsidP="00812B2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812B2A" w:rsidRPr="00F03D24" w14:paraId="0F990EFF" w14:textId="77777777" w:rsidTr="00C41B72">
        <w:trPr>
          <w:trHeight w:val="235"/>
        </w:trPr>
        <w:tc>
          <w:tcPr>
            <w:tcW w:w="5357" w:type="dxa"/>
            <w:tcBorders>
              <w:bottom w:val="single" w:sz="4" w:space="0" w:color="auto"/>
            </w:tcBorders>
          </w:tcPr>
          <w:p w14:paraId="2BE41C88" w14:textId="77777777" w:rsidR="00812B2A" w:rsidRPr="00F03D24" w:rsidRDefault="00812B2A" w:rsidP="00C41B72">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692745E6" w14:textId="77777777" w:rsidR="00812B2A" w:rsidRPr="00F03D24" w:rsidRDefault="00812B2A" w:rsidP="00C41B7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2B1871C" w14:textId="77777777" w:rsidR="00812B2A" w:rsidRPr="00F03D24" w:rsidRDefault="00812B2A" w:rsidP="00C41B7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12B2A" w:rsidRPr="00F03D24" w14:paraId="593E0868" w14:textId="77777777" w:rsidTr="00C41B72">
        <w:trPr>
          <w:trHeight w:val="235"/>
        </w:trPr>
        <w:tc>
          <w:tcPr>
            <w:tcW w:w="5357" w:type="dxa"/>
            <w:tcBorders>
              <w:top w:val="single" w:sz="4" w:space="0" w:color="auto"/>
            </w:tcBorders>
          </w:tcPr>
          <w:p w14:paraId="7DE10D99" w14:textId="77777777" w:rsidR="00812B2A" w:rsidRPr="00F03D24" w:rsidRDefault="00812B2A" w:rsidP="00C41B72">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3DD392EE" w14:textId="77777777" w:rsidR="00812B2A" w:rsidRPr="00F03D24" w:rsidRDefault="00812B2A" w:rsidP="00C41B72">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78B8811C" w14:textId="77777777" w:rsidR="00812B2A" w:rsidRPr="00F03D24" w:rsidRDefault="00812B2A" w:rsidP="00C41B72">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5A400054" w14:textId="77777777" w:rsidR="00812B2A" w:rsidRDefault="00812B2A" w:rsidP="00812B2A">
      <w:pPr>
        <w:keepNext/>
        <w:keepLines/>
        <w:spacing w:after="0" w:line="240" w:lineRule="auto"/>
        <w:jc w:val="both"/>
        <w:rPr>
          <w:rFonts w:ascii="Tahoma" w:eastAsia="Times New Roman" w:hAnsi="Tahoma" w:cs="Tahoma"/>
          <w:i/>
          <w:lang w:eastAsia="sl-SI"/>
        </w:rPr>
        <w:sectPr w:rsidR="00812B2A" w:rsidSect="00CE559E">
          <w:headerReference w:type="first" r:id="rId22"/>
          <w:pgSz w:w="16838" w:h="11906" w:orient="landscape" w:code="9"/>
          <w:pgMar w:top="1418" w:right="1134" w:bottom="1134" w:left="1134" w:header="567" w:footer="85" w:gutter="0"/>
          <w:cols w:space="708"/>
          <w:docGrid w:linePitch="360"/>
        </w:sectPr>
      </w:pPr>
      <w:r w:rsidRPr="00637345">
        <w:rPr>
          <w:rFonts w:ascii="Tahoma" w:eastAsia="Times New Roman" w:hAnsi="Tahoma" w:cs="Tahoma"/>
          <w:i/>
          <w:lang w:eastAsia="sl-SI"/>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FE1F70" w:rsidRPr="00F03D24" w14:paraId="1D1A0EB0" w14:textId="77777777" w:rsidTr="0096638C">
        <w:tc>
          <w:tcPr>
            <w:tcW w:w="8075" w:type="dxa"/>
            <w:tcBorders>
              <w:top w:val="single" w:sz="4" w:space="0" w:color="auto"/>
              <w:bottom w:val="single" w:sz="4" w:space="0" w:color="auto"/>
            </w:tcBorders>
          </w:tcPr>
          <w:p w14:paraId="0ED15A41" w14:textId="6EA713ED" w:rsidR="00FE1F70" w:rsidRPr="00F03D24" w:rsidRDefault="00FE1F70" w:rsidP="00354502">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418" w:type="dxa"/>
            <w:tcBorders>
              <w:top w:val="single" w:sz="4" w:space="0" w:color="auto"/>
              <w:bottom w:val="single" w:sz="4" w:space="0" w:color="auto"/>
            </w:tcBorders>
          </w:tcPr>
          <w:p w14:paraId="108017B4" w14:textId="7A8D06EC" w:rsidR="00FE1F70" w:rsidRPr="00F03D24" w:rsidRDefault="00FE1F70" w:rsidP="00354502">
            <w:pPr>
              <w:keepNext/>
              <w:keepLines/>
              <w:spacing w:after="0" w:line="240" w:lineRule="auto"/>
              <w:jc w:val="both"/>
              <w:rPr>
                <w:rFonts w:ascii="Tahoma" w:hAnsi="Tahoma" w:cs="Tahoma"/>
                <w:b/>
                <w:i/>
              </w:rPr>
            </w:pPr>
            <w:r>
              <w:rPr>
                <w:rFonts w:ascii="Tahoma" w:hAnsi="Tahoma" w:cs="Tahoma"/>
                <w:b/>
                <w:i/>
              </w:rPr>
              <w:t>Priloga 5/</w:t>
            </w:r>
            <w:r w:rsidR="00812B2A">
              <w:rPr>
                <w:rFonts w:ascii="Tahoma" w:hAnsi="Tahoma" w:cs="Tahoma"/>
                <w:b/>
                <w:i/>
              </w:rPr>
              <w:t>1</w:t>
            </w:r>
          </w:p>
        </w:tc>
      </w:tr>
    </w:tbl>
    <w:p w14:paraId="0BB2358E" w14:textId="4B560C78" w:rsidR="00FE1F70" w:rsidRDefault="00FE1F70" w:rsidP="006F0D7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4EBD443A" w14:textId="77777777" w:rsidR="00FE1F70" w:rsidRPr="00F03D24" w:rsidRDefault="00FE1F70" w:rsidP="00FE1F70">
      <w:pPr>
        <w:keepNext/>
        <w:keepLines/>
        <w:spacing w:after="0" w:line="240" w:lineRule="auto"/>
        <w:jc w:val="center"/>
        <w:rPr>
          <w:rFonts w:ascii="Tahoma" w:eastAsia="Times New Roman" w:hAnsi="Tahoma" w:cs="Tahoma"/>
          <w:b/>
          <w:lang w:eastAsia="sl-SI"/>
        </w:rPr>
      </w:pPr>
    </w:p>
    <w:p w14:paraId="71AB9B84" w14:textId="09F1FA87" w:rsidR="00FE1F70" w:rsidRDefault="00F35609" w:rsidP="006F0D7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ENLJ-SIR-341/25</w:t>
      </w:r>
      <w:r w:rsidR="00FE1F70">
        <w:rPr>
          <w:rFonts w:ascii="Tahoma" w:eastAsia="Times New Roman" w:hAnsi="Tahoma" w:cs="Tahoma"/>
          <w:b/>
          <w:lang w:eastAsia="sl-SI"/>
        </w:rPr>
        <w:t xml:space="preserve"> </w:t>
      </w:r>
      <w:r w:rsidR="00FE1F70">
        <w:rPr>
          <w:rFonts w:ascii="Tahoma" w:eastAsia="Times New Roman" w:hAnsi="Tahoma" w:cs="Tahoma"/>
          <w:b/>
          <w:noProof/>
          <w:lang w:eastAsia="sl-SI"/>
        </w:rPr>
        <w:t>–</w:t>
      </w:r>
      <w:r w:rsidR="00FE1F70" w:rsidRPr="00090D8E">
        <w:rPr>
          <w:rFonts w:ascii="Tahoma" w:eastAsia="Times New Roman" w:hAnsi="Tahoma" w:cs="Tahoma"/>
          <w:b/>
          <w:noProof/>
          <w:lang w:eastAsia="sl-SI"/>
        </w:rPr>
        <w:t xml:space="preserve"> </w:t>
      </w:r>
      <w:r w:rsidR="00FE1F70">
        <w:rPr>
          <w:rFonts w:ascii="Tahoma" w:eastAsia="Times New Roman" w:hAnsi="Tahoma" w:cs="Tahoma"/>
          <w:b/>
          <w:noProof/>
          <w:lang w:eastAsia="sl-SI"/>
        </w:rPr>
        <w:t>Izvajanje storitev fotokopiranja</w:t>
      </w:r>
    </w:p>
    <w:p w14:paraId="6E14F741" w14:textId="77777777" w:rsidR="006F0D7A" w:rsidRPr="00F03D24" w:rsidRDefault="006F0D7A" w:rsidP="006F0D7A">
      <w:pPr>
        <w:keepNext/>
        <w:keepLines/>
        <w:spacing w:after="0" w:line="240" w:lineRule="auto"/>
        <w:jc w:val="center"/>
        <w:rPr>
          <w:rFonts w:ascii="Tahoma" w:eastAsia="Times New Roman" w:hAnsi="Tahoma" w:cs="Tahoma"/>
          <w:b/>
          <w:noProof/>
          <w:lang w:eastAsia="sl-SI"/>
        </w:rPr>
      </w:pPr>
    </w:p>
    <w:p w14:paraId="68787B0E" w14:textId="645E907D" w:rsidR="00FE1F70" w:rsidRDefault="00FE1F70" w:rsidP="006F0D7A">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1ADA04F2" w14:textId="77777777" w:rsidR="006F0D7A" w:rsidRPr="006F0D7A" w:rsidRDefault="006F0D7A" w:rsidP="006F0D7A">
      <w:pPr>
        <w:keepNext/>
        <w:keepLines/>
        <w:spacing w:after="0" w:line="240" w:lineRule="auto"/>
        <w:jc w:val="right"/>
        <w:rPr>
          <w:rFonts w:ascii="Tahoma" w:eastAsia="Times New Roman" w:hAnsi="Tahoma" w:cs="Tahoma"/>
          <w:i/>
          <w:lang w:eastAsia="sl-SI"/>
        </w:rPr>
      </w:pPr>
    </w:p>
    <w:p w14:paraId="4DA41541" w14:textId="0C825F68" w:rsidR="004D3A66" w:rsidRPr="004D3A66" w:rsidRDefault="004D3A66" w:rsidP="004D3A66">
      <w:pPr>
        <w:keepNext/>
        <w:keepLines/>
        <w:spacing w:after="0" w:line="240" w:lineRule="auto"/>
        <w:jc w:val="both"/>
        <w:rPr>
          <w:rFonts w:ascii="Tahoma" w:eastAsia="Times New Roman" w:hAnsi="Tahoma" w:cs="Tahoma"/>
          <w:lang w:eastAsia="sl-SI"/>
        </w:rPr>
      </w:pPr>
      <w:r w:rsidRPr="004D3A66">
        <w:rPr>
          <w:rFonts w:ascii="Tahoma" w:eastAsia="Times New Roman" w:hAnsi="Tahoma" w:cs="Tahoma"/>
          <w:lang w:eastAsia="sl-SI"/>
        </w:rPr>
        <w:t>Pod kazensko in materialno odgovornostjo izjavljamo, da so spodaj navedeni podatki o referenčnih storitvah resnični ter da se nanašajo na uspešn</w:t>
      </w:r>
      <w:r w:rsidR="00BD6D31">
        <w:rPr>
          <w:rFonts w:ascii="Tahoma" w:eastAsia="Times New Roman" w:hAnsi="Tahoma" w:cs="Tahoma"/>
          <w:lang w:eastAsia="sl-SI"/>
        </w:rPr>
        <w:t>o</w:t>
      </w:r>
      <w:r w:rsidRPr="004D3A66">
        <w:rPr>
          <w:rFonts w:ascii="Tahoma" w:eastAsia="Times New Roman" w:hAnsi="Tahoma" w:cs="Tahoma"/>
          <w:lang w:eastAsia="sl-SI"/>
        </w:rPr>
        <w:t xml:space="preserve"> </w:t>
      </w:r>
      <w:r w:rsidRPr="004D3A66">
        <w:rPr>
          <w:rFonts w:ascii="Tahoma" w:eastAsia="Times New Roman" w:hAnsi="Tahoma" w:cs="Tahoma"/>
          <w:b/>
          <w:lang w:eastAsia="sl-SI"/>
        </w:rPr>
        <w:t>izv</w:t>
      </w:r>
      <w:r>
        <w:rPr>
          <w:rFonts w:ascii="Tahoma" w:eastAsia="Times New Roman" w:hAnsi="Tahoma" w:cs="Tahoma"/>
          <w:b/>
          <w:lang w:eastAsia="sl-SI"/>
        </w:rPr>
        <w:t>edbo</w:t>
      </w:r>
      <w:r w:rsidRPr="004D3A66">
        <w:rPr>
          <w:rFonts w:ascii="Tahoma" w:eastAsia="Times New Roman" w:hAnsi="Tahoma" w:cs="Tahoma"/>
          <w:b/>
          <w:lang w:eastAsia="sl-SI"/>
        </w:rPr>
        <w:t xml:space="preserve"> storitev fotokopiranja</w:t>
      </w:r>
      <w:r w:rsidRPr="004D3A66">
        <w:rPr>
          <w:rFonts w:ascii="Tahoma" w:eastAsia="Times New Roman" w:hAnsi="Tahoma" w:cs="Tahoma"/>
          <w:lang w:eastAsia="sl-SI"/>
        </w:rPr>
        <w:t xml:space="preserve">. Na podlagi poziva bomo naročniku v zahtevanem roku predložili dodatna dokazila o uspešni izvedbi navedenih referenčnih del oziroma uspešno izvedenih poslov ponudnika. </w:t>
      </w:r>
    </w:p>
    <w:p w14:paraId="468C0036" w14:textId="77777777" w:rsidR="006F0D7A" w:rsidRPr="006F0D7A" w:rsidRDefault="006F0D7A" w:rsidP="00FE1F70">
      <w:pPr>
        <w:keepNext/>
        <w:keepLines/>
        <w:spacing w:after="0" w:line="240" w:lineRule="auto"/>
        <w:jc w:val="both"/>
        <w:rPr>
          <w:rFonts w:ascii="Tahoma" w:eastAsia="Times New Roman" w:hAnsi="Tahoma" w:cs="Tahoma"/>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E1F70" w:rsidRPr="00BD6D31" w14:paraId="17B0158A" w14:textId="77777777" w:rsidTr="00BD6D31">
        <w:trPr>
          <w:trHeight w:val="444"/>
        </w:trPr>
        <w:tc>
          <w:tcPr>
            <w:tcW w:w="3544" w:type="dxa"/>
            <w:vAlign w:val="center"/>
          </w:tcPr>
          <w:p w14:paraId="557C99B0" w14:textId="77777777" w:rsidR="00FE1F70" w:rsidRPr="00BD6D31" w:rsidRDefault="00FE1F70" w:rsidP="00BD6D31">
            <w:pPr>
              <w:keepNext/>
              <w:keepLines/>
              <w:spacing w:after="0" w:line="240" w:lineRule="auto"/>
              <w:rPr>
                <w:rFonts w:ascii="Tahoma" w:eastAsia="Times New Roman" w:hAnsi="Tahoma" w:cs="Tahoma"/>
                <w:b/>
                <w:sz w:val="20"/>
                <w:szCs w:val="20"/>
                <w:lang w:eastAsia="sl-SI"/>
              </w:rPr>
            </w:pPr>
            <w:r w:rsidRPr="00BD6D31">
              <w:rPr>
                <w:rFonts w:ascii="Tahoma" w:eastAsia="Times New Roman" w:hAnsi="Tahoma" w:cs="Tahoma"/>
                <w:b/>
                <w:sz w:val="20"/>
                <w:szCs w:val="20"/>
                <w:lang w:eastAsia="sl-SI"/>
              </w:rPr>
              <w:t>Naročnik:</w:t>
            </w:r>
          </w:p>
        </w:tc>
        <w:tc>
          <w:tcPr>
            <w:tcW w:w="5812" w:type="dxa"/>
            <w:vAlign w:val="center"/>
          </w:tcPr>
          <w:p w14:paraId="1102136E" w14:textId="77777777" w:rsidR="00FE1F70" w:rsidRPr="00BD6D31" w:rsidRDefault="00FE1F70" w:rsidP="00BD6D31">
            <w:pPr>
              <w:keepNext/>
              <w:keepLines/>
              <w:spacing w:after="0" w:line="240" w:lineRule="auto"/>
              <w:rPr>
                <w:rFonts w:ascii="Tahoma" w:eastAsia="Times New Roman" w:hAnsi="Tahoma" w:cs="Tahoma"/>
                <w:b/>
                <w:sz w:val="20"/>
                <w:szCs w:val="20"/>
                <w:lang w:eastAsia="sl-SI"/>
              </w:rPr>
            </w:pPr>
          </w:p>
        </w:tc>
      </w:tr>
      <w:tr w:rsidR="00FE1F70" w:rsidRPr="00BD6D31" w14:paraId="069397B6" w14:textId="77777777" w:rsidTr="00BD6D31">
        <w:trPr>
          <w:trHeight w:val="444"/>
        </w:trPr>
        <w:tc>
          <w:tcPr>
            <w:tcW w:w="3544" w:type="dxa"/>
            <w:vAlign w:val="center"/>
          </w:tcPr>
          <w:p w14:paraId="593719E9"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Naslov:</w:t>
            </w:r>
          </w:p>
        </w:tc>
        <w:tc>
          <w:tcPr>
            <w:tcW w:w="5812" w:type="dxa"/>
            <w:vAlign w:val="center"/>
          </w:tcPr>
          <w:p w14:paraId="74E1695A" w14:textId="77777777" w:rsidR="00FE1F70" w:rsidRPr="00BD6D31" w:rsidRDefault="00FE1F70" w:rsidP="00BD6D31">
            <w:pPr>
              <w:keepNext/>
              <w:keepLines/>
              <w:spacing w:after="0" w:line="240" w:lineRule="auto"/>
              <w:rPr>
                <w:rFonts w:ascii="Tahoma" w:eastAsia="Times New Roman" w:hAnsi="Tahoma" w:cs="Tahoma"/>
                <w:b/>
                <w:sz w:val="20"/>
                <w:szCs w:val="20"/>
                <w:lang w:eastAsia="sl-SI"/>
              </w:rPr>
            </w:pPr>
          </w:p>
        </w:tc>
      </w:tr>
      <w:tr w:rsidR="00FE1F70" w:rsidRPr="00BD6D31" w14:paraId="33D8E368" w14:textId="77777777" w:rsidTr="00BD6D31">
        <w:trPr>
          <w:trHeight w:val="444"/>
        </w:trPr>
        <w:tc>
          <w:tcPr>
            <w:tcW w:w="3544" w:type="dxa"/>
            <w:vAlign w:val="center"/>
          </w:tcPr>
          <w:p w14:paraId="672FD7E3"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Kontaktna oseba naročnika:</w:t>
            </w:r>
          </w:p>
        </w:tc>
        <w:tc>
          <w:tcPr>
            <w:tcW w:w="5812" w:type="dxa"/>
            <w:vAlign w:val="center"/>
          </w:tcPr>
          <w:p w14:paraId="317A1734"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p>
        </w:tc>
      </w:tr>
      <w:tr w:rsidR="00FE1F70" w:rsidRPr="00BD6D31" w14:paraId="0DA6E59C" w14:textId="77777777" w:rsidTr="00BD6D31">
        <w:trPr>
          <w:trHeight w:val="444"/>
        </w:trPr>
        <w:tc>
          <w:tcPr>
            <w:tcW w:w="3544" w:type="dxa"/>
            <w:vAlign w:val="center"/>
          </w:tcPr>
          <w:p w14:paraId="2298EB7E"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Telefonska številka:</w:t>
            </w:r>
          </w:p>
        </w:tc>
        <w:tc>
          <w:tcPr>
            <w:tcW w:w="5812" w:type="dxa"/>
            <w:vAlign w:val="center"/>
          </w:tcPr>
          <w:p w14:paraId="5F8F0B07"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p>
        </w:tc>
      </w:tr>
      <w:tr w:rsidR="00FE1F70" w:rsidRPr="00BD6D31" w14:paraId="2F4F3720" w14:textId="77777777" w:rsidTr="00BD6D31">
        <w:trPr>
          <w:trHeight w:val="444"/>
        </w:trPr>
        <w:tc>
          <w:tcPr>
            <w:tcW w:w="3544" w:type="dxa"/>
            <w:vAlign w:val="center"/>
          </w:tcPr>
          <w:p w14:paraId="56C351E2"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Izvajalec:</w:t>
            </w:r>
          </w:p>
        </w:tc>
        <w:tc>
          <w:tcPr>
            <w:tcW w:w="5812" w:type="dxa"/>
            <w:vAlign w:val="center"/>
          </w:tcPr>
          <w:p w14:paraId="1E293E7E"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p>
        </w:tc>
      </w:tr>
      <w:tr w:rsidR="00BD6D31" w:rsidRPr="00BD6D31" w14:paraId="1317EAF5" w14:textId="77777777" w:rsidTr="00BD6D31">
        <w:trPr>
          <w:cantSplit/>
          <w:trHeight w:val="444"/>
        </w:trPr>
        <w:tc>
          <w:tcPr>
            <w:tcW w:w="3544" w:type="dxa"/>
            <w:vAlign w:val="center"/>
          </w:tcPr>
          <w:p w14:paraId="3D994337" w14:textId="0162B3E1" w:rsidR="00BD6D31" w:rsidRPr="00BD6D31" w:rsidRDefault="00BD6D31"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Leto zaključka in kraj izvedbe:</w:t>
            </w:r>
          </w:p>
        </w:tc>
        <w:tc>
          <w:tcPr>
            <w:tcW w:w="5812" w:type="dxa"/>
            <w:vAlign w:val="center"/>
          </w:tcPr>
          <w:p w14:paraId="3BB46874" w14:textId="77777777" w:rsidR="00BD6D31" w:rsidRPr="00BD6D31" w:rsidRDefault="00BD6D31" w:rsidP="00BD6D31">
            <w:pPr>
              <w:keepNext/>
              <w:keepLines/>
              <w:spacing w:after="0" w:line="240" w:lineRule="auto"/>
              <w:rPr>
                <w:rFonts w:ascii="Tahoma" w:eastAsia="Times New Roman" w:hAnsi="Tahoma" w:cs="Tahoma"/>
                <w:sz w:val="20"/>
                <w:szCs w:val="20"/>
                <w:lang w:eastAsia="sl-SI"/>
              </w:rPr>
            </w:pPr>
          </w:p>
        </w:tc>
      </w:tr>
      <w:tr w:rsidR="00FE1F70" w:rsidRPr="00BD6D31" w14:paraId="3F908E5F" w14:textId="77777777" w:rsidTr="00BD6D31">
        <w:trPr>
          <w:trHeight w:val="273"/>
        </w:trPr>
        <w:tc>
          <w:tcPr>
            <w:tcW w:w="3544" w:type="dxa"/>
            <w:tcBorders>
              <w:right w:val="single" w:sz="4" w:space="0" w:color="auto"/>
            </w:tcBorders>
            <w:vAlign w:val="center"/>
          </w:tcPr>
          <w:p w14:paraId="179D710E"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711C3C8"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p>
        </w:tc>
      </w:tr>
      <w:tr w:rsidR="00FE1F70" w:rsidRPr="00BD6D31" w14:paraId="31903CCE" w14:textId="77777777" w:rsidTr="00BD6D31">
        <w:trPr>
          <w:trHeight w:val="1010"/>
        </w:trPr>
        <w:tc>
          <w:tcPr>
            <w:tcW w:w="3544" w:type="dxa"/>
            <w:tcBorders>
              <w:right w:val="single" w:sz="4" w:space="0" w:color="auto"/>
            </w:tcBorders>
            <w:vAlign w:val="center"/>
          </w:tcPr>
          <w:p w14:paraId="0CBBA82C" w14:textId="19EB39D7" w:rsidR="00FE1F70" w:rsidRPr="00BD6D31" w:rsidRDefault="00FE1F70"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Kratek opis predmeta naročila:</w:t>
            </w:r>
          </w:p>
        </w:tc>
        <w:tc>
          <w:tcPr>
            <w:tcW w:w="5812" w:type="dxa"/>
            <w:tcBorders>
              <w:top w:val="single" w:sz="4" w:space="0" w:color="auto"/>
              <w:left w:val="single" w:sz="4" w:space="0" w:color="auto"/>
              <w:bottom w:val="single" w:sz="4" w:space="0" w:color="auto"/>
              <w:right w:val="single" w:sz="4" w:space="0" w:color="auto"/>
            </w:tcBorders>
            <w:vAlign w:val="center"/>
          </w:tcPr>
          <w:p w14:paraId="162F59AF" w14:textId="77777777" w:rsidR="00FE1F70" w:rsidRPr="00BD6D31" w:rsidRDefault="00FE1F70" w:rsidP="00BD6D31">
            <w:pPr>
              <w:keepNext/>
              <w:keepLines/>
              <w:spacing w:after="0" w:line="240" w:lineRule="auto"/>
              <w:rPr>
                <w:rFonts w:ascii="Tahoma" w:eastAsia="Times New Roman" w:hAnsi="Tahoma" w:cs="Tahoma"/>
                <w:sz w:val="20"/>
                <w:szCs w:val="20"/>
                <w:lang w:eastAsia="sl-SI"/>
              </w:rPr>
            </w:pPr>
          </w:p>
        </w:tc>
      </w:tr>
      <w:tr w:rsidR="004D3A66" w:rsidRPr="00BD6D31" w14:paraId="145B473F" w14:textId="77777777" w:rsidTr="00BD6D31">
        <w:trPr>
          <w:trHeight w:val="416"/>
        </w:trPr>
        <w:tc>
          <w:tcPr>
            <w:tcW w:w="3544" w:type="dxa"/>
            <w:tcBorders>
              <w:right w:val="single" w:sz="4" w:space="0" w:color="auto"/>
            </w:tcBorders>
            <w:vAlign w:val="center"/>
          </w:tcPr>
          <w:p w14:paraId="1240E3E6" w14:textId="7687CB89" w:rsidR="004D3A66" w:rsidRPr="00BD6D31" w:rsidRDefault="004D3A66" w:rsidP="00BD6D31">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Vrednost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5E739D02" w14:textId="77777777" w:rsidR="004D3A66" w:rsidRPr="00BD6D31" w:rsidRDefault="004D3A66" w:rsidP="00BD6D31">
            <w:pPr>
              <w:keepNext/>
              <w:keepLines/>
              <w:spacing w:after="0" w:line="240" w:lineRule="auto"/>
              <w:rPr>
                <w:rFonts w:ascii="Tahoma" w:eastAsia="Times New Roman" w:hAnsi="Tahoma" w:cs="Tahoma"/>
                <w:sz w:val="20"/>
                <w:szCs w:val="20"/>
                <w:lang w:eastAsia="sl-SI"/>
              </w:rPr>
            </w:pPr>
          </w:p>
        </w:tc>
      </w:tr>
    </w:tbl>
    <w:p w14:paraId="185FA0CF" w14:textId="77777777" w:rsidR="004D3A66" w:rsidRPr="00637345" w:rsidRDefault="004D3A66" w:rsidP="004D3A66">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D3A66" w:rsidRPr="00637345" w14:paraId="738A09F6" w14:textId="77777777" w:rsidTr="00C41B72">
        <w:trPr>
          <w:trHeight w:val="235"/>
        </w:trPr>
        <w:tc>
          <w:tcPr>
            <w:tcW w:w="3402" w:type="dxa"/>
            <w:tcBorders>
              <w:bottom w:val="single" w:sz="4" w:space="0" w:color="auto"/>
            </w:tcBorders>
          </w:tcPr>
          <w:p w14:paraId="27A8E890" w14:textId="77777777" w:rsidR="004D3A66" w:rsidRPr="00637345" w:rsidRDefault="004D3A66" w:rsidP="00C41B72">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5EE9B1B" w14:textId="77777777" w:rsidR="004D3A66" w:rsidRPr="00637345" w:rsidRDefault="004D3A66" w:rsidP="00C41B72">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DC11686" w14:textId="77777777" w:rsidR="004D3A66" w:rsidRPr="00637345" w:rsidRDefault="004D3A66" w:rsidP="00C41B72">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D3A66" w:rsidRPr="00637345" w14:paraId="5868F42F" w14:textId="77777777" w:rsidTr="00C41B72">
        <w:trPr>
          <w:trHeight w:val="235"/>
        </w:trPr>
        <w:tc>
          <w:tcPr>
            <w:tcW w:w="3402" w:type="dxa"/>
            <w:tcBorders>
              <w:top w:val="single" w:sz="4" w:space="0" w:color="auto"/>
            </w:tcBorders>
          </w:tcPr>
          <w:p w14:paraId="11AD292B" w14:textId="77777777" w:rsidR="004D3A66" w:rsidRPr="00637345" w:rsidRDefault="004D3A66" w:rsidP="00C41B72">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B110168" w14:textId="77777777" w:rsidR="004D3A66" w:rsidRPr="00637345" w:rsidRDefault="004D3A66" w:rsidP="00C41B72">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66FC1C2" w14:textId="77777777" w:rsidR="004D3A66" w:rsidRPr="00637345" w:rsidRDefault="004D3A66" w:rsidP="00C41B72">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4D6C9E91" w14:textId="77777777" w:rsidR="004D3A66" w:rsidRPr="00637345" w:rsidRDefault="004D3A66" w:rsidP="004D3A66">
      <w:pPr>
        <w:keepNext/>
        <w:keepLines/>
        <w:widowControl w:val="0"/>
        <w:pBdr>
          <w:bottom w:val="single" w:sz="12" w:space="1" w:color="auto"/>
        </w:pBdr>
        <w:spacing w:after="0" w:line="240" w:lineRule="auto"/>
        <w:rPr>
          <w:rFonts w:ascii="Tahoma" w:eastAsia="Times New Roman" w:hAnsi="Tahoma" w:cs="Tahoma"/>
          <w:b/>
          <w:sz w:val="18"/>
          <w:lang w:eastAsia="sl-SI"/>
        </w:rPr>
      </w:pPr>
    </w:p>
    <w:p w14:paraId="5B0C054E" w14:textId="5F886240" w:rsidR="004D3A66" w:rsidRPr="00637345" w:rsidRDefault="004D3A66" w:rsidP="004D3A66">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w:t>
      </w:r>
      <w:r w:rsidR="00BD6D31">
        <w:rPr>
          <w:rFonts w:ascii="Tahoma" w:eastAsia="Times New Roman" w:hAnsi="Tahoma" w:cs="Tahoma"/>
          <w:sz w:val="18"/>
          <w:lang w:eastAsia="sl-SI"/>
        </w:rPr>
        <w:t>STORITEV</w:t>
      </w:r>
      <w:r w:rsidRPr="00637345">
        <w:rPr>
          <w:rFonts w:ascii="Tahoma" w:eastAsia="Times New Roman" w:hAnsi="Tahoma" w:cs="Tahoma"/>
          <w:sz w:val="18"/>
          <w:lang w:eastAsia="sl-SI"/>
        </w:rPr>
        <w:t xml:space="preserve"> (Izdajatelj reference)!!!</w:t>
      </w:r>
    </w:p>
    <w:p w14:paraId="77345900" w14:textId="77777777" w:rsidR="004D3A66" w:rsidRPr="00637345" w:rsidRDefault="004D3A66" w:rsidP="004D3A66">
      <w:pPr>
        <w:keepNext/>
        <w:keepLines/>
        <w:widowControl w:val="0"/>
        <w:spacing w:after="0" w:line="240" w:lineRule="auto"/>
        <w:jc w:val="both"/>
        <w:rPr>
          <w:rFonts w:ascii="Tahoma" w:eastAsia="Times New Roman" w:hAnsi="Tahoma" w:cs="Tahoma"/>
          <w:sz w:val="18"/>
          <w:lang w:eastAsia="sl-SI"/>
        </w:rPr>
      </w:pPr>
    </w:p>
    <w:p w14:paraId="2949C3F8"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0DEFCA14"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p>
    <w:p w14:paraId="43281198"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4EFDDA0" w14:textId="77777777" w:rsidR="004D3A66" w:rsidRPr="00637345" w:rsidRDefault="004D3A66" w:rsidP="004D3A66">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11625A7" w14:textId="77777777" w:rsidR="004D3A66" w:rsidRPr="00637345" w:rsidRDefault="004D3A66" w:rsidP="004D3A66">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9AF7267" w14:textId="77777777" w:rsidR="004D3A66" w:rsidRPr="00637345" w:rsidRDefault="004D3A66" w:rsidP="004D3A66">
      <w:pPr>
        <w:keepNext/>
        <w:keepLines/>
        <w:widowControl w:val="0"/>
        <w:spacing w:after="0" w:line="240" w:lineRule="auto"/>
        <w:rPr>
          <w:rFonts w:ascii="Tahoma" w:eastAsia="Times New Roman" w:hAnsi="Tahoma" w:cs="Tahoma"/>
          <w:sz w:val="18"/>
          <w:lang w:eastAsia="sl-SI"/>
        </w:rPr>
      </w:pPr>
    </w:p>
    <w:p w14:paraId="4AC4A120" w14:textId="77777777" w:rsidR="004D3A66" w:rsidRPr="00637345" w:rsidRDefault="004D3A66" w:rsidP="004D3A66">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D3A66" w:rsidRPr="00637345" w14:paraId="44417E28" w14:textId="77777777" w:rsidTr="00C41B72">
        <w:trPr>
          <w:trHeight w:val="235"/>
        </w:trPr>
        <w:tc>
          <w:tcPr>
            <w:tcW w:w="3402" w:type="dxa"/>
            <w:tcBorders>
              <w:bottom w:val="single" w:sz="4" w:space="0" w:color="auto"/>
            </w:tcBorders>
          </w:tcPr>
          <w:p w14:paraId="74661BF1" w14:textId="77777777" w:rsidR="004D3A66" w:rsidRPr="00637345" w:rsidRDefault="004D3A66" w:rsidP="00C41B72">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C4AEC28" w14:textId="77777777" w:rsidR="004D3A66" w:rsidRPr="00637345" w:rsidRDefault="004D3A66" w:rsidP="00C41B72">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1527AE5" w14:textId="77777777" w:rsidR="004D3A66" w:rsidRPr="00637345" w:rsidRDefault="004D3A66" w:rsidP="00C41B7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D3A66" w:rsidRPr="00637345" w14:paraId="7B8638C3" w14:textId="77777777" w:rsidTr="00C41B72">
        <w:trPr>
          <w:trHeight w:val="235"/>
        </w:trPr>
        <w:tc>
          <w:tcPr>
            <w:tcW w:w="3402" w:type="dxa"/>
            <w:tcBorders>
              <w:top w:val="single" w:sz="4" w:space="0" w:color="auto"/>
            </w:tcBorders>
          </w:tcPr>
          <w:p w14:paraId="1F918BA4" w14:textId="77777777" w:rsidR="004D3A66" w:rsidRPr="00637345" w:rsidRDefault="004D3A66"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DA6D484" w14:textId="77777777" w:rsidR="004D3A66" w:rsidRPr="00637345" w:rsidRDefault="004D3A66"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4339FCC" w14:textId="77777777" w:rsidR="004D3A66" w:rsidRPr="00637345" w:rsidRDefault="004D3A66"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73C8128" w14:textId="77777777" w:rsidR="004D3A66" w:rsidRDefault="004D3A66" w:rsidP="004D3A66">
      <w:pPr>
        <w:keepNext/>
        <w:keepLines/>
        <w:widowControl w:val="0"/>
        <w:spacing w:after="0" w:line="240" w:lineRule="auto"/>
        <w:jc w:val="both"/>
        <w:rPr>
          <w:rFonts w:ascii="Tahoma" w:eastAsia="Times New Roman" w:hAnsi="Tahoma" w:cs="Tahoma"/>
          <w:b/>
          <w:sz w:val="14"/>
          <w:lang w:eastAsia="sl-SI"/>
        </w:rPr>
      </w:pPr>
    </w:p>
    <w:p w14:paraId="1733C02A" w14:textId="77777777" w:rsidR="004D3A66" w:rsidRPr="00637345" w:rsidRDefault="004D3A66" w:rsidP="004D3A66">
      <w:pPr>
        <w:keepNext/>
        <w:keepLines/>
        <w:widowControl w:val="0"/>
        <w:spacing w:after="0" w:line="240" w:lineRule="auto"/>
        <w:jc w:val="both"/>
        <w:rPr>
          <w:rFonts w:ascii="Tahoma" w:eastAsia="Times New Roman" w:hAnsi="Tahoma" w:cs="Tahoma"/>
          <w:b/>
          <w:sz w:val="14"/>
          <w:lang w:eastAsia="sl-SI"/>
        </w:rPr>
      </w:pPr>
    </w:p>
    <w:p w14:paraId="375FBC90" w14:textId="77777777" w:rsidR="004D3A66" w:rsidRDefault="004D3A66" w:rsidP="004D3A66">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6ED1A7B7" w14:textId="77777777" w:rsidR="004D3A66" w:rsidRDefault="004D3A66" w:rsidP="004D3A66">
      <w:pPr>
        <w:keepNext/>
        <w:keepLines/>
        <w:spacing w:after="0" w:line="240" w:lineRule="auto"/>
      </w:pPr>
      <w:r>
        <w:br w:type="page"/>
      </w:r>
    </w:p>
    <w:p w14:paraId="51E30683" w14:textId="77777777" w:rsidR="00FE1F70" w:rsidRPr="00FE1F70" w:rsidRDefault="00FE1F70" w:rsidP="00FE1F70">
      <w:pPr>
        <w:keepNext/>
        <w:keepLines/>
        <w:tabs>
          <w:tab w:val="left" w:pos="567"/>
          <w:tab w:val="left" w:pos="851"/>
          <w:tab w:val="left" w:pos="993"/>
        </w:tabs>
        <w:suppressAutoHyphens/>
        <w:spacing w:after="0" w:line="240" w:lineRule="auto"/>
        <w:jc w:val="both"/>
        <w:rPr>
          <w:rFonts w:ascii="Tahoma" w:eastAsia="Times New Roman" w:hAnsi="Tahoma" w:cs="Tahoma"/>
          <w:i/>
          <w:sz w:val="18"/>
          <w:szCs w:val="18"/>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7CB6D8A7" w14:textId="77777777" w:rsidTr="00A9443F">
        <w:tc>
          <w:tcPr>
            <w:tcW w:w="7867" w:type="dxa"/>
            <w:tcBorders>
              <w:top w:val="single" w:sz="4" w:space="0" w:color="auto"/>
              <w:bottom w:val="single" w:sz="4" w:space="0" w:color="auto"/>
            </w:tcBorders>
          </w:tcPr>
          <w:p w14:paraId="34E97584" w14:textId="512B4934" w:rsidR="00F03D24" w:rsidRPr="00F03D24" w:rsidRDefault="00F03D24" w:rsidP="000C7E6D">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7B4E0F88" w14:textId="7AAF7CCF" w:rsidR="00F03D24" w:rsidRPr="00F03D24" w:rsidRDefault="00FE1F70" w:rsidP="000C7E6D">
            <w:pPr>
              <w:keepNext/>
              <w:keepLines/>
              <w:spacing w:after="0" w:line="240" w:lineRule="auto"/>
              <w:jc w:val="both"/>
              <w:rPr>
                <w:rFonts w:ascii="Tahoma" w:hAnsi="Tahoma" w:cs="Tahoma"/>
                <w:b/>
                <w:i/>
              </w:rPr>
            </w:pPr>
            <w:r>
              <w:rPr>
                <w:rFonts w:ascii="Tahoma" w:hAnsi="Tahoma" w:cs="Tahoma"/>
                <w:b/>
                <w:i/>
              </w:rPr>
              <w:t>Priloga 5/</w:t>
            </w:r>
            <w:r w:rsidR="00812B2A">
              <w:rPr>
                <w:rFonts w:ascii="Tahoma" w:hAnsi="Tahoma" w:cs="Tahoma"/>
                <w:b/>
                <w:i/>
              </w:rPr>
              <w:t>2</w:t>
            </w:r>
          </w:p>
        </w:tc>
      </w:tr>
    </w:tbl>
    <w:p w14:paraId="0DA26F70" w14:textId="700B0FEA" w:rsidR="00F03D24" w:rsidRDefault="00F03D24"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736E7539" w14:textId="77777777" w:rsidR="009B300D" w:rsidRPr="00F03D24" w:rsidRDefault="009B300D" w:rsidP="000C7E6D">
      <w:pPr>
        <w:keepNext/>
        <w:keepLines/>
        <w:spacing w:after="0" w:line="240" w:lineRule="auto"/>
        <w:jc w:val="center"/>
        <w:rPr>
          <w:rFonts w:ascii="Tahoma" w:eastAsia="Times New Roman" w:hAnsi="Tahoma" w:cs="Tahoma"/>
          <w:b/>
          <w:lang w:eastAsia="sl-SI"/>
        </w:rPr>
      </w:pPr>
    </w:p>
    <w:p w14:paraId="48CF775C" w14:textId="53034B1C" w:rsidR="00F03D24" w:rsidRPr="006F0D7A" w:rsidRDefault="00F35609" w:rsidP="009B300D">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ENLJ-SIR-341/25</w:t>
      </w:r>
      <w:r w:rsidR="00B1054C" w:rsidRPr="006F0D7A">
        <w:rPr>
          <w:rFonts w:ascii="Tahoma" w:eastAsia="Times New Roman" w:hAnsi="Tahoma" w:cs="Tahoma"/>
          <w:b/>
          <w:lang w:eastAsia="sl-SI"/>
        </w:rPr>
        <w:t xml:space="preserve"> </w:t>
      </w:r>
      <w:r w:rsidR="00B1054C" w:rsidRPr="006F0D7A">
        <w:rPr>
          <w:rFonts w:ascii="Tahoma" w:eastAsia="Times New Roman" w:hAnsi="Tahoma" w:cs="Tahoma"/>
          <w:b/>
          <w:noProof/>
          <w:lang w:eastAsia="sl-SI"/>
        </w:rPr>
        <w:t>– Izvajanje storitev fotokopiranja</w:t>
      </w:r>
    </w:p>
    <w:p w14:paraId="04489DF3" w14:textId="2EB7EE30" w:rsidR="00F03D24" w:rsidRPr="00BD6D31" w:rsidRDefault="00F03D24" w:rsidP="006F0D7A">
      <w:pPr>
        <w:keepNext/>
        <w:keepLines/>
        <w:spacing w:after="0" w:line="240" w:lineRule="auto"/>
        <w:jc w:val="right"/>
        <w:rPr>
          <w:rFonts w:ascii="Tahoma" w:eastAsia="Times New Roman" w:hAnsi="Tahoma" w:cs="Tahoma"/>
          <w:i/>
          <w:sz w:val="18"/>
          <w:szCs w:val="18"/>
          <w:lang w:eastAsia="sl-SI"/>
        </w:rPr>
      </w:pPr>
      <w:r w:rsidRPr="00BD6D31">
        <w:rPr>
          <w:rFonts w:ascii="Tahoma" w:eastAsia="Times New Roman" w:hAnsi="Tahoma" w:cs="Tahoma"/>
          <w:i/>
          <w:sz w:val="18"/>
          <w:szCs w:val="18"/>
          <w:lang w:eastAsia="sl-SI"/>
        </w:rPr>
        <w:t>……/…… (št. izvoda / št. vseh izvodov)</w:t>
      </w:r>
    </w:p>
    <w:p w14:paraId="27DC770D" w14:textId="77777777" w:rsidR="00BD6D31" w:rsidRDefault="00BD6D31" w:rsidP="00BD6D31">
      <w:pPr>
        <w:keepNext/>
        <w:keepLines/>
        <w:spacing w:after="0" w:line="240" w:lineRule="auto"/>
        <w:jc w:val="both"/>
        <w:rPr>
          <w:rFonts w:ascii="Tahoma" w:eastAsia="Times New Roman" w:hAnsi="Tahoma" w:cs="Tahoma"/>
          <w:lang w:eastAsia="sl-SI"/>
        </w:rPr>
      </w:pPr>
    </w:p>
    <w:p w14:paraId="01B073F1" w14:textId="297FD57F" w:rsidR="00BD6D31" w:rsidRPr="004D3A66" w:rsidRDefault="00BD6D31" w:rsidP="00BD6D31">
      <w:pPr>
        <w:keepNext/>
        <w:keepLines/>
        <w:spacing w:after="0" w:line="240" w:lineRule="auto"/>
        <w:jc w:val="both"/>
        <w:rPr>
          <w:rFonts w:ascii="Tahoma" w:eastAsia="Times New Roman" w:hAnsi="Tahoma" w:cs="Tahoma"/>
          <w:lang w:eastAsia="sl-SI"/>
        </w:rPr>
      </w:pPr>
      <w:r w:rsidRPr="004D3A66">
        <w:rPr>
          <w:rFonts w:ascii="Tahoma" w:eastAsia="Times New Roman" w:hAnsi="Tahoma" w:cs="Tahoma"/>
          <w:lang w:eastAsia="sl-SI"/>
        </w:rPr>
        <w:t>Pod kazensko in materialno odgovornostjo izjavljamo, da so spodaj navedeni podatki o referenčnih storitvah resnični ter da se nanašajo na uspešn</w:t>
      </w:r>
      <w:r>
        <w:rPr>
          <w:rFonts w:ascii="Tahoma" w:eastAsia="Times New Roman" w:hAnsi="Tahoma" w:cs="Tahoma"/>
          <w:lang w:eastAsia="sl-SI"/>
        </w:rPr>
        <w:t>o</w:t>
      </w:r>
      <w:r w:rsidRPr="004D3A66">
        <w:rPr>
          <w:rFonts w:ascii="Tahoma" w:eastAsia="Times New Roman" w:hAnsi="Tahoma" w:cs="Tahoma"/>
          <w:lang w:eastAsia="sl-SI"/>
        </w:rPr>
        <w:t xml:space="preserve"> </w:t>
      </w:r>
      <w:r w:rsidRPr="004D3A66">
        <w:rPr>
          <w:rFonts w:ascii="Tahoma" w:eastAsia="Times New Roman" w:hAnsi="Tahoma" w:cs="Tahoma"/>
          <w:b/>
          <w:lang w:eastAsia="sl-SI"/>
        </w:rPr>
        <w:t>izv</w:t>
      </w:r>
      <w:r>
        <w:rPr>
          <w:rFonts w:ascii="Tahoma" w:eastAsia="Times New Roman" w:hAnsi="Tahoma" w:cs="Tahoma"/>
          <w:b/>
          <w:lang w:eastAsia="sl-SI"/>
        </w:rPr>
        <w:t>edbo</w:t>
      </w:r>
      <w:r w:rsidRPr="004D3A66">
        <w:rPr>
          <w:rFonts w:ascii="Tahoma" w:eastAsia="Times New Roman" w:hAnsi="Tahoma" w:cs="Tahoma"/>
          <w:b/>
          <w:lang w:eastAsia="sl-SI"/>
        </w:rPr>
        <w:t xml:space="preserve"> storitev </w:t>
      </w:r>
      <w:r w:rsidRPr="0096638C">
        <w:rPr>
          <w:rFonts w:ascii="Tahoma" w:eastAsia="Times New Roman" w:hAnsi="Tahoma" w:cs="Tahoma"/>
          <w:b/>
          <w:lang w:eastAsia="sl-SI"/>
        </w:rPr>
        <w:t>izrisovanja - plotanja</w:t>
      </w:r>
      <w:r w:rsidRPr="004D3A66">
        <w:rPr>
          <w:rFonts w:ascii="Tahoma" w:eastAsia="Times New Roman" w:hAnsi="Tahoma" w:cs="Tahoma"/>
          <w:lang w:eastAsia="sl-SI"/>
        </w:rPr>
        <w:t xml:space="preserve">. Na podlagi poziva bomo naročniku v zahtevanem roku predložili dodatna dokazila o uspešni izvedbi navedenih referenčnih del oziroma uspešno izvedenih poslov ponudnika. </w:t>
      </w:r>
    </w:p>
    <w:p w14:paraId="695C916E" w14:textId="77777777" w:rsidR="00BD6D31" w:rsidRPr="006F0D7A" w:rsidRDefault="00BD6D31" w:rsidP="00BD6D31">
      <w:pPr>
        <w:keepNext/>
        <w:keepLines/>
        <w:spacing w:after="0" w:line="240" w:lineRule="auto"/>
        <w:jc w:val="both"/>
        <w:rPr>
          <w:rFonts w:ascii="Tahoma" w:eastAsia="Times New Roman" w:hAnsi="Tahoma" w:cs="Tahoma"/>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BD6D31" w:rsidRPr="00BD6D31" w14:paraId="3EBD9231" w14:textId="77777777" w:rsidTr="00C41B72">
        <w:trPr>
          <w:trHeight w:val="444"/>
        </w:trPr>
        <w:tc>
          <w:tcPr>
            <w:tcW w:w="3544" w:type="dxa"/>
            <w:vAlign w:val="center"/>
          </w:tcPr>
          <w:p w14:paraId="1F44219A" w14:textId="77777777" w:rsidR="00BD6D31" w:rsidRPr="00BD6D31" w:rsidRDefault="00BD6D31" w:rsidP="00C41B72">
            <w:pPr>
              <w:keepNext/>
              <w:keepLines/>
              <w:spacing w:after="0" w:line="240" w:lineRule="auto"/>
              <w:rPr>
                <w:rFonts w:ascii="Tahoma" w:eastAsia="Times New Roman" w:hAnsi="Tahoma" w:cs="Tahoma"/>
                <w:b/>
                <w:sz w:val="20"/>
                <w:szCs w:val="20"/>
                <w:lang w:eastAsia="sl-SI"/>
              </w:rPr>
            </w:pPr>
            <w:r w:rsidRPr="00BD6D31">
              <w:rPr>
                <w:rFonts w:ascii="Tahoma" w:eastAsia="Times New Roman" w:hAnsi="Tahoma" w:cs="Tahoma"/>
                <w:b/>
                <w:sz w:val="20"/>
                <w:szCs w:val="20"/>
                <w:lang w:eastAsia="sl-SI"/>
              </w:rPr>
              <w:t>Naročnik:</w:t>
            </w:r>
          </w:p>
        </w:tc>
        <w:tc>
          <w:tcPr>
            <w:tcW w:w="5812" w:type="dxa"/>
            <w:vAlign w:val="center"/>
          </w:tcPr>
          <w:p w14:paraId="13C9C5FF" w14:textId="77777777" w:rsidR="00BD6D31" w:rsidRPr="00BD6D31" w:rsidRDefault="00BD6D31" w:rsidP="00C41B72">
            <w:pPr>
              <w:keepNext/>
              <w:keepLines/>
              <w:spacing w:after="0" w:line="240" w:lineRule="auto"/>
              <w:rPr>
                <w:rFonts w:ascii="Tahoma" w:eastAsia="Times New Roman" w:hAnsi="Tahoma" w:cs="Tahoma"/>
                <w:b/>
                <w:sz w:val="20"/>
                <w:szCs w:val="20"/>
                <w:lang w:eastAsia="sl-SI"/>
              </w:rPr>
            </w:pPr>
          </w:p>
        </w:tc>
      </w:tr>
      <w:tr w:rsidR="00BD6D31" w:rsidRPr="00BD6D31" w14:paraId="64C6C99E" w14:textId="77777777" w:rsidTr="00C41B72">
        <w:trPr>
          <w:trHeight w:val="444"/>
        </w:trPr>
        <w:tc>
          <w:tcPr>
            <w:tcW w:w="3544" w:type="dxa"/>
            <w:vAlign w:val="center"/>
          </w:tcPr>
          <w:p w14:paraId="099E3161"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Naslov:</w:t>
            </w:r>
          </w:p>
        </w:tc>
        <w:tc>
          <w:tcPr>
            <w:tcW w:w="5812" w:type="dxa"/>
            <w:vAlign w:val="center"/>
          </w:tcPr>
          <w:p w14:paraId="14D905F8" w14:textId="77777777" w:rsidR="00BD6D31" w:rsidRPr="00BD6D31" w:rsidRDefault="00BD6D31" w:rsidP="00C41B72">
            <w:pPr>
              <w:keepNext/>
              <w:keepLines/>
              <w:spacing w:after="0" w:line="240" w:lineRule="auto"/>
              <w:rPr>
                <w:rFonts w:ascii="Tahoma" w:eastAsia="Times New Roman" w:hAnsi="Tahoma" w:cs="Tahoma"/>
                <w:b/>
                <w:sz w:val="20"/>
                <w:szCs w:val="20"/>
                <w:lang w:eastAsia="sl-SI"/>
              </w:rPr>
            </w:pPr>
          </w:p>
        </w:tc>
      </w:tr>
      <w:tr w:rsidR="00BD6D31" w:rsidRPr="00BD6D31" w14:paraId="6763CDA6" w14:textId="77777777" w:rsidTr="00C41B72">
        <w:trPr>
          <w:trHeight w:val="444"/>
        </w:trPr>
        <w:tc>
          <w:tcPr>
            <w:tcW w:w="3544" w:type="dxa"/>
            <w:vAlign w:val="center"/>
          </w:tcPr>
          <w:p w14:paraId="39319A06"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Kontaktna oseba naročnika:</w:t>
            </w:r>
          </w:p>
        </w:tc>
        <w:tc>
          <w:tcPr>
            <w:tcW w:w="5812" w:type="dxa"/>
            <w:vAlign w:val="center"/>
          </w:tcPr>
          <w:p w14:paraId="3EEEBA09"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0B2DAC57" w14:textId="77777777" w:rsidTr="00C41B72">
        <w:trPr>
          <w:trHeight w:val="444"/>
        </w:trPr>
        <w:tc>
          <w:tcPr>
            <w:tcW w:w="3544" w:type="dxa"/>
            <w:vAlign w:val="center"/>
          </w:tcPr>
          <w:p w14:paraId="7AD54619"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Telefonska številka:</w:t>
            </w:r>
          </w:p>
        </w:tc>
        <w:tc>
          <w:tcPr>
            <w:tcW w:w="5812" w:type="dxa"/>
            <w:vAlign w:val="center"/>
          </w:tcPr>
          <w:p w14:paraId="62EF2364"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5ECDE9DD" w14:textId="77777777" w:rsidTr="00C41B72">
        <w:trPr>
          <w:trHeight w:val="444"/>
        </w:trPr>
        <w:tc>
          <w:tcPr>
            <w:tcW w:w="3544" w:type="dxa"/>
            <w:vAlign w:val="center"/>
          </w:tcPr>
          <w:p w14:paraId="7239467E"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Izvajalec:</w:t>
            </w:r>
          </w:p>
        </w:tc>
        <w:tc>
          <w:tcPr>
            <w:tcW w:w="5812" w:type="dxa"/>
            <w:vAlign w:val="center"/>
          </w:tcPr>
          <w:p w14:paraId="1A523527"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665451E6" w14:textId="77777777" w:rsidTr="00C41B72">
        <w:trPr>
          <w:cantSplit/>
          <w:trHeight w:val="444"/>
        </w:trPr>
        <w:tc>
          <w:tcPr>
            <w:tcW w:w="3544" w:type="dxa"/>
            <w:vAlign w:val="center"/>
          </w:tcPr>
          <w:p w14:paraId="1C91B52E"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Leto zaključka in kraj izvedbe:</w:t>
            </w:r>
          </w:p>
        </w:tc>
        <w:tc>
          <w:tcPr>
            <w:tcW w:w="5812" w:type="dxa"/>
            <w:vAlign w:val="center"/>
          </w:tcPr>
          <w:p w14:paraId="1CE05CC9"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7387D098" w14:textId="77777777" w:rsidTr="00C41B72">
        <w:trPr>
          <w:trHeight w:val="273"/>
        </w:trPr>
        <w:tc>
          <w:tcPr>
            <w:tcW w:w="3544" w:type="dxa"/>
            <w:tcBorders>
              <w:right w:val="single" w:sz="4" w:space="0" w:color="auto"/>
            </w:tcBorders>
            <w:vAlign w:val="center"/>
          </w:tcPr>
          <w:p w14:paraId="4BD6DE50"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D1B8346"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4ED37A65" w14:textId="77777777" w:rsidTr="00C41B72">
        <w:trPr>
          <w:trHeight w:val="1010"/>
        </w:trPr>
        <w:tc>
          <w:tcPr>
            <w:tcW w:w="3544" w:type="dxa"/>
            <w:tcBorders>
              <w:right w:val="single" w:sz="4" w:space="0" w:color="auto"/>
            </w:tcBorders>
            <w:vAlign w:val="center"/>
          </w:tcPr>
          <w:p w14:paraId="3C5A51F4"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Kratek opis predmeta naročila:</w:t>
            </w:r>
          </w:p>
        </w:tc>
        <w:tc>
          <w:tcPr>
            <w:tcW w:w="5812" w:type="dxa"/>
            <w:tcBorders>
              <w:top w:val="single" w:sz="4" w:space="0" w:color="auto"/>
              <w:left w:val="single" w:sz="4" w:space="0" w:color="auto"/>
              <w:bottom w:val="single" w:sz="4" w:space="0" w:color="auto"/>
              <w:right w:val="single" w:sz="4" w:space="0" w:color="auto"/>
            </w:tcBorders>
            <w:vAlign w:val="center"/>
          </w:tcPr>
          <w:p w14:paraId="7006C57F"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r w:rsidR="00BD6D31" w:rsidRPr="00BD6D31" w14:paraId="313FA257" w14:textId="77777777" w:rsidTr="00C41B72">
        <w:trPr>
          <w:trHeight w:val="416"/>
        </w:trPr>
        <w:tc>
          <w:tcPr>
            <w:tcW w:w="3544" w:type="dxa"/>
            <w:tcBorders>
              <w:right w:val="single" w:sz="4" w:space="0" w:color="auto"/>
            </w:tcBorders>
            <w:vAlign w:val="center"/>
          </w:tcPr>
          <w:p w14:paraId="220B45D7"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r w:rsidRPr="00BD6D31">
              <w:rPr>
                <w:rFonts w:ascii="Tahoma" w:eastAsia="Times New Roman" w:hAnsi="Tahoma" w:cs="Tahoma"/>
                <w:sz w:val="20"/>
                <w:szCs w:val="20"/>
                <w:lang w:eastAsia="sl-SI"/>
              </w:rPr>
              <w:t>Vrednost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25831815" w14:textId="77777777" w:rsidR="00BD6D31" w:rsidRPr="00BD6D31" w:rsidRDefault="00BD6D31" w:rsidP="00C41B72">
            <w:pPr>
              <w:keepNext/>
              <w:keepLines/>
              <w:spacing w:after="0" w:line="240" w:lineRule="auto"/>
              <w:rPr>
                <w:rFonts w:ascii="Tahoma" w:eastAsia="Times New Roman" w:hAnsi="Tahoma" w:cs="Tahoma"/>
                <w:sz w:val="20"/>
                <w:szCs w:val="20"/>
                <w:lang w:eastAsia="sl-SI"/>
              </w:rPr>
            </w:pPr>
          </w:p>
        </w:tc>
      </w:tr>
    </w:tbl>
    <w:p w14:paraId="7143ACBC" w14:textId="77777777" w:rsidR="00BD6D31" w:rsidRPr="00637345" w:rsidRDefault="00BD6D31" w:rsidP="00BD6D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D6D31" w:rsidRPr="00637345" w14:paraId="1945A560" w14:textId="77777777" w:rsidTr="00C41B72">
        <w:trPr>
          <w:trHeight w:val="235"/>
        </w:trPr>
        <w:tc>
          <w:tcPr>
            <w:tcW w:w="3402" w:type="dxa"/>
            <w:tcBorders>
              <w:bottom w:val="single" w:sz="4" w:space="0" w:color="auto"/>
            </w:tcBorders>
          </w:tcPr>
          <w:p w14:paraId="4C468CED" w14:textId="77777777" w:rsidR="00BD6D31" w:rsidRPr="00637345" w:rsidRDefault="00BD6D31" w:rsidP="00C41B72">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99937D7" w14:textId="77777777" w:rsidR="00BD6D31" w:rsidRPr="00637345" w:rsidRDefault="00BD6D31" w:rsidP="00C41B72">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600017C" w14:textId="77777777" w:rsidR="00BD6D31" w:rsidRPr="00637345" w:rsidRDefault="00BD6D31" w:rsidP="00C41B72">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BD6D31" w:rsidRPr="00637345" w14:paraId="3E47AC5C" w14:textId="77777777" w:rsidTr="00C41B72">
        <w:trPr>
          <w:trHeight w:val="235"/>
        </w:trPr>
        <w:tc>
          <w:tcPr>
            <w:tcW w:w="3402" w:type="dxa"/>
            <w:tcBorders>
              <w:top w:val="single" w:sz="4" w:space="0" w:color="auto"/>
            </w:tcBorders>
          </w:tcPr>
          <w:p w14:paraId="1FE6179D" w14:textId="77777777" w:rsidR="00BD6D31" w:rsidRPr="00637345" w:rsidRDefault="00BD6D31" w:rsidP="00C41B72">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9249D4D" w14:textId="77777777" w:rsidR="00BD6D31" w:rsidRPr="00637345" w:rsidRDefault="00BD6D31" w:rsidP="00C41B72">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6CB386CF" w14:textId="77777777" w:rsidR="00BD6D31" w:rsidRPr="00637345" w:rsidRDefault="00BD6D31" w:rsidP="00C41B72">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EAC1452" w14:textId="77777777" w:rsidR="00BD6D31" w:rsidRPr="00637345" w:rsidRDefault="00BD6D31" w:rsidP="00BD6D31">
      <w:pPr>
        <w:keepNext/>
        <w:keepLines/>
        <w:widowControl w:val="0"/>
        <w:pBdr>
          <w:bottom w:val="single" w:sz="12" w:space="1" w:color="auto"/>
        </w:pBdr>
        <w:spacing w:after="0" w:line="240" w:lineRule="auto"/>
        <w:rPr>
          <w:rFonts w:ascii="Tahoma" w:eastAsia="Times New Roman" w:hAnsi="Tahoma" w:cs="Tahoma"/>
          <w:b/>
          <w:sz w:val="18"/>
          <w:lang w:eastAsia="sl-SI"/>
        </w:rPr>
      </w:pPr>
    </w:p>
    <w:p w14:paraId="0A9471E6" w14:textId="77777777" w:rsidR="00BD6D31" w:rsidRPr="00637345" w:rsidRDefault="00BD6D31" w:rsidP="00BD6D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STORITEV</w:t>
      </w:r>
      <w:r w:rsidRPr="00637345">
        <w:rPr>
          <w:rFonts w:ascii="Tahoma" w:eastAsia="Times New Roman" w:hAnsi="Tahoma" w:cs="Tahoma"/>
          <w:sz w:val="18"/>
          <w:lang w:eastAsia="sl-SI"/>
        </w:rPr>
        <w:t xml:space="preserve"> (Izdajatelj reference)!!!</w:t>
      </w:r>
    </w:p>
    <w:p w14:paraId="7BE22B70" w14:textId="77777777" w:rsidR="00BD6D31" w:rsidRPr="00637345" w:rsidRDefault="00BD6D31" w:rsidP="00BD6D31">
      <w:pPr>
        <w:keepNext/>
        <w:keepLines/>
        <w:widowControl w:val="0"/>
        <w:spacing w:after="0" w:line="240" w:lineRule="auto"/>
        <w:jc w:val="both"/>
        <w:rPr>
          <w:rFonts w:ascii="Tahoma" w:eastAsia="Times New Roman" w:hAnsi="Tahoma" w:cs="Tahoma"/>
          <w:sz w:val="18"/>
          <w:lang w:eastAsia="sl-SI"/>
        </w:rPr>
      </w:pPr>
    </w:p>
    <w:p w14:paraId="2EA9724E"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592F5AD"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p>
    <w:p w14:paraId="61E7B16E" w14:textId="77777777" w:rsidR="00BD6D31" w:rsidRPr="00637345" w:rsidRDefault="00BD6D31" w:rsidP="00BD6D31">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08EC306" w14:textId="77777777" w:rsidR="00BD6D31" w:rsidRPr="00637345" w:rsidRDefault="00BD6D31" w:rsidP="00BD6D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4FDC6C89" w14:textId="77777777" w:rsidR="00BD6D31" w:rsidRPr="00637345" w:rsidRDefault="00BD6D31" w:rsidP="00BD6D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63C95D1" w14:textId="77777777" w:rsidR="00BD6D31" w:rsidRPr="00637345" w:rsidRDefault="00BD6D31" w:rsidP="00BD6D31">
      <w:pPr>
        <w:keepNext/>
        <w:keepLines/>
        <w:widowControl w:val="0"/>
        <w:spacing w:after="0" w:line="240" w:lineRule="auto"/>
        <w:rPr>
          <w:rFonts w:ascii="Tahoma" w:eastAsia="Times New Roman" w:hAnsi="Tahoma" w:cs="Tahoma"/>
          <w:sz w:val="18"/>
          <w:lang w:eastAsia="sl-SI"/>
        </w:rPr>
      </w:pPr>
    </w:p>
    <w:p w14:paraId="6D4C48CB" w14:textId="77777777" w:rsidR="00BD6D31" w:rsidRPr="00637345" w:rsidRDefault="00BD6D31" w:rsidP="00BD6D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D6D31" w:rsidRPr="00637345" w14:paraId="77FBAA0B" w14:textId="77777777" w:rsidTr="00C41B72">
        <w:trPr>
          <w:trHeight w:val="235"/>
        </w:trPr>
        <w:tc>
          <w:tcPr>
            <w:tcW w:w="3402" w:type="dxa"/>
            <w:tcBorders>
              <w:bottom w:val="single" w:sz="4" w:space="0" w:color="auto"/>
            </w:tcBorders>
          </w:tcPr>
          <w:p w14:paraId="229173BB" w14:textId="77777777" w:rsidR="00BD6D31" w:rsidRPr="00637345" w:rsidRDefault="00BD6D31" w:rsidP="00C41B72">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1119AA2" w14:textId="77777777" w:rsidR="00BD6D31" w:rsidRPr="00637345" w:rsidRDefault="00BD6D31" w:rsidP="00C41B72">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B66208D" w14:textId="77777777" w:rsidR="00BD6D31" w:rsidRPr="00637345" w:rsidRDefault="00BD6D31" w:rsidP="00C41B7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D6D31" w:rsidRPr="00637345" w14:paraId="44566C7E" w14:textId="77777777" w:rsidTr="00C41B72">
        <w:trPr>
          <w:trHeight w:val="235"/>
        </w:trPr>
        <w:tc>
          <w:tcPr>
            <w:tcW w:w="3402" w:type="dxa"/>
            <w:tcBorders>
              <w:top w:val="single" w:sz="4" w:space="0" w:color="auto"/>
            </w:tcBorders>
          </w:tcPr>
          <w:p w14:paraId="0CB76C9F" w14:textId="77777777" w:rsidR="00BD6D31" w:rsidRPr="00637345" w:rsidRDefault="00BD6D31"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3CED6B7" w14:textId="77777777" w:rsidR="00BD6D31" w:rsidRPr="00637345" w:rsidRDefault="00BD6D31"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1102B35" w14:textId="77777777" w:rsidR="00BD6D31" w:rsidRPr="00637345" w:rsidRDefault="00BD6D31" w:rsidP="00C41B72">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28CE841" w14:textId="77777777" w:rsidR="00BD6D31" w:rsidRDefault="00BD6D31" w:rsidP="00BD6D31">
      <w:pPr>
        <w:keepNext/>
        <w:keepLines/>
        <w:widowControl w:val="0"/>
        <w:spacing w:after="0" w:line="240" w:lineRule="auto"/>
        <w:jc w:val="both"/>
        <w:rPr>
          <w:rFonts w:ascii="Tahoma" w:eastAsia="Times New Roman" w:hAnsi="Tahoma" w:cs="Tahoma"/>
          <w:b/>
          <w:sz w:val="14"/>
          <w:lang w:eastAsia="sl-SI"/>
        </w:rPr>
      </w:pPr>
    </w:p>
    <w:p w14:paraId="32B6CE38" w14:textId="77777777" w:rsidR="00BD6D31" w:rsidRPr="00637345" w:rsidRDefault="00BD6D31" w:rsidP="00BD6D31">
      <w:pPr>
        <w:keepNext/>
        <w:keepLines/>
        <w:widowControl w:val="0"/>
        <w:spacing w:after="0" w:line="240" w:lineRule="auto"/>
        <w:jc w:val="both"/>
        <w:rPr>
          <w:rFonts w:ascii="Tahoma" w:eastAsia="Times New Roman" w:hAnsi="Tahoma" w:cs="Tahoma"/>
          <w:b/>
          <w:sz w:val="14"/>
          <w:lang w:eastAsia="sl-SI"/>
        </w:rPr>
      </w:pPr>
    </w:p>
    <w:p w14:paraId="2A12148F" w14:textId="77777777" w:rsidR="00BD6D31" w:rsidRDefault="00BD6D31" w:rsidP="00BD6D31">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3E1E3C64" w14:textId="77777777" w:rsidR="004D3A66" w:rsidRDefault="004D3A66" w:rsidP="004D3A66">
      <w:pPr>
        <w:keepNext/>
        <w:keepLines/>
        <w:spacing w:after="0" w:line="240" w:lineRule="auto"/>
      </w:pPr>
      <w:r>
        <w:br w:type="page"/>
      </w:r>
    </w:p>
    <w:p w14:paraId="6FBB9281" w14:textId="77777777" w:rsidR="005A4427" w:rsidRDefault="005A4427" w:rsidP="000C7E6D">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A738A" w:rsidRPr="00DA738A" w14:paraId="3CDA74C9" w14:textId="77777777" w:rsidTr="001F2D56">
        <w:tc>
          <w:tcPr>
            <w:tcW w:w="8008" w:type="dxa"/>
            <w:tcBorders>
              <w:top w:val="single" w:sz="4" w:space="0" w:color="auto"/>
              <w:bottom w:val="single" w:sz="4" w:space="0" w:color="auto"/>
            </w:tcBorders>
          </w:tcPr>
          <w:p w14:paraId="6ACCD1AD" w14:textId="77777777" w:rsidR="00DA738A" w:rsidRPr="00DA738A" w:rsidRDefault="00DA738A" w:rsidP="00DA738A">
            <w:pPr>
              <w:keepNext/>
              <w:keepLines/>
              <w:spacing w:after="0" w:line="240" w:lineRule="auto"/>
              <w:rPr>
                <w:rFonts w:ascii="Tahoma" w:eastAsia="Times New Roman" w:hAnsi="Tahoma" w:cs="Tahoma"/>
                <w:lang w:eastAsia="sl-SI"/>
              </w:rPr>
            </w:pPr>
            <w:r w:rsidRPr="00DA738A">
              <w:rPr>
                <w:rFonts w:ascii="Tahoma" w:eastAsia="Times New Roman" w:hAnsi="Tahoma" w:cs="Tahoma"/>
                <w:lang w:eastAsia="sl-SI"/>
              </w:rPr>
              <w:br w:type="page"/>
            </w:r>
            <w:r w:rsidRPr="00DA738A">
              <w:rPr>
                <w:rFonts w:ascii="Tahoma" w:eastAsia="Times New Roman" w:hAnsi="Tahoma" w:cs="Tahoma"/>
                <w:lang w:eastAsia="sl-SI"/>
              </w:rPr>
              <w:br w:type="page"/>
            </w:r>
            <w:r w:rsidRPr="00DA738A">
              <w:rPr>
                <w:rFonts w:ascii="Tahoma" w:eastAsia="Times New Roman" w:hAnsi="Tahoma" w:cs="Tahoma"/>
                <w:lang w:eastAsia="sl-SI"/>
              </w:rPr>
              <w:br w:type="page"/>
              <w:t>SEZNAM TEHNIČNE OPREME</w:t>
            </w:r>
          </w:p>
        </w:tc>
        <w:tc>
          <w:tcPr>
            <w:tcW w:w="1418" w:type="dxa"/>
            <w:tcBorders>
              <w:top w:val="single" w:sz="4" w:space="0" w:color="auto"/>
              <w:bottom w:val="single" w:sz="4" w:space="0" w:color="auto"/>
            </w:tcBorders>
          </w:tcPr>
          <w:p w14:paraId="4E94C871" w14:textId="0CB3AAA6" w:rsidR="00DA738A" w:rsidRPr="00DA738A" w:rsidRDefault="00DA738A" w:rsidP="00DA738A">
            <w:pPr>
              <w:keepNext/>
              <w:keepLines/>
              <w:spacing w:after="0" w:line="240" w:lineRule="auto"/>
              <w:rPr>
                <w:rFonts w:ascii="Tahoma" w:eastAsia="Times New Roman" w:hAnsi="Tahoma" w:cs="Tahoma"/>
                <w:b/>
                <w:i/>
                <w:lang w:eastAsia="sl-SI"/>
              </w:rPr>
            </w:pPr>
            <w:r>
              <w:rPr>
                <w:rFonts w:ascii="Tahoma" w:eastAsia="Times New Roman" w:hAnsi="Tahoma" w:cs="Tahoma"/>
                <w:b/>
                <w:i/>
                <w:lang w:eastAsia="sl-SI"/>
              </w:rPr>
              <w:t>Priloga 6</w:t>
            </w:r>
          </w:p>
        </w:tc>
      </w:tr>
    </w:tbl>
    <w:p w14:paraId="23BF25C7" w14:textId="77777777" w:rsidR="00DA738A" w:rsidRPr="00DA738A" w:rsidRDefault="00DA738A" w:rsidP="00DA738A">
      <w:pPr>
        <w:keepNext/>
        <w:keepLines/>
        <w:spacing w:after="0" w:line="240" w:lineRule="auto"/>
        <w:rPr>
          <w:rFonts w:ascii="Tahoma" w:eastAsia="Times New Roman" w:hAnsi="Tahoma" w:cs="Tahoma"/>
          <w:lang w:eastAsia="sl-SI"/>
        </w:rPr>
      </w:pPr>
    </w:p>
    <w:p w14:paraId="77190633" w14:textId="77777777" w:rsidR="00DA738A" w:rsidRPr="00DA738A" w:rsidRDefault="00DA738A" w:rsidP="00DA738A">
      <w:pPr>
        <w:keepNext/>
        <w:keepLines/>
        <w:spacing w:after="0" w:line="240" w:lineRule="auto"/>
        <w:rPr>
          <w:rFonts w:ascii="Tahoma" w:eastAsia="Times New Roman" w:hAnsi="Tahoma" w:cs="Tahoma"/>
          <w:lang w:eastAsia="sl-SI"/>
        </w:rPr>
      </w:pPr>
    </w:p>
    <w:p w14:paraId="160FDA9A" w14:textId="0A48F4C3" w:rsidR="00DA738A" w:rsidRPr="00DA738A" w:rsidRDefault="00F35609" w:rsidP="00DA738A">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ENLJ-SIR-341/25</w:t>
      </w:r>
      <w:r w:rsidR="00DA738A" w:rsidRPr="00DA738A">
        <w:rPr>
          <w:rFonts w:ascii="Tahoma" w:eastAsia="Times New Roman" w:hAnsi="Tahoma" w:cs="Tahoma"/>
          <w:b/>
          <w:lang w:eastAsia="sl-SI"/>
        </w:rPr>
        <w:t xml:space="preserve"> – IZVAJANJE STORITEV FOTOKOPIRANJA</w:t>
      </w:r>
    </w:p>
    <w:p w14:paraId="7941F406" w14:textId="77777777" w:rsidR="00DA738A" w:rsidRPr="00DA738A" w:rsidRDefault="00DA738A" w:rsidP="00DA738A">
      <w:pPr>
        <w:keepNext/>
        <w:keepLines/>
        <w:spacing w:after="0" w:line="240" w:lineRule="auto"/>
        <w:jc w:val="both"/>
        <w:rPr>
          <w:rFonts w:ascii="Tahoma" w:eastAsia="Times New Roman" w:hAnsi="Tahoma" w:cs="Tahoma"/>
          <w:lang w:eastAsia="sl-SI"/>
        </w:rPr>
      </w:pPr>
    </w:p>
    <w:p w14:paraId="723B7F37" w14:textId="77777777" w:rsidR="00DA738A" w:rsidRPr="00DA738A" w:rsidRDefault="00DA738A" w:rsidP="00DA738A">
      <w:pPr>
        <w:keepNext/>
        <w:keepLines/>
        <w:spacing w:after="0" w:line="240" w:lineRule="auto"/>
        <w:rPr>
          <w:rFonts w:ascii="Tahoma" w:eastAsia="Times New Roman" w:hAnsi="Tahoma"/>
          <w:b/>
          <w:lang w:eastAsia="sl-SI"/>
        </w:rPr>
      </w:pPr>
    </w:p>
    <w:p w14:paraId="6F8C56B1" w14:textId="77777777" w:rsidR="00DA738A" w:rsidRPr="00DA738A" w:rsidRDefault="00DA738A" w:rsidP="00DA738A">
      <w:pPr>
        <w:keepNext/>
        <w:keepLines/>
        <w:spacing w:after="0" w:line="240" w:lineRule="auto"/>
        <w:rPr>
          <w:rFonts w:ascii="Tahoma" w:eastAsia="Times New Roman" w:hAnsi="Tahoma"/>
          <w:b/>
          <w:lang w:eastAsia="sl-SI"/>
        </w:rPr>
      </w:pPr>
      <w:r w:rsidRPr="00DA738A">
        <w:rPr>
          <w:rFonts w:ascii="Tahoma" w:eastAsia="Times New Roman" w:hAnsi="Tahoma"/>
          <w:b/>
          <w:lang w:eastAsia="sl-SI"/>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DA738A" w:rsidRPr="00DA738A" w14:paraId="1E2246F8" w14:textId="77777777" w:rsidTr="001F2D56">
        <w:tc>
          <w:tcPr>
            <w:tcW w:w="4606" w:type="dxa"/>
            <w:tcBorders>
              <w:bottom w:val="single" w:sz="4" w:space="0" w:color="auto"/>
            </w:tcBorders>
            <w:shd w:val="clear" w:color="auto" w:fill="auto"/>
          </w:tcPr>
          <w:p w14:paraId="75E6ABEC" w14:textId="77777777" w:rsidR="00DA738A" w:rsidRPr="00DA738A" w:rsidRDefault="00DA738A" w:rsidP="00DA738A">
            <w:pPr>
              <w:keepNext/>
              <w:keepLines/>
              <w:tabs>
                <w:tab w:val="left" w:pos="7371"/>
              </w:tabs>
              <w:spacing w:after="0" w:line="240" w:lineRule="auto"/>
              <w:jc w:val="both"/>
              <w:rPr>
                <w:rFonts w:ascii="Tahoma" w:eastAsia="Times New Roman" w:hAnsi="Tahoma" w:cs="Tahoma"/>
                <w:b/>
                <w:sz w:val="24"/>
                <w:szCs w:val="24"/>
                <w:lang w:eastAsia="sl-SI"/>
              </w:rPr>
            </w:pPr>
            <w:r w:rsidRPr="00DA738A" w:rsidDel="008F7614">
              <w:rPr>
                <w:rFonts w:ascii="Tahoma" w:eastAsia="Times New Roman" w:hAnsi="Tahoma" w:cs="Tahoma"/>
                <w:b/>
                <w:sz w:val="24"/>
                <w:szCs w:val="24"/>
                <w:lang w:eastAsia="sl-SI"/>
              </w:rPr>
              <w:t xml:space="preserve"> </w:t>
            </w:r>
          </w:p>
        </w:tc>
        <w:tc>
          <w:tcPr>
            <w:tcW w:w="4606" w:type="dxa"/>
            <w:tcBorders>
              <w:bottom w:val="single" w:sz="4" w:space="0" w:color="auto"/>
            </w:tcBorders>
            <w:shd w:val="clear" w:color="auto" w:fill="auto"/>
          </w:tcPr>
          <w:p w14:paraId="2D5E8508" w14:textId="77777777" w:rsidR="00DA738A" w:rsidRPr="00DA738A" w:rsidRDefault="00DA738A" w:rsidP="00DA738A">
            <w:pPr>
              <w:keepNext/>
              <w:keepLines/>
              <w:tabs>
                <w:tab w:val="left" w:pos="7371"/>
              </w:tabs>
              <w:spacing w:after="0" w:line="240" w:lineRule="auto"/>
              <w:jc w:val="both"/>
              <w:rPr>
                <w:rFonts w:ascii="Tahoma" w:eastAsia="Times New Roman" w:hAnsi="Tahoma" w:cs="Tahoma"/>
                <w:b/>
                <w:sz w:val="24"/>
                <w:szCs w:val="24"/>
                <w:lang w:eastAsia="sl-SI"/>
              </w:rPr>
            </w:pPr>
          </w:p>
        </w:tc>
      </w:tr>
      <w:tr w:rsidR="00DA738A" w:rsidRPr="00DA738A" w14:paraId="13E40AB1" w14:textId="77777777" w:rsidTr="001F2D56">
        <w:tc>
          <w:tcPr>
            <w:tcW w:w="4606" w:type="dxa"/>
            <w:tcBorders>
              <w:top w:val="single" w:sz="4" w:space="0" w:color="auto"/>
            </w:tcBorders>
            <w:shd w:val="clear" w:color="auto" w:fill="auto"/>
          </w:tcPr>
          <w:p w14:paraId="24096160" w14:textId="77777777" w:rsidR="00DA738A" w:rsidRPr="00DA738A" w:rsidRDefault="00DA738A" w:rsidP="00DA738A">
            <w:pPr>
              <w:keepNext/>
              <w:keepLines/>
              <w:tabs>
                <w:tab w:val="left" w:pos="7371"/>
              </w:tabs>
              <w:spacing w:after="0" w:line="240" w:lineRule="auto"/>
              <w:jc w:val="both"/>
              <w:rPr>
                <w:rFonts w:ascii="Tahoma" w:eastAsia="Times New Roman" w:hAnsi="Tahoma" w:cs="Tahoma"/>
                <w:b/>
                <w:sz w:val="24"/>
                <w:szCs w:val="24"/>
                <w:lang w:eastAsia="sl-SI"/>
              </w:rPr>
            </w:pPr>
          </w:p>
        </w:tc>
        <w:tc>
          <w:tcPr>
            <w:tcW w:w="4606" w:type="dxa"/>
            <w:tcBorders>
              <w:top w:val="single" w:sz="4" w:space="0" w:color="auto"/>
            </w:tcBorders>
            <w:shd w:val="clear" w:color="auto" w:fill="auto"/>
          </w:tcPr>
          <w:p w14:paraId="16E96C14" w14:textId="77777777" w:rsidR="00DA738A" w:rsidRPr="00DA738A" w:rsidRDefault="00DA738A" w:rsidP="00DA738A">
            <w:pPr>
              <w:keepNext/>
              <w:keepLines/>
              <w:tabs>
                <w:tab w:val="left" w:pos="7371"/>
              </w:tabs>
              <w:spacing w:after="0" w:line="240" w:lineRule="auto"/>
              <w:jc w:val="both"/>
              <w:rPr>
                <w:rFonts w:ascii="Tahoma" w:eastAsia="Times New Roman" w:hAnsi="Tahoma" w:cs="Tahoma"/>
                <w:b/>
                <w:sz w:val="24"/>
                <w:szCs w:val="24"/>
                <w:lang w:eastAsia="sl-SI"/>
              </w:rPr>
            </w:pPr>
          </w:p>
        </w:tc>
      </w:tr>
    </w:tbl>
    <w:p w14:paraId="2E7AF075" w14:textId="77777777" w:rsidR="00DA738A" w:rsidRPr="00DA738A" w:rsidRDefault="00DA738A" w:rsidP="00DA738A">
      <w:pPr>
        <w:keepNext/>
        <w:keepLines/>
        <w:spacing w:after="0" w:line="240" w:lineRule="auto"/>
        <w:rPr>
          <w:rFonts w:ascii="Tahoma" w:eastAsia="Times New Roman" w:hAnsi="Tahoma" w:cs="Tahoma"/>
          <w:lang w:eastAsia="sl-SI"/>
        </w:rPr>
      </w:pPr>
    </w:p>
    <w:p w14:paraId="3D678F45" w14:textId="77777777" w:rsidR="00DA738A" w:rsidRPr="00DA738A" w:rsidRDefault="00DA738A" w:rsidP="00DA738A">
      <w:pPr>
        <w:keepNext/>
        <w:keepLines/>
        <w:spacing w:after="0" w:line="240" w:lineRule="auto"/>
        <w:rPr>
          <w:rFonts w:ascii="Tahoma" w:eastAsia="Times New Roman" w:hAnsi="Tahoma" w:cs="Tahoma"/>
          <w:lang w:eastAsia="sl-SI"/>
        </w:rPr>
      </w:pPr>
    </w:p>
    <w:p w14:paraId="48F030F1" w14:textId="77777777" w:rsidR="00DA738A" w:rsidRPr="00DA738A" w:rsidRDefault="00DA738A" w:rsidP="00DA738A">
      <w:pPr>
        <w:keepNext/>
        <w:keepLines/>
        <w:spacing w:after="0" w:line="240" w:lineRule="auto"/>
        <w:jc w:val="center"/>
        <w:rPr>
          <w:rFonts w:ascii="Tahoma" w:eastAsia="Times New Roman" w:hAnsi="Tahoma" w:cs="Tahoma"/>
          <w:b/>
          <w:sz w:val="28"/>
          <w:szCs w:val="28"/>
          <w:lang w:eastAsia="sl-SI"/>
        </w:rPr>
      </w:pPr>
      <w:r w:rsidRPr="00DA738A">
        <w:rPr>
          <w:rFonts w:ascii="Tahoma" w:eastAsia="Times New Roman" w:hAnsi="Tahoma" w:cs="Tahoma"/>
          <w:b/>
          <w:sz w:val="28"/>
          <w:szCs w:val="28"/>
          <w:lang w:eastAsia="sl-SI"/>
        </w:rPr>
        <w:t>IZJAVLJAMO</w:t>
      </w:r>
    </w:p>
    <w:p w14:paraId="41927673"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p w14:paraId="2AD6FF02" w14:textId="77777777" w:rsidR="00DA738A" w:rsidRPr="00DA738A" w:rsidRDefault="00DA738A" w:rsidP="00DA738A">
      <w:pPr>
        <w:keepNext/>
        <w:keepLines/>
        <w:spacing w:after="0" w:line="240" w:lineRule="auto"/>
        <w:jc w:val="both"/>
        <w:rPr>
          <w:rFonts w:ascii="Tahoma" w:eastAsia="Times New Roman" w:hAnsi="Tahoma" w:cs="Tahoma"/>
          <w:sz w:val="24"/>
          <w:szCs w:val="20"/>
          <w:lang w:eastAsia="sl-SI"/>
        </w:rPr>
      </w:pPr>
    </w:p>
    <w:p w14:paraId="4DC2F96E" w14:textId="77777777" w:rsidR="00B116BA" w:rsidRDefault="00DA738A" w:rsidP="00DA738A">
      <w:pPr>
        <w:keepNext/>
        <w:keepLines/>
        <w:spacing w:after="0" w:line="240" w:lineRule="auto"/>
        <w:jc w:val="both"/>
        <w:rPr>
          <w:rFonts w:ascii="Tahoma" w:eastAsia="Times New Roman" w:hAnsi="Tahoma" w:cs="Tahoma"/>
          <w:szCs w:val="20"/>
          <w:lang w:eastAsia="sl-SI"/>
        </w:rPr>
      </w:pPr>
      <w:r w:rsidRPr="00DA738A">
        <w:rPr>
          <w:rFonts w:ascii="Tahoma" w:eastAsia="Times New Roman" w:hAnsi="Tahoma" w:cs="Tahoma"/>
          <w:szCs w:val="20"/>
          <w:lang w:eastAsia="sl-SI"/>
        </w:rPr>
        <w:t>da imamo</w:t>
      </w:r>
      <w:r w:rsidR="00B116BA">
        <w:rPr>
          <w:rFonts w:ascii="Tahoma" w:eastAsia="Times New Roman" w:hAnsi="Tahoma" w:cs="Tahoma"/>
          <w:szCs w:val="20"/>
          <w:lang w:eastAsia="sl-SI"/>
        </w:rPr>
        <w:t xml:space="preserve"> na lokaciji __________________________________________________________</w:t>
      </w:r>
    </w:p>
    <w:p w14:paraId="51B04BA5" w14:textId="1456836D" w:rsidR="00B116BA" w:rsidRPr="00B116BA" w:rsidRDefault="00B116BA" w:rsidP="00B116BA">
      <w:pPr>
        <w:keepNext/>
        <w:keepLines/>
        <w:spacing w:after="0" w:line="240" w:lineRule="auto"/>
        <w:jc w:val="center"/>
        <w:rPr>
          <w:rFonts w:ascii="Tahoma" w:eastAsia="Times New Roman" w:hAnsi="Tahoma" w:cs="Tahoma"/>
          <w:sz w:val="16"/>
          <w:szCs w:val="14"/>
          <w:lang w:eastAsia="sl-SI"/>
        </w:rPr>
      </w:pPr>
      <w:r w:rsidRPr="00B116BA">
        <w:rPr>
          <w:rFonts w:ascii="Tahoma" w:eastAsia="Times New Roman" w:hAnsi="Tahoma" w:cs="Tahoma"/>
          <w:sz w:val="16"/>
          <w:szCs w:val="14"/>
          <w:lang w:eastAsia="sl-SI"/>
        </w:rPr>
        <w:t>(vpiši naslov, kjer se bodo storitve izvajale)</w:t>
      </w:r>
    </w:p>
    <w:p w14:paraId="1501B26A" w14:textId="3EA81812" w:rsidR="00DA738A" w:rsidRPr="00DA738A" w:rsidRDefault="00DA738A" w:rsidP="00DA738A">
      <w:pPr>
        <w:keepNext/>
        <w:keepLines/>
        <w:spacing w:after="0" w:line="240" w:lineRule="auto"/>
        <w:jc w:val="both"/>
        <w:rPr>
          <w:rFonts w:ascii="Tahoma" w:eastAsia="Times New Roman" w:hAnsi="Tahoma" w:cs="Tahoma"/>
          <w:lang w:eastAsia="sl-SI"/>
        </w:rPr>
      </w:pPr>
      <w:r w:rsidRPr="00DA738A">
        <w:rPr>
          <w:rFonts w:ascii="Tahoma" w:eastAsia="Times New Roman" w:hAnsi="Tahoma" w:cs="Tahoma"/>
          <w:lang w:eastAsia="sl-SI"/>
        </w:rPr>
        <w:t>za izvajanje storitev naslednjo opremo:</w:t>
      </w:r>
    </w:p>
    <w:p w14:paraId="7D26594E"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944"/>
        <w:gridCol w:w="3809"/>
      </w:tblGrid>
      <w:tr w:rsidR="00DA738A" w:rsidRPr="00DA738A" w14:paraId="610E97AD" w14:textId="77777777" w:rsidTr="001F2D56">
        <w:tc>
          <w:tcPr>
            <w:tcW w:w="851" w:type="dxa"/>
            <w:tcBorders>
              <w:top w:val="single" w:sz="4" w:space="0" w:color="auto"/>
              <w:left w:val="single" w:sz="4" w:space="0" w:color="auto"/>
              <w:bottom w:val="single" w:sz="4" w:space="0" w:color="auto"/>
              <w:right w:val="single" w:sz="4" w:space="0" w:color="auto"/>
            </w:tcBorders>
            <w:shd w:val="clear" w:color="auto" w:fill="DEEAF6"/>
            <w:vAlign w:val="center"/>
          </w:tcPr>
          <w:p w14:paraId="433D0C82"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Zap. št.</w:t>
            </w:r>
          </w:p>
        </w:tc>
        <w:tc>
          <w:tcPr>
            <w:tcW w:w="494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815A4C8"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Vrsta storitve</w:t>
            </w:r>
          </w:p>
        </w:tc>
        <w:tc>
          <w:tcPr>
            <w:tcW w:w="380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15F400F"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Delovna oprema</w:t>
            </w:r>
          </w:p>
          <w:p w14:paraId="0E294A28"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 xml:space="preserve"> (proizvajalec, tip)</w:t>
            </w:r>
          </w:p>
        </w:tc>
      </w:tr>
      <w:tr w:rsidR="00DA738A" w:rsidRPr="00DA738A" w14:paraId="30D12B6A" w14:textId="77777777" w:rsidTr="001F2D56">
        <w:tc>
          <w:tcPr>
            <w:tcW w:w="851" w:type="dxa"/>
            <w:tcBorders>
              <w:top w:val="single" w:sz="4" w:space="0" w:color="auto"/>
              <w:left w:val="single" w:sz="4" w:space="0" w:color="auto"/>
              <w:bottom w:val="single" w:sz="4" w:space="0" w:color="auto"/>
              <w:right w:val="single" w:sz="4" w:space="0" w:color="auto"/>
            </w:tcBorders>
          </w:tcPr>
          <w:p w14:paraId="07DDBC11"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1</w:t>
            </w:r>
          </w:p>
        </w:tc>
        <w:tc>
          <w:tcPr>
            <w:tcW w:w="4944" w:type="dxa"/>
            <w:tcBorders>
              <w:top w:val="single" w:sz="4" w:space="0" w:color="auto"/>
              <w:left w:val="single" w:sz="4" w:space="0" w:color="auto"/>
              <w:bottom w:val="single" w:sz="4" w:space="0" w:color="auto"/>
              <w:right w:val="single" w:sz="4" w:space="0" w:color="auto"/>
            </w:tcBorders>
          </w:tcPr>
          <w:p w14:paraId="60848116"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c>
          <w:tcPr>
            <w:tcW w:w="3809" w:type="dxa"/>
            <w:tcBorders>
              <w:top w:val="single" w:sz="4" w:space="0" w:color="auto"/>
              <w:left w:val="single" w:sz="4" w:space="0" w:color="auto"/>
              <w:bottom w:val="single" w:sz="4" w:space="0" w:color="auto"/>
              <w:right w:val="single" w:sz="4" w:space="0" w:color="auto"/>
            </w:tcBorders>
          </w:tcPr>
          <w:p w14:paraId="56590993"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219185C7" w14:textId="77777777" w:rsidTr="001F2D56">
        <w:tc>
          <w:tcPr>
            <w:tcW w:w="851" w:type="dxa"/>
            <w:tcBorders>
              <w:top w:val="single" w:sz="4" w:space="0" w:color="auto"/>
              <w:left w:val="single" w:sz="4" w:space="0" w:color="auto"/>
              <w:bottom w:val="single" w:sz="4" w:space="0" w:color="auto"/>
              <w:right w:val="single" w:sz="4" w:space="0" w:color="auto"/>
            </w:tcBorders>
          </w:tcPr>
          <w:p w14:paraId="637B4145" w14:textId="77777777" w:rsidR="00DA738A" w:rsidRPr="00DA738A" w:rsidRDefault="00DA738A" w:rsidP="00DA738A">
            <w:pPr>
              <w:keepNext/>
              <w:keepLines/>
              <w:spacing w:after="0" w:line="240" w:lineRule="auto"/>
              <w:jc w:val="center"/>
              <w:rPr>
                <w:rFonts w:ascii="Tahoma" w:eastAsia="Times New Roman" w:hAnsi="Tahoma" w:cs="Tahoma"/>
                <w:lang w:eastAsia="sl-SI"/>
              </w:rPr>
            </w:pPr>
            <w:r w:rsidRPr="00DA738A">
              <w:rPr>
                <w:rFonts w:ascii="Tahoma" w:eastAsia="Times New Roman" w:hAnsi="Tahoma" w:cs="Tahoma"/>
                <w:lang w:eastAsia="sl-SI"/>
              </w:rPr>
              <w:t>2</w:t>
            </w:r>
          </w:p>
        </w:tc>
        <w:tc>
          <w:tcPr>
            <w:tcW w:w="4944" w:type="dxa"/>
            <w:tcBorders>
              <w:top w:val="single" w:sz="4" w:space="0" w:color="auto"/>
              <w:left w:val="single" w:sz="4" w:space="0" w:color="auto"/>
              <w:bottom w:val="single" w:sz="4" w:space="0" w:color="auto"/>
              <w:right w:val="single" w:sz="4" w:space="0" w:color="auto"/>
            </w:tcBorders>
          </w:tcPr>
          <w:p w14:paraId="0A83E403" w14:textId="77777777" w:rsidR="00DA738A" w:rsidRPr="00DA738A" w:rsidRDefault="00DA738A" w:rsidP="00DA738A">
            <w:pPr>
              <w:keepNext/>
              <w:keepLines/>
              <w:spacing w:after="0" w:line="240" w:lineRule="auto"/>
              <w:jc w:val="both"/>
              <w:rPr>
                <w:rFonts w:ascii="Tahoma" w:eastAsia="Times New Roman" w:hAnsi="Tahoma" w:cs="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00CF08CE"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17A71FC0" w14:textId="77777777" w:rsidTr="001F2D56">
        <w:tc>
          <w:tcPr>
            <w:tcW w:w="851" w:type="dxa"/>
            <w:tcBorders>
              <w:top w:val="single" w:sz="4" w:space="0" w:color="auto"/>
              <w:left w:val="single" w:sz="4" w:space="0" w:color="auto"/>
              <w:bottom w:val="single" w:sz="4" w:space="0" w:color="auto"/>
              <w:right w:val="single" w:sz="4" w:space="0" w:color="auto"/>
            </w:tcBorders>
          </w:tcPr>
          <w:p w14:paraId="66C5ECF2" w14:textId="77777777" w:rsidR="00DA738A" w:rsidRPr="00DA738A" w:rsidRDefault="00DA738A" w:rsidP="00DA738A">
            <w:pPr>
              <w:keepNext/>
              <w:keepLines/>
              <w:spacing w:after="0" w:line="240" w:lineRule="auto"/>
              <w:jc w:val="center"/>
              <w:rPr>
                <w:rFonts w:ascii="Tahoma" w:eastAsia="Times New Roman" w:hAnsi="Tahoma" w:cs="Tahoma"/>
                <w:lang w:eastAsia="sl-SI"/>
              </w:rPr>
            </w:pPr>
            <w:r w:rsidRPr="00DA738A">
              <w:rPr>
                <w:rFonts w:ascii="Tahoma" w:eastAsia="Times New Roman" w:hAnsi="Tahoma" w:cs="Tahoma"/>
                <w:lang w:eastAsia="sl-SI"/>
              </w:rPr>
              <w:t>3</w:t>
            </w:r>
          </w:p>
        </w:tc>
        <w:tc>
          <w:tcPr>
            <w:tcW w:w="4944" w:type="dxa"/>
            <w:tcBorders>
              <w:top w:val="single" w:sz="4" w:space="0" w:color="auto"/>
              <w:left w:val="single" w:sz="4" w:space="0" w:color="auto"/>
              <w:bottom w:val="single" w:sz="4" w:space="0" w:color="auto"/>
              <w:right w:val="single" w:sz="4" w:space="0" w:color="auto"/>
            </w:tcBorders>
          </w:tcPr>
          <w:p w14:paraId="521FFA75" w14:textId="77777777" w:rsidR="00DA738A" w:rsidRPr="00DA738A" w:rsidRDefault="00DA738A" w:rsidP="00DA738A">
            <w:pPr>
              <w:keepNext/>
              <w:keepLines/>
              <w:spacing w:after="0" w:line="240" w:lineRule="auto"/>
              <w:jc w:val="both"/>
              <w:rPr>
                <w:rFonts w:ascii="Tahoma" w:eastAsia="Times New Roman" w:hAnsi="Tahoma" w:cs="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2FD84A4C"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37CFA986" w14:textId="77777777" w:rsidTr="001F2D56">
        <w:tc>
          <w:tcPr>
            <w:tcW w:w="851" w:type="dxa"/>
            <w:tcBorders>
              <w:top w:val="single" w:sz="4" w:space="0" w:color="auto"/>
              <w:left w:val="single" w:sz="4" w:space="0" w:color="auto"/>
              <w:bottom w:val="single" w:sz="4" w:space="0" w:color="auto"/>
              <w:right w:val="single" w:sz="4" w:space="0" w:color="auto"/>
            </w:tcBorders>
          </w:tcPr>
          <w:p w14:paraId="0179CFF0" w14:textId="77777777" w:rsidR="00DA738A" w:rsidRPr="00DA738A" w:rsidRDefault="00DA738A" w:rsidP="00DA738A">
            <w:pPr>
              <w:keepNext/>
              <w:keepLines/>
              <w:spacing w:after="0" w:line="240" w:lineRule="auto"/>
              <w:jc w:val="center"/>
              <w:rPr>
                <w:rFonts w:ascii="Tahoma" w:eastAsia="Times New Roman" w:hAnsi="Tahoma" w:cs="Tahoma"/>
                <w:szCs w:val="20"/>
                <w:lang w:eastAsia="sl-SI"/>
              </w:rPr>
            </w:pPr>
            <w:r w:rsidRPr="00DA738A">
              <w:rPr>
                <w:rFonts w:ascii="Tahoma" w:eastAsia="Times New Roman" w:hAnsi="Tahoma" w:cs="Tahoma"/>
                <w:szCs w:val="20"/>
                <w:lang w:eastAsia="sl-SI"/>
              </w:rPr>
              <w:t>4</w:t>
            </w:r>
          </w:p>
        </w:tc>
        <w:tc>
          <w:tcPr>
            <w:tcW w:w="4944" w:type="dxa"/>
            <w:tcBorders>
              <w:top w:val="single" w:sz="4" w:space="0" w:color="auto"/>
              <w:left w:val="single" w:sz="4" w:space="0" w:color="auto"/>
              <w:bottom w:val="single" w:sz="4" w:space="0" w:color="auto"/>
              <w:right w:val="single" w:sz="4" w:space="0" w:color="auto"/>
            </w:tcBorders>
          </w:tcPr>
          <w:p w14:paraId="392ACCBB"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c>
          <w:tcPr>
            <w:tcW w:w="3809" w:type="dxa"/>
            <w:tcBorders>
              <w:top w:val="single" w:sz="4" w:space="0" w:color="auto"/>
              <w:left w:val="single" w:sz="4" w:space="0" w:color="auto"/>
              <w:bottom w:val="single" w:sz="4" w:space="0" w:color="auto"/>
              <w:right w:val="single" w:sz="4" w:space="0" w:color="auto"/>
            </w:tcBorders>
          </w:tcPr>
          <w:p w14:paraId="39FCF1A9"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043DE266" w14:textId="77777777" w:rsidTr="001F2D56">
        <w:tc>
          <w:tcPr>
            <w:tcW w:w="851" w:type="dxa"/>
            <w:tcBorders>
              <w:top w:val="single" w:sz="4" w:space="0" w:color="auto"/>
              <w:left w:val="single" w:sz="4" w:space="0" w:color="auto"/>
              <w:bottom w:val="single" w:sz="4" w:space="0" w:color="auto"/>
              <w:right w:val="single" w:sz="4" w:space="0" w:color="auto"/>
            </w:tcBorders>
          </w:tcPr>
          <w:p w14:paraId="34A75E4F" w14:textId="77777777" w:rsidR="00DA738A" w:rsidRPr="00DA738A" w:rsidRDefault="00DA738A" w:rsidP="00DA738A">
            <w:pPr>
              <w:keepNext/>
              <w:keepLines/>
              <w:spacing w:after="0" w:line="240" w:lineRule="auto"/>
              <w:jc w:val="center"/>
              <w:rPr>
                <w:rFonts w:ascii="Tahoma" w:eastAsia="Times New Roman" w:hAnsi="Tahoma" w:cs="Tahoma"/>
                <w:lang w:eastAsia="sl-SI"/>
              </w:rPr>
            </w:pPr>
            <w:r w:rsidRPr="00DA738A">
              <w:rPr>
                <w:rFonts w:ascii="Tahoma" w:eastAsia="Times New Roman" w:hAnsi="Tahoma" w:cs="Tahoma"/>
                <w:lang w:eastAsia="sl-SI"/>
              </w:rPr>
              <w:t>5</w:t>
            </w:r>
          </w:p>
        </w:tc>
        <w:tc>
          <w:tcPr>
            <w:tcW w:w="4944" w:type="dxa"/>
            <w:tcBorders>
              <w:top w:val="single" w:sz="4" w:space="0" w:color="auto"/>
              <w:left w:val="single" w:sz="4" w:space="0" w:color="auto"/>
              <w:bottom w:val="single" w:sz="4" w:space="0" w:color="auto"/>
              <w:right w:val="single" w:sz="4" w:space="0" w:color="auto"/>
            </w:tcBorders>
          </w:tcPr>
          <w:p w14:paraId="13D9D45E" w14:textId="77777777" w:rsidR="00DA738A" w:rsidRPr="00DA738A" w:rsidRDefault="00DA738A" w:rsidP="00DA738A">
            <w:pPr>
              <w:keepNext/>
              <w:keepLines/>
              <w:spacing w:after="0" w:line="240" w:lineRule="auto"/>
              <w:jc w:val="both"/>
              <w:rPr>
                <w:rFonts w:ascii="Tahoma" w:eastAsia="Times New Roman" w:hAnsi="Tahoma" w:cs="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26B4E18F"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16C1573F" w14:textId="77777777" w:rsidTr="001F2D56">
        <w:tc>
          <w:tcPr>
            <w:tcW w:w="851" w:type="dxa"/>
            <w:tcBorders>
              <w:top w:val="single" w:sz="4" w:space="0" w:color="auto"/>
              <w:left w:val="single" w:sz="4" w:space="0" w:color="auto"/>
              <w:bottom w:val="single" w:sz="4" w:space="0" w:color="auto"/>
              <w:right w:val="single" w:sz="4" w:space="0" w:color="auto"/>
            </w:tcBorders>
          </w:tcPr>
          <w:p w14:paraId="5523266A" w14:textId="77777777" w:rsidR="00DA738A" w:rsidRPr="00DA738A" w:rsidRDefault="00DA738A" w:rsidP="00DA738A">
            <w:pPr>
              <w:keepNext/>
              <w:keepLines/>
              <w:spacing w:after="0" w:line="240" w:lineRule="auto"/>
              <w:jc w:val="center"/>
              <w:rPr>
                <w:rFonts w:ascii="Tahoma" w:eastAsia="Times New Roman" w:hAnsi="Tahoma" w:cs="Tahoma"/>
                <w:lang w:eastAsia="sl-SI"/>
              </w:rPr>
            </w:pPr>
            <w:r w:rsidRPr="00DA738A">
              <w:rPr>
                <w:rFonts w:ascii="Tahoma" w:eastAsia="Times New Roman" w:hAnsi="Tahoma" w:cs="Tahoma"/>
                <w:lang w:eastAsia="sl-SI"/>
              </w:rPr>
              <w:t>6</w:t>
            </w:r>
          </w:p>
        </w:tc>
        <w:tc>
          <w:tcPr>
            <w:tcW w:w="4944" w:type="dxa"/>
            <w:tcBorders>
              <w:top w:val="single" w:sz="4" w:space="0" w:color="auto"/>
              <w:left w:val="single" w:sz="4" w:space="0" w:color="auto"/>
              <w:bottom w:val="single" w:sz="4" w:space="0" w:color="auto"/>
              <w:right w:val="single" w:sz="4" w:space="0" w:color="auto"/>
            </w:tcBorders>
          </w:tcPr>
          <w:p w14:paraId="408595A9" w14:textId="77777777" w:rsidR="00DA738A" w:rsidRPr="00DA738A" w:rsidRDefault="00DA738A" w:rsidP="00DA738A">
            <w:pPr>
              <w:keepNext/>
              <w:keepLines/>
              <w:spacing w:after="0" w:line="240" w:lineRule="auto"/>
              <w:jc w:val="both"/>
              <w:rPr>
                <w:rFonts w:ascii="Tahoma" w:eastAsia="Times New Roman" w:hAnsi="Tahoma" w:cs="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5FCB5679"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5EC03242" w14:textId="77777777" w:rsidTr="001F2D56">
        <w:tc>
          <w:tcPr>
            <w:tcW w:w="851" w:type="dxa"/>
            <w:tcBorders>
              <w:top w:val="single" w:sz="4" w:space="0" w:color="auto"/>
              <w:left w:val="single" w:sz="4" w:space="0" w:color="auto"/>
              <w:bottom w:val="single" w:sz="4" w:space="0" w:color="auto"/>
              <w:right w:val="single" w:sz="4" w:space="0" w:color="auto"/>
            </w:tcBorders>
          </w:tcPr>
          <w:p w14:paraId="123CC5F6" w14:textId="77777777" w:rsidR="00DA738A" w:rsidRPr="00DA738A" w:rsidRDefault="00DA738A" w:rsidP="00DA738A">
            <w:pPr>
              <w:keepNext/>
              <w:keepLines/>
              <w:spacing w:after="0" w:line="240" w:lineRule="auto"/>
              <w:jc w:val="center"/>
              <w:rPr>
                <w:rFonts w:ascii="Tahoma" w:eastAsia="Times New Roman" w:hAnsi="Tahoma"/>
                <w:lang w:eastAsia="sl-SI"/>
              </w:rPr>
            </w:pPr>
            <w:r w:rsidRPr="00DA738A">
              <w:rPr>
                <w:rFonts w:ascii="Tahoma" w:eastAsia="Times New Roman" w:hAnsi="Tahoma"/>
                <w:lang w:eastAsia="sl-SI"/>
              </w:rPr>
              <w:t>7</w:t>
            </w:r>
          </w:p>
        </w:tc>
        <w:tc>
          <w:tcPr>
            <w:tcW w:w="4944" w:type="dxa"/>
            <w:tcBorders>
              <w:top w:val="single" w:sz="4" w:space="0" w:color="auto"/>
              <w:left w:val="single" w:sz="4" w:space="0" w:color="auto"/>
              <w:bottom w:val="single" w:sz="4" w:space="0" w:color="auto"/>
              <w:right w:val="single" w:sz="4" w:space="0" w:color="auto"/>
            </w:tcBorders>
          </w:tcPr>
          <w:p w14:paraId="40831914" w14:textId="77777777" w:rsidR="00DA738A" w:rsidRPr="00DA738A" w:rsidRDefault="00DA738A" w:rsidP="00DA738A">
            <w:pPr>
              <w:keepNext/>
              <w:keepLines/>
              <w:spacing w:after="0" w:line="240" w:lineRule="auto"/>
              <w:jc w:val="both"/>
              <w:rPr>
                <w:rFonts w:ascii="Tahoma" w:eastAsia="Times New Roman" w:hAnsi="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0065DC47"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r w:rsidR="00DA738A" w:rsidRPr="00DA738A" w14:paraId="2DAC6F5A" w14:textId="77777777" w:rsidTr="001F2D56">
        <w:tc>
          <w:tcPr>
            <w:tcW w:w="851" w:type="dxa"/>
            <w:tcBorders>
              <w:top w:val="single" w:sz="4" w:space="0" w:color="auto"/>
              <w:left w:val="single" w:sz="4" w:space="0" w:color="auto"/>
              <w:bottom w:val="single" w:sz="4" w:space="0" w:color="auto"/>
              <w:right w:val="single" w:sz="4" w:space="0" w:color="auto"/>
            </w:tcBorders>
          </w:tcPr>
          <w:p w14:paraId="0E54FD1A" w14:textId="77777777" w:rsidR="00DA738A" w:rsidRPr="00DA738A" w:rsidRDefault="00DA738A" w:rsidP="00DA738A">
            <w:pPr>
              <w:keepNext/>
              <w:keepLines/>
              <w:spacing w:after="0" w:line="240" w:lineRule="auto"/>
              <w:jc w:val="center"/>
              <w:rPr>
                <w:rFonts w:ascii="Tahoma" w:eastAsia="Times New Roman" w:hAnsi="Tahoma"/>
                <w:lang w:eastAsia="sl-SI"/>
              </w:rPr>
            </w:pPr>
            <w:r w:rsidRPr="00DA738A">
              <w:rPr>
                <w:rFonts w:ascii="Tahoma" w:eastAsia="Times New Roman" w:hAnsi="Tahoma"/>
                <w:lang w:eastAsia="sl-SI"/>
              </w:rPr>
              <w:t>8</w:t>
            </w:r>
          </w:p>
        </w:tc>
        <w:tc>
          <w:tcPr>
            <w:tcW w:w="4944" w:type="dxa"/>
            <w:tcBorders>
              <w:top w:val="single" w:sz="4" w:space="0" w:color="auto"/>
              <w:left w:val="single" w:sz="4" w:space="0" w:color="auto"/>
              <w:bottom w:val="single" w:sz="4" w:space="0" w:color="auto"/>
              <w:right w:val="single" w:sz="4" w:space="0" w:color="auto"/>
            </w:tcBorders>
          </w:tcPr>
          <w:p w14:paraId="6D7E7841" w14:textId="77777777" w:rsidR="00DA738A" w:rsidRPr="00DA738A" w:rsidRDefault="00DA738A" w:rsidP="00DA738A">
            <w:pPr>
              <w:keepNext/>
              <w:keepLines/>
              <w:spacing w:after="0" w:line="240" w:lineRule="auto"/>
              <w:jc w:val="both"/>
              <w:rPr>
                <w:rFonts w:ascii="Tahoma" w:eastAsia="Times New Roman" w:hAnsi="Tahoma"/>
                <w:lang w:eastAsia="sl-SI"/>
              </w:rPr>
            </w:pPr>
          </w:p>
        </w:tc>
        <w:tc>
          <w:tcPr>
            <w:tcW w:w="3809" w:type="dxa"/>
            <w:tcBorders>
              <w:top w:val="single" w:sz="4" w:space="0" w:color="auto"/>
              <w:left w:val="single" w:sz="4" w:space="0" w:color="auto"/>
              <w:bottom w:val="single" w:sz="4" w:space="0" w:color="auto"/>
              <w:right w:val="single" w:sz="4" w:space="0" w:color="auto"/>
            </w:tcBorders>
          </w:tcPr>
          <w:p w14:paraId="27D83D17" w14:textId="77777777" w:rsidR="00DA738A" w:rsidRPr="00DA738A" w:rsidRDefault="00DA738A" w:rsidP="00DA738A">
            <w:pPr>
              <w:keepNext/>
              <w:keepLines/>
              <w:spacing w:after="0" w:line="240" w:lineRule="auto"/>
              <w:jc w:val="both"/>
              <w:rPr>
                <w:rFonts w:ascii="Tahoma" w:eastAsia="Times New Roman" w:hAnsi="Tahoma" w:cs="Tahoma"/>
                <w:szCs w:val="20"/>
                <w:lang w:eastAsia="sl-SI"/>
              </w:rPr>
            </w:pPr>
          </w:p>
        </w:tc>
      </w:tr>
    </w:tbl>
    <w:p w14:paraId="4B389AEC" w14:textId="77777777" w:rsidR="00DA738A" w:rsidRPr="00DA738A" w:rsidRDefault="00DA738A" w:rsidP="00DA738A">
      <w:pPr>
        <w:keepNext/>
        <w:keepLines/>
        <w:spacing w:after="0" w:line="240" w:lineRule="auto"/>
        <w:jc w:val="both"/>
        <w:rPr>
          <w:rFonts w:ascii="Tahoma" w:eastAsia="Times New Roman" w:hAnsi="Tahoma" w:cs="Tahoma"/>
          <w:lang w:eastAsia="sl-SI"/>
        </w:rPr>
      </w:pPr>
    </w:p>
    <w:p w14:paraId="559C37A9" w14:textId="77777777" w:rsidR="00DA738A" w:rsidRPr="00DA738A" w:rsidRDefault="00DA738A" w:rsidP="00DA738A">
      <w:pPr>
        <w:keepNext/>
        <w:keepLines/>
        <w:spacing w:after="0" w:line="240" w:lineRule="auto"/>
        <w:rPr>
          <w:rFonts w:ascii="Tahoma" w:eastAsia="Times New Roman" w:hAnsi="Tahoma" w:cs="Tahoma"/>
          <w:lang w:eastAsia="sl-SI"/>
        </w:rPr>
      </w:pPr>
    </w:p>
    <w:p w14:paraId="651025C2" w14:textId="77777777" w:rsidR="00DA738A" w:rsidRPr="00DA738A" w:rsidRDefault="00DA738A" w:rsidP="00DA738A">
      <w:pPr>
        <w:keepNext/>
        <w:keepLines/>
        <w:spacing w:after="0" w:line="240" w:lineRule="auto"/>
        <w:rPr>
          <w:rFonts w:ascii="Tahoma" w:eastAsia="Times New Roman" w:hAnsi="Tahoma" w:cs="Tahoma"/>
          <w:lang w:eastAsia="sl-SI"/>
        </w:rPr>
      </w:pPr>
    </w:p>
    <w:p w14:paraId="37857BBD" w14:textId="77777777" w:rsidR="00DA738A" w:rsidRPr="00DA738A" w:rsidRDefault="00DA738A" w:rsidP="00DA738A">
      <w:pPr>
        <w:keepNext/>
        <w:keepLines/>
        <w:spacing w:after="0" w:line="240" w:lineRule="auto"/>
        <w:rPr>
          <w:rFonts w:ascii="Tahoma" w:eastAsia="Times New Roman" w:hAnsi="Tahoma" w:cs="Tahoma"/>
          <w:lang w:eastAsia="sl-SI"/>
        </w:rPr>
      </w:pPr>
    </w:p>
    <w:p w14:paraId="16E8C998" w14:textId="77777777" w:rsidR="00DA738A" w:rsidRPr="00DA738A" w:rsidRDefault="00DA738A" w:rsidP="00DA738A">
      <w:pPr>
        <w:keepNext/>
        <w:keepLines/>
        <w:spacing w:after="0" w:line="240" w:lineRule="auto"/>
        <w:rPr>
          <w:rFonts w:ascii="Tahoma" w:eastAsia="Times New Roman" w:hAnsi="Tahoma" w:cs="Tahoma"/>
          <w:lang w:eastAsia="sl-SI"/>
        </w:rPr>
      </w:pPr>
    </w:p>
    <w:p w14:paraId="7B8A8E14" w14:textId="77777777" w:rsidR="00DA738A" w:rsidRPr="00DA738A" w:rsidRDefault="00DA738A" w:rsidP="00DA738A">
      <w:pPr>
        <w:keepNext/>
        <w:keepLines/>
        <w:spacing w:after="0" w:line="240" w:lineRule="auto"/>
        <w:rPr>
          <w:rFonts w:ascii="Tahoma" w:eastAsia="Times New Roman" w:hAnsi="Tahoma" w:cs="Tahoma"/>
          <w:lang w:eastAsia="sl-SI"/>
        </w:rPr>
      </w:pPr>
    </w:p>
    <w:p w14:paraId="0D798882" w14:textId="77777777" w:rsidR="00DA738A" w:rsidRPr="00DA738A" w:rsidRDefault="00DA738A" w:rsidP="00DA738A">
      <w:pPr>
        <w:keepNext/>
        <w:keepLines/>
        <w:spacing w:after="0" w:line="240" w:lineRule="auto"/>
        <w:rPr>
          <w:rFonts w:ascii="Tahoma" w:eastAsia="Times New Roman" w:hAnsi="Tahoma" w:cs="Tahoma"/>
          <w:lang w:eastAsia="sl-SI"/>
        </w:rPr>
      </w:pPr>
    </w:p>
    <w:tbl>
      <w:tblPr>
        <w:tblW w:w="9570" w:type="dxa"/>
        <w:tblInd w:w="2" w:type="dxa"/>
        <w:tblLayout w:type="fixed"/>
        <w:tblCellMar>
          <w:left w:w="30" w:type="dxa"/>
          <w:right w:w="30" w:type="dxa"/>
        </w:tblCellMar>
        <w:tblLook w:val="04A0" w:firstRow="1" w:lastRow="0" w:firstColumn="1" w:lastColumn="0" w:noHBand="0" w:noVBand="1"/>
      </w:tblPr>
      <w:tblGrid>
        <w:gridCol w:w="3427"/>
        <w:gridCol w:w="3000"/>
        <w:gridCol w:w="3143"/>
      </w:tblGrid>
      <w:tr w:rsidR="00DA738A" w:rsidRPr="00DA738A" w14:paraId="42A1B33C" w14:textId="77777777" w:rsidTr="001F2D56">
        <w:trPr>
          <w:trHeight w:val="235"/>
        </w:trPr>
        <w:tc>
          <w:tcPr>
            <w:tcW w:w="3402" w:type="dxa"/>
            <w:tcBorders>
              <w:top w:val="nil"/>
              <w:left w:val="nil"/>
              <w:bottom w:val="single" w:sz="4" w:space="0" w:color="auto"/>
              <w:right w:val="nil"/>
            </w:tcBorders>
          </w:tcPr>
          <w:p w14:paraId="0A76A4CB" w14:textId="77777777" w:rsidR="00DA738A" w:rsidRPr="00DA738A" w:rsidRDefault="00DA738A" w:rsidP="00DA738A">
            <w:pPr>
              <w:keepNext/>
              <w:keepLines/>
              <w:spacing w:after="0" w:line="240" w:lineRule="auto"/>
              <w:jc w:val="both"/>
              <w:rPr>
                <w:rFonts w:ascii="Tahoma" w:eastAsia="Times New Roman" w:hAnsi="Tahoma" w:cs="Tahoma"/>
                <w:snapToGrid w:val="0"/>
                <w:lang w:eastAsia="sl-SI"/>
              </w:rPr>
            </w:pPr>
          </w:p>
        </w:tc>
        <w:tc>
          <w:tcPr>
            <w:tcW w:w="2977" w:type="dxa"/>
          </w:tcPr>
          <w:p w14:paraId="049CB0C1" w14:textId="77777777" w:rsidR="00DA738A" w:rsidRPr="00DA738A" w:rsidRDefault="00DA738A" w:rsidP="00DA738A">
            <w:pPr>
              <w:keepNext/>
              <w:keepLines/>
              <w:spacing w:after="0" w:line="240" w:lineRule="auto"/>
              <w:jc w:val="center"/>
              <w:rPr>
                <w:rFonts w:ascii="Tahoma" w:eastAsia="Times New Roman" w:hAnsi="Tahoma" w:cs="Tahoma"/>
                <w:snapToGrid w:val="0"/>
                <w:lang w:eastAsia="sl-SI"/>
              </w:rPr>
            </w:pPr>
          </w:p>
        </w:tc>
        <w:tc>
          <w:tcPr>
            <w:tcW w:w="3119" w:type="dxa"/>
            <w:tcBorders>
              <w:top w:val="nil"/>
              <w:left w:val="nil"/>
              <w:bottom w:val="single" w:sz="4" w:space="0" w:color="auto"/>
              <w:right w:val="nil"/>
            </w:tcBorders>
          </w:tcPr>
          <w:p w14:paraId="0A3587A6" w14:textId="77777777" w:rsidR="00DA738A" w:rsidRPr="00DA738A" w:rsidRDefault="00DA738A" w:rsidP="00DA738A">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DA738A" w:rsidRPr="00DA738A" w14:paraId="1BAF13CB" w14:textId="77777777" w:rsidTr="001F2D56">
        <w:trPr>
          <w:trHeight w:val="235"/>
        </w:trPr>
        <w:tc>
          <w:tcPr>
            <w:tcW w:w="3402" w:type="dxa"/>
            <w:tcBorders>
              <w:top w:val="single" w:sz="4" w:space="0" w:color="auto"/>
              <w:left w:val="nil"/>
              <w:bottom w:val="nil"/>
              <w:right w:val="nil"/>
            </w:tcBorders>
            <w:hideMark/>
          </w:tcPr>
          <w:p w14:paraId="5065ED05" w14:textId="77777777" w:rsidR="00DA738A" w:rsidRPr="00DA738A" w:rsidRDefault="00DA738A" w:rsidP="00DA738A">
            <w:pPr>
              <w:keepNext/>
              <w:keepLines/>
              <w:spacing w:after="0" w:line="240" w:lineRule="auto"/>
              <w:jc w:val="center"/>
              <w:rPr>
                <w:rFonts w:ascii="Tahoma" w:eastAsia="Times New Roman" w:hAnsi="Tahoma" w:cs="Tahoma"/>
                <w:snapToGrid w:val="0"/>
                <w:lang w:eastAsia="sl-SI"/>
              </w:rPr>
            </w:pPr>
            <w:r w:rsidRPr="00DA738A">
              <w:rPr>
                <w:rFonts w:ascii="Tahoma" w:eastAsia="Times New Roman" w:hAnsi="Tahoma" w:cs="Tahoma"/>
                <w:snapToGrid w:val="0"/>
                <w:lang w:eastAsia="sl-SI"/>
              </w:rPr>
              <w:t>(kraj, datum)</w:t>
            </w:r>
          </w:p>
        </w:tc>
        <w:tc>
          <w:tcPr>
            <w:tcW w:w="2977" w:type="dxa"/>
            <w:hideMark/>
          </w:tcPr>
          <w:p w14:paraId="7142CC0E" w14:textId="77777777" w:rsidR="00DA738A" w:rsidRPr="00DA738A" w:rsidRDefault="00DA738A" w:rsidP="00DA738A">
            <w:pPr>
              <w:keepNext/>
              <w:keepLines/>
              <w:spacing w:after="0" w:line="240" w:lineRule="auto"/>
              <w:jc w:val="center"/>
              <w:rPr>
                <w:rFonts w:ascii="Tahoma" w:eastAsia="Times New Roman" w:hAnsi="Tahoma" w:cs="Tahoma"/>
                <w:snapToGrid w:val="0"/>
                <w:lang w:eastAsia="sl-SI"/>
              </w:rPr>
            </w:pPr>
            <w:r w:rsidRPr="00DA738A">
              <w:rPr>
                <w:rFonts w:ascii="Tahoma" w:eastAsia="Times New Roman" w:hAnsi="Tahoma" w:cs="Tahoma"/>
                <w:snapToGrid w:val="0"/>
                <w:lang w:eastAsia="sl-SI"/>
              </w:rPr>
              <w:t>žig</w:t>
            </w:r>
          </w:p>
        </w:tc>
        <w:tc>
          <w:tcPr>
            <w:tcW w:w="3119" w:type="dxa"/>
            <w:tcBorders>
              <w:top w:val="single" w:sz="4" w:space="0" w:color="auto"/>
              <w:left w:val="nil"/>
              <w:bottom w:val="nil"/>
              <w:right w:val="nil"/>
            </w:tcBorders>
            <w:hideMark/>
          </w:tcPr>
          <w:p w14:paraId="2A9B1CDD" w14:textId="77777777" w:rsidR="00DA738A" w:rsidRPr="00DA738A" w:rsidRDefault="00DA738A" w:rsidP="00DA738A">
            <w:pPr>
              <w:keepNext/>
              <w:keepLines/>
              <w:spacing w:after="0" w:line="240" w:lineRule="auto"/>
              <w:jc w:val="center"/>
              <w:rPr>
                <w:rFonts w:ascii="Tahoma" w:eastAsia="Times New Roman" w:hAnsi="Tahoma" w:cs="Tahoma"/>
                <w:snapToGrid w:val="0"/>
                <w:lang w:eastAsia="sl-SI"/>
              </w:rPr>
            </w:pPr>
            <w:r w:rsidRPr="00DA738A">
              <w:rPr>
                <w:rFonts w:ascii="Tahoma" w:eastAsia="Times New Roman" w:hAnsi="Tahoma" w:cs="Tahoma"/>
                <w:snapToGrid w:val="0"/>
                <w:lang w:eastAsia="sl-SI"/>
              </w:rPr>
              <w:t>(podpis odgovorne osebe gospodarskega subjekta)</w:t>
            </w:r>
          </w:p>
        </w:tc>
      </w:tr>
    </w:tbl>
    <w:p w14:paraId="26970D7E" w14:textId="77777777" w:rsidR="00DA738A" w:rsidRPr="00DA738A" w:rsidRDefault="00DA738A" w:rsidP="00DA738A">
      <w:pPr>
        <w:keepNext/>
        <w:keepLines/>
        <w:spacing w:after="0" w:line="240" w:lineRule="auto"/>
        <w:rPr>
          <w:rFonts w:ascii="Tahoma" w:eastAsia="Times New Roman" w:hAnsi="Tahoma" w:cs="Tahoma"/>
          <w:szCs w:val="20"/>
          <w:lang w:eastAsia="sl-SI"/>
        </w:rPr>
      </w:pPr>
    </w:p>
    <w:p w14:paraId="0BED5DD6" w14:textId="77777777" w:rsidR="00DA738A" w:rsidRPr="00DA738A" w:rsidRDefault="00DA738A" w:rsidP="00DA738A">
      <w:pPr>
        <w:keepNext/>
        <w:keepLines/>
        <w:spacing w:after="0" w:line="240" w:lineRule="auto"/>
        <w:rPr>
          <w:rFonts w:ascii="Tahoma" w:eastAsia="Times New Roman" w:hAnsi="Tahoma" w:cs="Tahoma"/>
          <w:b/>
          <w:sz w:val="28"/>
          <w:szCs w:val="24"/>
          <w:lang w:eastAsia="sl-SI"/>
        </w:rPr>
      </w:pPr>
    </w:p>
    <w:p w14:paraId="2C35A406" w14:textId="77777777" w:rsidR="00DA738A" w:rsidRPr="00DA738A" w:rsidRDefault="00DA738A" w:rsidP="00DA738A">
      <w:pPr>
        <w:keepNext/>
        <w:keepLines/>
        <w:spacing w:after="0" w:line="240" w:lineRule="auto"/>
        <w:rPr>
          <w:rFonts w:ascii="Tahoma" w:eastAsia="Times New Roman" w:hAnsi="Tahoma" w:cs="Tahoma"/>
          <w:b/>
          <w:lang w:eastAsia="sl-SI"/>
        </w:rPr>
      </w:pPr>
    </w:p>
    <w:p w14:paraId="20E24662" w14:textId="77777777" w:rsidR="00DA738A" w:rsidRPr="00DA738A" w:rsidRDefault="00DA738A" w:rsidP="00DA738A">
      <w:pPr>
        <w:keepNext/>
        <w:keepLines/>
        <w:spacing w:after="0" w:line="240" w:lineRule="auto"/>
        <w:rPr>
          <w:rFonts w:ascii="Tahoma" w:eastAsia="Times New Roman" w:hAnsi="Tahoma" w:cs="Tahoma"/>
          <w:b/>
          <w:lang w:eastAsia="sl-SI"/>
        </w:rPr>
      </w:pPr>
    </w:p>
    <w:p w14:paraId="23B2ED07" w14:textId="77777777" w:rsidR="00DA738A" w:rsidRPr="00DA738A" w:rsidRDefault="00DA738A" w:rsidP="00DA738A">
      <w:pPr>
        <w:keepNext/>
        <w:keepLines/>
        <w:spacing w:after="0" w:line="240" w:lineRule="auto"/>
        <w:rPr>
          <w:rFonts w:ascii="Tahoma" w:eastAsia="Times New Roman" w:hAnsi="Tahoma" w:cs="Tahoma"/>
          <w:b/>
          <w:lang w:eastAsia="sl-SI"/>
        </w:rPr>
      </w:pPr>
    </w:p>
    <w:p w14:paraId="223BEDB3" w14:textId="77777777" w:rsidR="00DA738A" w:rsidRPr="00DA738A" w:rsidRDefault="00DA738A" w:rsidP="00DA738A">
      <w:pPr>
        <w:keepNext/>
        <w:keepLines/>
        <w:spacing w:after="0" w:line="240" w:lineRule="auto"/>
        <w:rPr>
          <w:rFonts w:ascii="Tahoma" w:eastAsia="Times New Roman" w:hAnsi="Tahoma" w:cs="Tahoma"/>
          <w:b/>
          <w:lang w:eastAsia="sl-SI"/>
        </w:rPr>
      </w:pPr>
    </w:p>
    <w:p w14:paraId="701AC2CB" w14:textId="77777777" w:rsidR="00DA738A" w:rsidRPr="00DA738A" w:rsidRDefault="00DA738A" w:rsidP="00DA738A">
      <w:pPr>
        <w:keepNext/>
        <w:keepLines/>
        <w:spacing w:after="0" w:line="240" w:lineRule="auto"/>
        <w:rPr>
          <w:rFonts w:ascii="Tahoma" w:eastAsia="Times New Roman" w:hAnsi="Tahoma" w:cs="Tahoma"/>
          <w:b/>
          <w:lang w:eastAsia="sl-SI"/>
        </w:rPr>
      </w:pPr>
    </w:p>
    <w:p w14:paraId="4DAFCC9F" w14:textId="77777777" w:rsidR="00DA738A" w:rsidRPr="00DA738A" w:rsidRDefault="00DA738A" w:rsidP="00DA738A">
      <w:pPr>
        <w:keepNext/>
        <w:keepLines/>
        <w:tabs>
          <w:tab w:val="left" w:pos="567"/>
          <w:tab w:val="left" w:pos="851"/>
          <w:tab w:val="left" w:pos="993"/>
        </w:tabs>
        <w:suppressAutoHyphens/>
        <w:spacing w:after="0" w:line="240" w:lineRule="auto"/>
        <w:jc w:val="both"/>
        <w:rPr>
          <w:rFonts w:ascii="Tahoma" w:eastAsia="Times New Roman" w:hAnsi="Tahoma" w:cs="Tahoma"/>
          <w:i/>
          <w:sz w:val="18"/>
          <w:szCs w:val="18"/>
          <w:lang w:eastAsia="ar-SA"/>
        </w:rPr>
      </w:pPr>
      <w:r w:rsidRPr="00DA738A">
        <w:rPr>
          <w:rFonts w:ascii="Tahoma" w:eastAsia="Times New Roman" w:hAnsi="Tahoma" w:cs="Tahoma"/>
          <w:b/>
          <w:i/>
          <w:sz w:val="18"/>
          <w:szCs w:val="18"/>
          <w:lang w:eastAsia="ar-SA"/>
        </w:rPr>
        <w:t>Navodilo</w:t>
      </w:r>
      <w:r w:rsidRPr="00DA738A">
        <w:rPr>
          <w:rFonts w:ascii="Tahoma" w:eastAsia="Times New Roman" w:hAnsi="Tahoma" w:cs="Tahoma"/>
          <w:i/>
          <w:sz w:val="18"/>
          <w:szCs w:val="18"/>
          <w:lang w:eastAsia="ar-SA"/>
        </w:rPr>
        <w:t>: Obrazec se po potrebi kopira!</w:t>
      </w:r>
    </w:p>
    <w:p w14:paraId="68F4FA4E" w14:textId="6CE89AF2" w:rsidR="004A6BBF" w:rsidRPr="00BA12FD" w:rsidRDefault="00DA738A" w:rsidP="00BA12FD">
      <w:pPr>
        <w:spacing w:after="0" w:line="240" w:lineRule="auto"/>
        <w:rPr>
          <w:rFonts w:ascii="Tahoma" w:eastAsia="Times New Roman" w:hAnsi="Tahoma" w:cs="Tahoma"/>
          <w:sz w:val="18"/>
          <w:lang w:eastAsia="sl-SI"/>
        </w:rPr>
      </w:pPr>
      <w:r>
        <w:rPr>
          <w:rFonts w:ascii="Tahoma" w:eastAsia="Times New Roman" w:hAnsi="Tahoma" w:cs="Tahoma"/>
          <w:sz w:val="18"/>
          <w:lang w:eastAsia="sl-SI"/>
        </w:rPr>
        <w:br w:type="page"/>
      </w:r>
    </w:p>
    <w:p w14:paraId="1CE7802F" w14:textId="2AFB8331" w:rsidR="00746419" w:rsidRDefault="00746419" w:rsidP="00BC40C9">
      <w:pPr>
        <w:keepNext/>
        <w:keepLines/>
        <w:autoSpaceDE w:val="0"/>
        <w:autoSpaceDN w:val="0"/>
        <w:adjustRightInd w:val="0"/>
        <w:spacing w:after="0" w:line="240" w:lineRule="auto"/>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7D7A50BA" w14:textId="77777777" w:rsidTr="002377D5">
        <w:tc>
          <w:tcPr>
            <w:tcW w:w="9356" w:type="dxa"/>
          </w:tcPr>
          <w:p w14:paraId="782D509B" w14:textId="77777777" w:rsidR="001E6D4A" w:rsidRPr="004B5914" w:rsidRDefault="001E6D4A" w:rsidP="000C7E6D">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877EAAD" w14:textId="77777777" w:rsidR="004B5914" w:rsidRPr="00EC4317" w:rsidRDefault="004B5914" w:rsidP="000C7E6D">
      <w:pPr>
        <w:keepNext/>
        <w:keepLines/>
        <w:spacing w:after="0" w:line="240" w:lineRule="auto"/>
        <w:jc w:val="both"/>
        <w:rPr>
          <w:rFonts w:ascii="Tahoma" w:eastAsia="Times New Roman" w:hAnsi="Tahoma" w:cs="Tahoma"/>
          <w:b/>
          <w:lang w:eastAsia="sl-SI"/>
        </w:rPr>
      </w:pPr>
    </w:p>
    <w:p w14:paraId="0B72D979" w14:textId="30CF622E" w:rsidR="00EC3759"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F35609">
        <w:rPr>
          <w:rFonts w:ascii="Tahoma" w:eastAsia="Times New Roman" w:hAnsi="Tahoma" w:cs="Tahoma"/>
          <w:b/>
          <w:lang w:eastAsia="sl-SI"/>
        </w:rPr>
        <w:t>ENLJ-SIR-341/25</w:t>
      </w:r>
    </w:p>
    <w:p w14:paraId="500DBCA4" w14:textId="77777777" w:rsidR="00EC3759" w:rsidRPr="00EC4317" w:rsidRDefault="00EC3759" w:rsidP="000C7E6D">
      <w:pPr>
        <w:keepNext/>
        <w:keepLines/>
        <w:spacing w:after="0" w:line="240" w:lineRule="auto"/>
        <w:jc w:val="both"/>
        <w:rPr>
          <w:rFonts w:ascii="Tahoma" w:eastAsia="Times New Roman" w:hAnsi="Tahoma" w:cs="Tahoma"/>
          <w:b/>
          <w:lang w:eastAsia="sl-SI"/>
        </w:rPr>
      </w:pPr>
    </w:p>
    <w:p w14:paraId="3A0AB692" w14:textId="77777777" w:rsidR="00EC3759" w:rsidRPr="00EC4317"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80AD475" w14:textId="77777777" w:rsidR="00EC3759" w:rsidRPr="00EC4317" w:rsidRDefault="00EC3759" w:rsidP="000C7E6D">
      <w:pPr>
        <w:keepNext/>
        <w:keepLines/>
        <w:tabs>
          <w:tab w:val="left" w:pos="4962"/>
        </w:tabs>
        <w:spacing w:after="0" w:line="240" w:lineRule="auto"/>
        <w:jc w:val="both"/>
        <w:rPr>
          <w:rFonts w:ascii="Tahoma" w:eastAsia="Times New Roman" w:hAnsi="Tahoma" w:cs="Tahoma"/>
          <w:b/>
          <w:lang w:eastAsia="sl-SI"/>
        </w:rPr>
      </w:pPr>
    </w:p>
    <w:p w14:paraId="6285690A" w14:textId="77777777" w:rsidR="00664114" w:rsidRPr="00E46BEB" w:rsidRDefault="00435E7F" w:rsidP="000C7E6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380286F" w14:textId="56D1FB05" w:rsidR="0040597A" w:rsidRPr="0040597A" w:rsidRDefault="00BD3D63" w:rsidP="0040597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2D3595">
        <w:rPr>
          <w:rFonts w:ascii="Tahoma" w:eastAsia="Times New Roman" w:hAnsi="Tahoma" w:cs="Tahoma"/>
          <w:b/>
          <w:sz w:val="28"/>
          <w:lang w:eastAsia="sl-SI"/>
        </w:rPr>
        <w:t>a</w:t>
      </w:r>
      <w:r>
        <w:rPr>
          <w:rFonts w:ascii="Tahoma" w:eastAsia="Times New Roman" w:hAnsi="Tahoma" w:cs="Tahoma"/>
          <w:b/>
          <w:sz w:val="28"/>
          <w:lang w:eastAsia="sl-SI"/>
        </w:rPr>
        <w:t xml:space="preserve"> </w:t>
      </w:r>
      <w:r w:rsidR="006909CB">
        <w:rPr>
          <w:rFonts w:ascii="Tahoma" w:eastAsia="Times New Roman" w:hAnsi="Tahoma" w:cs="Tahoma"/>
          <w:b/>
          <w:sz w:val="28"/>
          <w:lang w:eastAsia="sl-SI"/>
        </w:rPr>
        <w:t>izvajanje storitev fotokopiranja</w:t>
      </w:r>
    </w:p>
    <w:p w14:paraId="42AFC408" w14:textId="75337E46" w:rsidR="00385BA1" w:rsidRDefault="00385BA1" w:rsidP="00BD3D63">
      <w:pPr>
        <w:keepNext/>
        <w:keepLines/>
        <w:spacing w:after="0" w:line="240" w:lineRule="auto"/>
        <w:jc w:val="center"/>
        <w:rPr>
          <w:rFonts w:ascii="Tahoma" w:eastAsia="Times New Roman" w:hAnsi="Tahoma" w:cs="Tahoma"/>
          <w:b/>
          <w:sz w:val="28"/>
          <w:lang w:eastAsia="sl-SI"/>
        </w:rPr>
      </w:pPr>
    </w:p>
    <w:p w14:paraId="6C00429E" w14:textId="77777777" w:rsidR="00EC3759" w:rsidRPr="009251DE" w:rsidRDefault="00EC3759" w:rsidP="000C7E6D">
      <w:pPr>
        <w:keepNext/>
        <w:keepLines/>
        <w:spacing w:after="0" w:line="240" w:lineRule="auto"/>
        <w:jc w:val="center"/>
        <w:rPr>
          <w:rFonts w:ascii="Tahoma" w:eastAsia="Times New Roman" w:hAnsi="Tahoma" w:cs="Tahoma"/>
          <w:b/>
          <w:sz w:val="28"/>
          <w:lang w:eastAsia="sl-SI"/>
        </w:rPr>
      </w:pPr>
    </w:p>
    <w:p w14:paraId="61088DD3" w14:textId="77777777" w:rsidR="00EC3759" w:rsidRPr="00EC4317" w:rsidRDefault="00EC3759" w:rsidP="000C7E6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2035BD2F" w14:textId="77777777" w:rsidR="00EC3759" w:rsidRPr="00EC4317" w:rsidRDefault="00EC3759" w:rsidP="000C7E6D">
      <w:pPr>
        <w:keepNext/>
        <w:keepLines/>
        <w:spacing w:after="0" w:line="240" w:lineRule="auto"/>
        <w:ind w:left="1701" w:hanging="1701"/>
        <w:jc w:val="both"/>
        <w:rPr>
          <w:rFonts w:ascii="Tahoma" w:eastAsia="Times New Roman" w:hAnsi="Tahoma" w:cs="Tahoma"/>
          <w:b/>
          <w:lang w:eastAsia="sl-SI"/>
        </w:rPr>
      </w:pPr>
    </w:p>
    <w:p w14:paraId="3DDBD53B" w14:textId="77777777" w:rsidR="00852D4D" w:rsidRDefault="00EC3759" w:rsidP="00852D4D">
      <w:pPr>
        <w:keepNext/>
        <w:keepLines/>
        <w:spacing w:after="0" w:line="240" w:lineRule="auto"/>
        <w:ind w:left="1701" w:hanging="1701"/>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48A76C45" w14:textId="39639F1C" w:rsidR="00EC3759" w:rsidRPr="00F75079"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59F175BF" w14:textId="77777777" w:rsidR="00EC3759" w:rsidRPr="00F75079" w:rsidRDefault="00EC3759" w:rsidP="00852D4D">
      <w:pPr>
        <w:keepNext/>
        <w:keepLines/>
        <w:spacing w:after="0" w:line="240" w:lineRule="auto"/>
        <w:ind w:left="1701"/>
        <w:jc w:val="both"/>
        <w:rPr>
          <w:rFonts w:ascii="Tahoma" w:eastAsia="Times New Roman" w:hAnsi="Tahoma" w:cs="Tahoma"/>
          <w:lang w:eastAsia="sl-SI"/>
        </w:rPr>
      </w:pPr>
    </w:p>
    <w:p w14:paraId="1F3F02B2" w14:textId="77777777" w:rsidR="00EC3759" w:rsidRPr="00F75079"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4F572621" w14:textId="77777777" w:rsidR="00EC3759" w:rsidRPr="00F75079"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D5E940E" w14:textId="77777777" w:rsidR="00EC3759" w:rsidRPr="00F75079" w:rsidRDefault="00EC3759" w:rsidP="000C7E6D">
      <w:pPr>
        <w:keepNext/>
        <w:keepLines/>
        <w:tabs>
          <w:tab w:val="left" w:pos="1843"/>
        </w:tabs>
        <w:spacing w:after="0" w:line="240" w:lineRule="auto"/>
        <w:ind w:left="1701" w:hanging="1701"/>
        <w:jc w:val="both"/>
        <w:rPr>
          <w:rFonts w:ascii="Tahoma" w:eastAsia="Times New Roman" w:hAnsi="Tahoma" w:cs="Tahoma"/>
          <w:b/>
          <w:lang w:eastAsia="sl-SI"/>
        </w:rPr>
      </w:pPr>
    </w:p>
    <w:p w14:paraId="1062D5A6" w14:textId="77777777" w:rsidR="00EC3759" w:rsidRPr="00F75079" w:rsidRDefault="00EC3759" w:rsidP="000C7E6D">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3AAAFEBF" w14:textId="77777777" w:rsidR="00EC3759" w:rsidRPr="00F75079" w:rsidRDefault="00EC3759" w:rsidP="000C7E6D">
      <w:pPr>
        <w:keepNext/>
        <w:keepLines/>
        <w:tabs>
          <w:tab w:val="left" w:pos="1702"/>
        </w:tabs>
        <w:spacing w:after="0" w:line="240" w:lineRule="auto"/>
        <w:jc w:val="both"/>
        <w:rPr>
          <w:rFonts w:ascii="Tahoma" w:eastAsia="Times New Roman" w:hAnsi="Tahoma" w:cs="Tahoma"/>
          <w:b/>
          <w:lang w:eastAsia="sl-SI"/>
        </w:rPr>
      </w:pPr>
    </w:p>
    <w:p w14:paraId="4CFBBD21" w14:textId="60B32B16" w:rsidR="00EC3759" w:rsidRPr="00F75079" w:rsidRDefault="00EC3759" w:rsidP="00852D4D">
      <w:pPr>
        <w:keepNext/>
        <w:keepLines/>
        <w:spacing w:after="0" w:line="240" w:lineRule="auto"/>
        <w:ind w:left="1701" w:hanging="1701"/>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093695C" w14:textId="77777777" w:rsidR="00EC3759" w:rsidRPr="00F75079" w:rsidRDefault="00EC3759" w:rsidP="000C7E6D">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623DEE79" w14:textId="77777777" w:rsidR="00EC3759" w:rsidRPr="00F75079"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7CF28221" w14:textId="77777777" w:rsidR="00EC3759" w:rsidRPr="00F75079"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0C0523EF" w14:textId="4EE01C0B" w:rsidR="00FB3015" w:rsidRDefault="00EC3759" w:rsidP="00852D4D">
      <w:pPr>
        <w:keepNext/>
        <w:keepLines/>
        <w:spacing w:after="0" w:line="240" w:lineRule="auto"/>
        <w:ind w:left="1701"/>
        <w:jc w:val="both"/>
        <w:rPr>
          <w:rFonts w:ascii="Tahoma" w:eastAsia="Times New Roman" w:hAnsi="Tahoma" w:cs="Tahoma"/>
          <w:lang w:eastAsia="sl-SI"/>
        </w:rPr>
      </w:pPr>
      <w:r w:rsidRPr="00F75079">
        <w:rPr>
          <w:rFonts w:ascii="Tahoma" w:eastAsia="Times New Roman" w:hAnsi="Tahoma" w:cs="Tahoma"/>
          <w:lang w:eastAsia="sl-SI"/>
        </w:rPr>
        <w:t>matična š</w:t>
      </w:r>
      <w:r w:rsidR="00BA12FD">
        <w:rPr>
          <w:rFonts w:ascii="Tahoma" w:eastAsia="Times New Roman" w:hAnsi="Tahoma" w:cs="Tahoma"/>
          <w:lang w:eastAsia="sl-SI"/>
        </w:rPr>
        <w:t>tevilka: ______________________</w:t>
      </w:r>
    </w:p>
    <w:p w14:paraId="06A0AC40" w14:textId="77777777" w:rsidR="00BA12FD" w:rsidRDefault="00BA12FD" w:rsidP="00BA12FD">
      <w:pPr>
        <w:keepNext/>
        <w:keepLines/>
        <w:spacing w:after="0" w:line="240" w:lineRule="auto"/>
        <w:ind w:left="1560"/>
        <w:jc w:val="both"/>
        <w:rPr>
          <w:rFonts w:ascii="Tahoma" w:eastAsia="Times New Roman" w:hAnsi="Tahoma" w:cs="Tahoma"/>
          <w:lang w:eastAsia="sl-SI"/>
        </w:rPr>
      </w:pPr>
    </w:p>
    <w:p w14:paraId="31FC5AC0" w14:textId="77777777" w:rsidR="00BA12FD" w:rsidRDefault="00BA12FD" w:rsidP="00BA12FD">
      <w:pPr>
        <w:keepNext/>
        <w:keepLines/>
        <w:spacing w:after="0" w:line="240" w:lineRule="auto"/>
        <w:ind w:left="1560"/>
        <w:jc w:val="both"/>
        <w:rPr>
          <w:rFonts w:ascii="Tahoma" w:eastAsia="Times New Roman" w:hAnsi="Tahoma" w:cs="Tahoma"/>
          <w:lang w:eastAsia="sl-SI"/>
        </w:rPr>
      </w:pPr>
    </w:p>
    <w:p w14:paraId="501597D3"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UVODNO DOLOČILO</w:t>
      </w:r>
    </w:p>
    <w:p w14:paraId="676E507E" w14:textId="77777777" w:rsidR="00FB3015" w:rsidRPr="00FB3015" w:rsidRDefault="00FB3015" w:rsidP="00FB3015">
      <w:pPr>
        <w:keepNext/>
        <w:keepLines/>
        <w:spacing w:after="0" w:line="240" w:lineRule="auto"/>
        <w:rPr>
          <w:rFonts w:ascii="Tahoma" w:eastAsia="Times New Roman" w:hAnsi="Tahoma"/>
          <w:szCs w:val="20"/>
          <w:lang w:eastAsia="sl-SI"/>
        </w:rPr>
      </w:pPr>
    </w:p>
    <w:p w14:paraId="0E12DF9F"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0519952E" w14:textId="77777777" w:rsidR="00FB3015" w:rsidRPr="00FB3015" w:rsidRDefault="00FB3015" w:rsidP="00FB3015">
      <w:pPr>
        <w:keepNext/>
        <w:keepLines/>
        <w:spacing w:after="0" w:line="240" w:lineRule="auto"/>
        <w:jc w:val="both"/>
        <w:rPr>
          <w:rFonts w:ascii="Tahoma" w:eastAsia="Times New Roman" w:hAnsi="Tahoma"/>
          <w:lang w:eastAsia="sl-SI"/>
        </w:rPr>
      </w:pPr>
    </w:p>
    <w:p w14:paraId="417CC4F3" w14:textId="11710F46" w:rsidR="00FB3015" w:rsidRPr="00FB3015" w:rsidRDefault="00852D4D" w:rsidP="00FB3015">
      <w:pPr>
        <w:keepNext/>
        <w:keepLines/>
        <w:spacing w:after="0" w:line="240" w:lineRule="auto"/>
        <w:jc w:val="both"/>
        <w:rPr>
          <w:rFonts w:ascii="Tahoma" w:eastAsia="Times New Roman" w:hAnsi="Tahoma" w:cs="Tahoma"/>
          <w:lang w:eastAsia="sl-SI"/>
        </w:rPr>
      </w:pPr>
      <w:r w:rsidRPr="00852D4D">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F35609">
        <w:rPr>
          <w:rFonts w:ascii="Tahoma" w:eastAsia="Times New Roman" w:hAnsi="Tahoma" w:cs="Tahoma"/>
          <w:lang w:eastAsia="sl-SI"/>
        </w:rPr>
        <w:t>ENLJ-SIR-341/25</w:t>
      </w:r>
      <w:r w:rsidR="00FB3015" w:rsidRPr="00FB2719">
        <w:rPr>
          <w:rFonts w:ascii="Tahoma" w:eastAsia="Times New Roman" w:hAnsi="Tahoma" w:cs="Tahoma"/>
          <w:lang w:eastAsia="sl-SI"/>
        </w:rPr>
        <w:t xml:space="preserve">, </w:t>
      </w:r>
      <w:r w:rsidRPr="00852D4D">
        <w:rPr>
          <w:rFonts w:ascii="Tahoma" w:eastAsia="Times New Roman" w:hAnsi="Tahoma" w:cs="Tahoma"/>
          <w:lang w:eastAsia="sl-SI"/>
        </w:rPr>
        <w:t xml:space="preserve">po postopku oddaje naročila male vrednosti, v skladu s 47. členom Zakona o javnem naročanju (Ur. l. RS, št. 91/15 s spremembami; v nadaljnjem besedilu: ZJN-3), ki je bilo objavljeno na Portalu javnih naročil dne ……………, pod št. objave JN______/2025-___ z namenom sklenitve okvirnega sporazuma za </w:t>
      </w:r>
      <w:r w:rsidR="00FB3015" w:rsidRPr="00FB2719">
        <w:rPr>
          <w:rFonts w:ascii="Tahoma" w:eastAsia="Times New Roman" w:hAnsi="Tahoma" w:cs="Tahoma"/>
          <w:lang w:eastAsia="sl-SI"/>
        </w:rPr>
        <w:t xml:space="preserve">izvajanje storitev fotokopiranja, </w:t>
      </w:r>
      <w:r w:rsidRPr="00852D4D">
        <w:rPr>
          <w:rFonts w:ascii="Tahoma" w:eastAsia="Times New Roman" w:hAnsi="Tahoma" w:cs="Tahoma"/>
          <w:lang w:eastAsia="sl-SI"/>
        </w:rPr>
        <w:t>v katerem je naročnik izvajalca izbral na podlagi ekonomsko najugodnejše ponudbe in na podlagi pogojev, opredeljenih v razpisni dokumentaciji naročnika št.</w:t>
      </w:r>
      <w:r w:rsidR="00F25895" w:rsidRPr="00FB2719">
        <w:rPr>
          <w:rFonts w:ascii="Tahoma" w:eastAsia="Times New Roman" w:hAnsi="Tahoma" w:cs="Tahoma"/>
          <w:lang w:eastAsia="sl-SI"/>
        </w:rPr>
        <w:t xml:space="preserve"> </w:t>
      </w:r>
      <w:r w:rsidR="00F35609">
        <w:rPr>
          <w:rFonts w:ascii="Tahoma" w:eastAsia="Times New Roman" w:hAnsi="Tahoma" w:cs="Tahoma"/>
          <w:lang w:eastAsia="sl-SI"/>
        </w:rPr>
        <w:t>ENLJ-SIR-341/25</w:t>
      </w:r>
      <w:r w:rsidR="00FB3015" w:rsidRPr="00FB3015">
        <w:rPr>
          <w:rFonts w:ascii="Tahoma" w:eastAsia="Times New Roman" w:hAnsi="Tahoma" w:cs="Tahoma"/>
          <w:lang w:eastAsia="sl-SI"/>
        </w:rPr>
        <w:t>.</w:t>
      </w:r>
    </w:p>
    <w:p w14:paraId="6A9C83CE" w14:textId="77777777" w:rsidR="00FB3015" w:rsidRPr="00FB3015" w:rsidRDefault="00FB3015" w:rsidP="00FB3015">
      <w:pPr>
        <w:keepNext/>
        <w:keepLines/>
        <w:spacing w:after="0" w:line="240" w:lineRule="auto"/>
        <w:jc w:val="both"/>
        <w:rPr>
          <w:rFonts w:ascii="Tahoma" w:eastAsia="Times New Roman" w:hAnsi="Tahoma" w:cs="Tahoma"/>
          <w:b/>
          <w:lang w:eastAsia="sl-SI"/>
        </w:rPr>
      </w:pPr>
    </w:p>
    <w:p w14:paraId="6CA01D7D" w14:textId="120F3848" w:rsidR="00BA12FD" w:rsidRDefault="00FB3015" w:rsidP="00FB3015">
      <w:pPr>
        <w:keepNext/>
        <w:keepLines/>
        <w:spacing w:after="0" w:line="240" w:lineRule="auto"/>
        <w:jc w:val="both"/>
        <w:rPr>
          <w:rFonts w:ascii="Tahoma" w:eastAsia="Times New Roman" w:hAnsi="Tahoma" w:cs="Tahoma"/>
          <w:lang w:eastAsia="x-none"/>
        </w:rPr>
      </w:pPr>
      <w:r w:rsidRPr="00FB3015">
        <w:rPr>
          <w:rFonts w:ascii="Tahoma" w:eastAsia="Times New Roman" w:hAnsi="Tahoma" w:cs="Tahoma"/>
          <w:lang w:val="x-none" w:eastAsia="x-none"/>
        </w:rPr>
        <w:t>S tem okvirnim sporazumom se naročnik in izvajalec dogovorita o pogojih izvajanja predmeta okvirnega sporazuma</w:t>
      </w:r>
      <w:r w:rsidRPr="00FB3015">
        <w:rPr>
          <w:rFonts w:ascii="Tahoma" w:eastAsia="Times New Roman" w:hAnsi="Tahoma" w:cs="Tahoma"/>
          <w:lang w:eastAsia="x-none"/>
        </w:rPr>
        <w:t>.</w:t>
      </w:r>
    </w:p>
    <w:p w14:paraId="357148AE" w14:textId="5F1A4212" w:rsidR="00BA12FD" w:rsidRPr="00FB3015" w:rsidRDefault="00BA12FD" w:rsidP="00FB3015">
      <w:pPr>
        <w:keepNext/>
        <w:keepLines/>
        <w:spacing w:after="0" w:line="240" w:lineRule="auto"/>
        <w:jc w:val="both"/>
        <w:rPr>
          <w:rFonts w:ascii="Tahoma" w:eastAsia="Times New Roman" w:hAnsi="Tahoma" w:cs="Tahoma"/>
          <w:lang w:eastAsia="x-none"/>
        </w:rPr>
      </w:pPr>
    </w:p>
    <w:p w14:paraId="4512D7CF" w14:textId="77777777" w:rsidR="0003664B" w:rsidRDefault="0003664B">
      <w:pPr>
        <w:spacing w:after="0" w:line="240" w:lineRule="auto"/>
        <w:rPr>
          <w:rFonts w:ascii="Tahoma" w:eastAsia="Times New Roman" w:hAnsi="Tahoma"/>
          <w:b/>
          <w:szCs w:val="20"/>
          <w:lang w:eastAsia="sl-SI"/>
        </w:rPr>
      </w:pPr>
      <w:r>
        <w:rPr>
          <w:rFonts w:ascii="Tahoma" w:eastAsia="Times New Roman" w:hAnsi="Tahoma"/>
          <w:b/>
          <w:szCs w:val="20"/>
          <w:lang w:eastAsia="sl-SI"/>
        </w:rPr>
        <w:br w:type="page"/>
      </w:r>
    </w:p>
    <w:p w14:paraId="76A7895E" w14:textId="0A179098"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lastRenderedPageBreak/>
        <w:t xml:space="preserve">  PREDMET </w:t>
      </w:r>
      <w:r w:rsidRPr="00FB3015">
        <w:rPr>
          <w:rFonts w:ascii="Tahoma" w:eastAsia="Times New Roman" w:hAnsi="Tahoma"/>
          <w:b/>
          <w:lang w:eastAsia="sl-SI"/>
        </w:rPr>
        <w:t>OKVIRNEGA SPORAZUMA</w:t>
      </w:r>
    </w:p>
    <w:p w14:paraId="144DE3D2" w14:textId="77777777" w:rsidR="00FB3015" w:rsidRPr="00FB3015" w:rsidRDefault="00FB3015" w:rsidP="00FB3015">
      <w:pPr>
        <w:keepNext/>
        <w:keepLines/>
        <w:spacing w:after="0" w:line="240" w:lineRule="auto"/>
        <w:rPr>
          <w:rFonts w:ascii="Tahoma" w:eastAsia="Times New Roman" w:hAnsi="Tahoma"/>
          <w:szCs w:val="20"/>
          <w:lang w:eastAsia="sl-SI"/>
        </w:rPr>
      </w:pPr>
    </w:p>
    <w:p w14:paraId="0B29AEC2"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5921F62E" w14:textId="77777777" w:rsidR="00FB3015" w:rsidRPr="00FB3015" w:rsidRDefault="00FB3015" w:rsidP="00FB3015">
      <w:pPr>
        <w:keepNext/>
        <w:keepLines/>
        <w:numPr>
          <w:ilvl w:val="12"/>
          <w:numId w:val="0"/>
        </w:numPr>
        <w:tabs>
          <w:tab w:val="left" w:pos="567"/>
          <w:tab w:val="left" w:pos="5529"/>
          <w:tab w:val="right" w:pos="8505"/>
        </w:tabs>
        <w:spacing w:after="0" w:line="240" w:lineRule="auto"/>
        <w:jc w:val="both"/>
        <w:rPr>
          <w:rFonts w:ascii="Tahoma" w:eastAsia="Times New Roman" w:hAnsi="Tahoma"/>
          <w:lang w:eastAsia="sl-SI"/>
        </w:rPr>
      </w:pPr>
    </w:p>
    <w:p w14:paraId="097CF507" w14:textId="105F0371" w:rsidR="00752A5D" w:rsidRPr="00123166" w:rsidRDefault="00752A5D" w:rsidP="00752A5D">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Pr>
          <w:rFonts w:ascii="Tahoma" w:eastAsia="Times New Roman" w:hAnsi="Tahoma" w:cs="Tahoma"/>
          <w:lang w:eastAsia="sl-SI"/>
        </w:rPr>
        <w:t xml:space="preserve">je izvajanje storitev fotokopiranja </w:t>
      </w:r>
      <w:r w:rsidRPr="00A52674">
        <w:rPr>
          <w:rFonts w:ascii="Tahoma" w:eastAsia="Times New Roman" w:hAnsi="Tahoma" w:cs="Tahoma"/>
          <w:lang w:eastAsia="sl-SI"/>
        </w:rPr>
        <w:t xml:space="preserve">(v nadaljevanju: </w:t>
      </w:r>
      <w:r>
        <w:rPr>
          <w:rFonts w:ascii="Tahoma" w:eastAsia="Times New Roman" w:hAnsi="Tahoma" w:cs="Tahoma"/>
          <w:lang w:eastAsia="sl-SI"/>
        </w:rPr>
        <w:t>storitve</w:t>
      </w:r>
      <w:r w:rsidRPr="00A52674">
        <w:rPr>
          <w:rFonts w:ascii="Tahoma" w:eastAsia="Times New Roman" w:hAnsi="Tahoma" w:cs="Tahoma"/>
          <w:lang w:eastAsia="sl-SI"/>
        </w:rPr>
        <w:t xml:space="preserve">), </w:t>
      </w:r>
      <w:r w:rsidR="005535CD" w:rsidRPr="00123166">
        <w:rPr>
          <w:rFonts w:ascii="Tahoma" w:eastAsia="Times New Roman" w:hAnsi="Tahoma" w:cs="Tahoma"/>
          <w:lang w:eastAsia="sl-SI"/>
        </w:rPr>
        <w:t>v količinah in dinamiki, ki jih naročnik po obsegu in časovno ne more vnaprej določiti,</w:t>
      </w:r>
      <w:r w:rsidR="005535CD" w:rsidRPr="00123166">
        <w:rPr>
          <w:rFonts w:ascii="Tahoma" w:hAnsi="Tahoma" w:cs="Tahoma"/>
          <w:bCs/>
        </w:rPr>
        <w:t xml:space="preserve"> v skladu </w:t>
      </w:r>
      <w:r w:rsidR="005535CD">
        <w:rPr>
          <w:rFonts w:ascii="Tahoma" w:hAnsi="Tahoma" w:cs="Tahoma"/>
          <w:bCs/>
        </w:rPr>
        <w:t>z</w:t>
      </w:r>
      <w:r w:rsidR="005535CD" w:rsidRPr="00123166">
        <w:rPr>
          <w:rFonts w:ascii="Tahoma" w:hAnsi="Tahoma" w:cs="Tahoma"/>
          <w:bCs/>
        </w:rPr>
        <w:t xml:space="preserve"> razpisn</w:t>
      </w:r>
      <w:r w:rsidR="005535CD">
        <w:rPr>
          <w:rFonts w:ascii="Tahoma" w:hAnsi="Tahoma" w:cs="Tahoma"/>
          <w:bCs/>
        </w:rPr>
        <w:t>o</w:t>
      </w:r>
      <w:r w:rsidR="005535CD" w:rsidRPr="00123166">
        <w:rPr>
          <w:rFonts w:ascii="Tahoma" w:hAnsi="Tahoma" w:cs="Tahoma"/>
          <w:bCs/>
        </w:rPr>
        <w:t xml:space="preserve"> dokumentacij</w:t>
      </w:r>
      <w:r w:rsidR="005535CD">
        <w:rPr>
          <w:rFonts w:ascii="Tahoma" w:hAnsi="Tahoma" w:cs="Tahoma"/>
          <w:bCs/>
        </w:rPr>
        <w:t>o</w:t>
      </w:r>
      <w:r w:rsidR="005535CD" w:rsidRPr="00123166">
        <w:rPr>
          <w:rFonts w:ascii="Tahoma" w:hAnsi="Tahoma" w:cs="Tahoma"/>
          <w:bCs/>
        </w:rPr>
        <w:t xml:space="preserve"> naročnika št.</w:t>
      </w:r>
      <w:r w:rsidRPr="00123166">
        <w:rPr>
          <w:rFonts w:ascii="Tahoma" w:hAnsi="Tahoma" w:cs="Tahoma"/>
          <w:bCs/>
        </w:rPr>
        <w:t xml:space="preserve"> </w:t>
      </w:r>
      <w:r w:rsidR="00F35609">
        <w:rPr>
          <w:rFonts w:ascii="Tahoma" w:hAnsi="Tahoma" w:cs="Tahoma"/>
          <w:bCs/>
        </w:rPr>
        <w:t>ENLJ-SIR-341/25</w:t>
      </w:r>
      <w:r w:rsidRPr="00123166">
        <w:rPr>
          <w:rFonts w:ascii="Tahoma" w:hAnsi="Tahoma" w:cs="Tahoma"/>
          <w:bCs/>
        </w:rPr>
        <w:t xml:space="preserve"> (v nadaljevanju: razpisna dokumentacija), </w:t>
      </w:r>
      <w:r w:rsidRPr="006722EA">
        <w:rPr>
          <w:rFonts w:ascii="Tahoma" w:hAnsi="Tahoma" w:cs="Tahoma"/>
        </w:rPr>
        <w:t xml:space="preserve">na podlagi ponudbe izvajalca št. ____________ z dne _______________, na podlagi ponudbe </w:t>
      </w:r>
      <w:r>
        <w:rPr>
          <w:rFonts w:ascii="Tahoma" w:hAnsi="Tahoma" w:cs="Tahoma"/>
        </w:rPr>
        <w:t xml:space="preserve">izvajalca </w:t>
      </w:r>
      <w:r w:rsidRPr="006722EA">
        <w:rPr>
          <w:rFonts w:ascii="Tahoma" w:hAnsi="Tahoma" w:cs="Tahoma"/>
        </w:rPr>
        <w:t>št. ______________</w:t>
      </w:r>
      <w:r>
        <w:rPr>
          <w:rFonts w:ascii="Tahoma" w:hAnsi="Tahoma" w:cs="Tahoma"/>
        </w:rPr>
        <w:t>,</w:t>
      </w:r>
      <w:r w:rsidRPr="006722EA">
        <w:rPr>
          <w:rFonts w:ascii="Tahoma" w:hAnsi="Tahoma" w:cs="Tahoma"/>
        </w:rPr>
        <w:t xml:space="preserve"> podane na pogajanjih dne</w:t>
      </w:r>
      <w:r w:rsidR="008F548E">
        <w:rPr>
          <w:rFonts w:ascii="Tahoma" w:hAnsi="Tahoma" w:cs="Tahoma"/>
        </w:rPr>
        <w:t xml:space="preserve"> __________, ki je priloga št. </w:t>
      </w:r>
      <w:r w:rsidR="005535CD">
        <w:rPr>
          <w:rFonts w:ascii="Tahoma" w:hAnsi="Tahoma" w:cs="Tahoma"/>
        </w:rPr>
        <w:t>3</w:t>
      </w:r>
      <w:r w:rsidRPr="006722EA">
        <w:rPr>
          <w:rFonts w:ascii="Tahoma" w:hAnsi="Tahoma" w:cs="Tahoma"/>
        </w:rPr>
        <w:t xml:space="preserve"> te</w:t>
      </w:r>
      <w:r>
        <w:rPr>
          <w:rFonts w:ascii="Tahoma" w:hAnsi="Tahoma" w:cs="Tahoma"/>
        </w:rPr>
        <w:t>ga okvirnega sporazuma</w:t>
      </w:r>
      <w:r w:rsidRPr="00B5769A">
        <w:rPr>
          <w:rFonts w:ascii="Tahoma" w:hAnsi="Tahoma" w:cs="Tahoma"/>
        </w:rPr>
        <w:t xml:space="preserve"> (v nadaljevanju: ponudba izvajalca) </w:t>
      </w:r>
      <w:r w:rsidRPr="006722EA">
        <w:rPr>
          <w:rFonts w:ascii="Tahoma" w:hAnsi="Tahoma" w:cs="Tahoma"/>
        </w:rPr>
        <w:t>in na podlagi</w:t>
      </w:r>
      <w:r>
        <w:rPr>
          <w:rFonts w:ascii="Tahoma" w:hAnsi="Tahoma" w:cs="Tahoma"/>
        </w:rPr>
        <w:t xml:space="preserve"> </w:t>
      </w:r>
      <w:r w:rsidRPr="006722EA">
        <w:rPr>
          <w:rFonts w:ascii="Tahoma" w:hAnsi="Tahoma" w:cs="Tahoma"/>
        </w:rPr>
        <w:t>ponudbenega predračuna izvajalca</w:t>
      </w:r>
      <w:r w:rsidR="005535CD">
        <w:rPr>
          <w:rFonts w:ascii="Tahoma" w:hAnsi="Tahoma" w:cs="Tahoma"/>
        </w:rPr>
        <w:t xml:space="preserve"> podanega na pogajanjih</w:t>
      </w:r>
      <w:r w:rsidRPr="006722EA">
        <w:rPr>
          <w:rFonts w:ascii="Tahoma" w:hAnsi="Tahoma" w:cs="Tahoma"/>
        </w:rPr>
        <w:t xml:space="preserve"> dne</w:t>
      </w:r>
      <w:r>
        <w:rPr>
          <w:rFonts w:ascii="Tahoma" w:hAnsi="Tahoma" w:cs="Tahoma"/>
        </w:rPr>
        <w:t xml:space="preserve"> </w:t>
      </w:r>
      <w:r w:rsidRPr="006722EA">
        <w:rPr>
          <w:rFonts w:ascii="Tahoma" w:hAnsi="Tahoma" w:cs="Tahoma"/>
        </w:rPr>
        <w:t>______</w:t>
      </w:r>
      <w:r>
        <w:rPr>
          <w:rFonts w:ascii="Tahoma" w:hAnsi="Tahoma" w:cs="Tahoma"/>
        </w:rPr>
        <w:t>____</w:t>
      </w:r>
      <w:r w:rsidRPr="006722EA">
        <w:rPr>
          <w:rFonts w:ascii="Tahoma" w:hAnsi="Tahoma" w:cs="Tahoma"/>
        </w:rPr>
        <w:t>, ki je priloga št. 2 te</w:t>
      </w:r>
      <w:r>
        <w:rPr>
          <w:rFonts w:ascii="Tahoma" w:hAnsi="Tahoma" w:cs="Tahoma"/>
        </w:rPr>
        <w:t>ga okvirnega sporazuma</w:t>
      </w:r>
      <w:r w:rsidRPr="006722EA">
        <w:rPr>
          <w:rFonts w:ascii="Tahoma" w:hAnsi="Tahoma" w:cs="Tahoma"/>
        </w:rPr>
        <w:t xml:space="preserve"> (v nadaljevanju: ponudbeni predračun izvajalca)</w:t>
      </w:r>
      <w:r w:rsidRPr="003F4255">
        <w:rPr>
          <w:rFonts w:ascii="Tahoma" w:hAnsi="Tahoma" w:cs="Tahoma"/>
        </w:rPr>
        <w:t xml:space="preserve"> ter v skladu z vsebino zahtev javnega naročila št. </w:t>
      </w:r>
      <w:r w:rsidR="00F35609">
        <w:rPr>
          <w:rFonts w:ascii="Tahoma" w:hAnsi="Tahoma" w:cs="Tahoma"/>
          <w:bCs/>
        </w:rPr>
        <w:t>ENLJ-SIR-341/25</w:t>
      </w:r>
      <w:r w:rsidRPr="003F4255">
        <w:rPr>
          <w:rFonts w:ascii="Tahoma" w:hAnsi="Tahoma" w:cs="Tahoma"/>
        </w:rPr>
        <w:t xml:space="preserve">, </w:t>
      </w:r>
      <w:r w:rsidR="0016185F" w:rsidRPr="003F4255">
        <w:rPr>
          <w:rFonts w:ascii="Tahoma" w:hAnsi="Tahoma" w:cs="Tahoma"/>
        </w:rPr>
        <w:t>in sicer vse po pravilih stroke, s skrbnostjo dobrega strokovnjaka ter v skladu</w:t>
      </w:r>
      <w:r w:rsidR="0016185F">
        <w:rPr>
          <w:rFonts w:ascii="Tahoma" w:hAnsi="Tahoma" w:cs="Tahoma"/>
        </w:rPr>
        <w:t xml:space="preserve"> s tem okvirnim sporazumom</w:t>
      </w:r>
      <w:r w:rsidRPr="00123166">
        <w:rPr>
          <w:rFonts w:ascii="Tahoma" w:eastAsia="Times New Roman" w:hAnsi="Tahoma" w:cs="Tahoma"/>
          <w:lang w:eastAsia="sl-SI"/>
        </w:rPr>
        <w:t>.</w:t>
      </w:r>
    </w:p>
    <w:p w14:paraId="7C64A9DE" w14:textId="77777777" w:rsidR="00FB3015" w:rsidRPr="00FB3015" w:rsidRDefault="00FB3015" w:rsidP="00FB3015">
      <w:pPr>
        <w:keepNext/>
        <w:keepLines/>
        <w:spacing w:after="0" w:line="240" w:lineRule="auto"/>
        <w:jc w:val="both"/>
        <w:rPr>
          <w:rFonts w:ascii="Tahoma" w:eastAsia="Times New Roman" w:hAnsi="Tahoma" w:cs="Tahoma"/>
          <w:lang w:eastAsia="sl-SI"/>
        </w:rPr>
      </w:pPr>
    </w:p>
    <w:p w14:paraId="4D20B869" w14:textId="265EA29E" w:rsidR="0016185F" w:rsidRPr="00283F88" w:rsidRDefault="0016185F" w:rsidP="0016185F">
      <w:pPr>
        <w:keepNext/>
        <w:keepLines/>
        <w:tabs>
          <w:tab w:val="left" w:pos="1702"/>
        </w:tab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Opredelitev in opis predmeta tega okvirnega sporazuma sta razvidna iz ponudbenega predračuna izvajalca</w:t>
      </w:r>
      <w:r w:rsidR="00B80EDA">
        <w:rPr>
          <w:rFonts w:ascii="Tahoma" w:eastAsia="Times New Roman" w:hAnsi="Tahoma" w:cs="Tahoma"/>
          <w:lang w:eastAsia="sl-SI"/>
        </w:rPr>
        <w:t xml:space="preserve"> in </w:t>
      </w:r>
      <w:r w:rsidR="00B116BA">
        <w:rPr>
          <w:rFonts w:ascii="Tahoma" w:eastAsia="Times New Roman" w:hAnsi="Tahoma" w:cs="Tahoma"/>
          <w:lang w:eastAsia="sl-SI"/>
        </w:rPr>
        <w:t>T</w:t>
      </w:r>
      <w:r w:rsidR="00B80EDA" w:rsidRPr="00B80EDA">
        <w:rPr>
          <w:rFonts w:ascii="Tahoma" w:eastAsia="Times New Roman" w:hAnsi="Tahoma" w:cs="Tahoma"/>
          <w:lang w:eastAsia="sl-SI"/>
        </w:rPr>
        <w:t>ehničn</w:t>
      </w:r>
      <w:r w:rsidR="00B80EDA">
        <w:rPr>
          <w:rFonts w:ascii="Tahoma" w:eastAsia="Times New Roman" w:hAnsi="Tahoma" w:cs="Tahoma"/>
          <w:lang w:eastAsia="sl-SI"/>
        </w:rPr>
        <w:t>e</w:t>
      </w:r>
      <w:r w:rsidR="00B80EDA" w:rsidRPr="00B80EDA">
        <w:rPr>
          <w:rFonts w:ascii="Tahoma" w:eastAsia="Times New Roman" w:hAnsi="Tahoma" w:cs="Tahoma"/>
          <w:lang w:eastAsia="sl-SI"/>
        </w:rPr>
        <w:t xml:space="preserve"> specifikacij</w:t>
      </w:r>
      <w:r w:rsidR="00B80EDA">
        <w:rPr>
          <w:rFonts w:ascii="Tahoma" w:eastAsia="Times New Roman" w:hAnsi="Tahoma" w:cs="Tahoma"/>
          <w:lang w:eastAsia="sl-SI"/>
        </w:rPr>
        <w:t>e</w:t>
      </w:r>
      <w:r w:rsidR="00B80EDA" w:rsidRPr="00B80EDA">
        <w:rPr>
          <w:rFonts w:ascii="Tahoma" w:eastAsia="Times New Roman" w:hAnsi="Tahoma" w:cs="Tahoma"/>
          <w:lang w:eastAsia="sl-SI"/>
        </w:rPr>
        <w:t>, ki je Priloga št. 1 tega okvirnemu sporazumu</w:t>
      </w:r>
      <w:r w:rsidRPr="00283F88">
        <w:rPr>
          <w:rFonts w:ascii="Tahoma" w:eastAsia="Times New Roman" w:hAnsi="Tahoma" w:cs="Tahoma"/>
          <w:lang w:eastAsia="sl-SI"/>
        </w:rPr>
        <w:t>. Okvirne količine, navedene v posamezni postavki ponudbenega predračuna izvajalca, so količine, ki jih bo naročnik predvidoma potreboval v obdobju veljavnosti okvirnega sporazuma.</w:t>
      </w:r>
    </w:p>
    <w:p w14:paraId="7B4F6D75" w14:textId="77777777" w:rsidR="0016185F" w:rsidRPr="00283F88" w:rsidRDefault="0016185F" w:rsidP="0016185F">
      <w:pPr>
        <w:keepNext/>
        <w:keepLines/>
        <w:tabs>
          <w:tab w:val="left" w:pos="1702"/>
        </w:tabs>
        <w:spacing w:after="0" w:line="240" w:lineRule="auto"/>
        <w:jc w:val="both"/>
        <w:rPr>
          <w:rFonts w:ascii="Tahoma" w:eastAsia="Times New Roman" w:hAnsi="Tahoma" w:cs="Tahoma"/>
          <w:lang w:eastAsia="sl-SI"/>
        </w:rPr>
      </w:pPr>
    </w:p>
    <w:p w14:paraId="2415314A" w14:textId="31270F20" w:rsidR="00FB3015" w:rsidRPr="00FB3015" w:rsidRDefault="0016185F" w:rsidP="0016185F">
      <w:pPr>
        <w:keepNext/>
        <w:keepLine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Naročnik in izvajalec se izrecno dogovorita, da bo naročnik v obdobju veljavnosti tega okvirnega sporazuma naročal storitve iz ponudbenega predračuna izvajalca, ki jih bo dejansko potreboval in za katere bo imel zagotovljena finančna sredstva</w:t>
      </w:r>
      <w:r w:rsidR="00FB3015" w:rsidRPr="00FB3015">
        <w:rPr>
          <w:rFonts w:ascii="Tahoma" w:eastAsia="Times New Roman" w:hAnsi="Tahoma" w:cs="Tahoma"/>
          <w:lang w:eastAsia="sl-SI"/>
        </w:rPr>
        <w:t>.</w:t>
      </w:r>
    </w:p>
    <w:p w14:paraId="5C10A598" w14:textId="77777777" w:rsidR="00FB3015" w:rsidRPr="00FB3015" w:rsidRDefault="00FB3015" w:rsidP="00FB3015">
      <w:pPr>
        <w:keepNext/>
        <w:keepLines/>
        <w:spacing w:after="0" w:line="240" w:lineRule="auto"/>
        <w:jc w:val="both"/>
        <w:rPr>
          <w:rFonts w:ascii="Tahoma" w:eastAsia="Times New Roman" w:hAnsi="Tahoma" w:cs="Tahoma"/>
          <w:lang w:eastAsia="sl-SI"/>
        </w:rPr>
      </w:pPr>
    </w:p>
    <w:p w14:paraId="05AD9D87"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7080E755" w14:textId="77777777" w:rsidR="00FB3015" w:rsidRPr="00FB3015" w:rsidRDefault="00FB3015" w:rsidP="00FB3015">
      <w:pPr>
        <w:keepNext/>
        <w:keepLines/>
        <w:numPr>
          <w:ilvl w:val="12"/>
          <w:numId w:val="0"/>
        </w:numPr>
        <w:tabs>
          <w:tab w:val="left" w:pos="567"/>
          <w:tab w:val="left" w:pos="5529"/>
          <w:tab w:val="right" w:pos="8505"/>
        </w:tabs>
        <w:spacing w:after="0" w:line="240" w:lineRule="auto"/>
        <w:rPr>
          <w:rFonts w:ascii="Tahoma" w:eastAsia="Times New Roman" w:hAnsi="Tahoma" w:cs="Tahoma"/>
          <w:sz w:val="20"/>
          <w:lang w:eastAsia="sl-SI"/>
        </w:rPr>
      </w:pPr>
    </w:p>
    <w:p w14:paraId="1C3796ED" w14:textId="0F5D7F87" w:rsidR="00FB3015" w:rsidRPr="00FB3015" w:rsidRDefault="0016185F" w:rsidP="00FB3015">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00FB3015" w:rsidRPr="00FB3015">
        <w:rPr>
          <w:rFonts w:ascii="Tahoma" w:eastAsia="Times New Roman" w:hAnsi="Tahoma" w:cs="Tahoma"/>
        </w:rPr>
        <w:t>.</w:t>
      </w:r>
    </w:p>
    <w:p w14:paraId="1BA5BD12" w14:textId="77777777" w:rsidR="00FB3015" w:rsidRPr="00FB3015" w:rsidRDefault="00FB3015" w:rsidP="00FB3015">
      <w:pPr>
        <w:keepNext/>
        <w:keepLines/>
        <w:tabs>
          <w:tab w:val="left" w:pos="567"/>
          <w:tab w:val="left" w:pos="1418"/>
          <w:tab w:val="left" w:pos="1702"/>
        </w:tabs>
        <w:spacing w:after="0" w:line="240" w:lineRule="auto"/>
        <w:jc w:val="both"/>
        <w:rPr>
          <w:rFonts w:ascii="Tahoma" w:eastAsia="Times New Roman" w:hAnsi="Tahoma"/>
          <w:szCs w:val="20"/>
          <w:lang w:eastAsia="sl-SI"/>
        </w:rPr>
      </w:pPr>
    </w:p>
    <w:p w14:paraId="40530D24" w14:textId="77777777" w:rsidR="00FB3015" w:rsidRPr="00FB3015" w:rsidRDefault="00FB3015" w:rsidP="00FB3015">
      <w:pPr>
        <w:keepNext/>
        <w:keepLines/>
        <w:tabs>
          <w:tab w:val="left" w:pos="567"/>
          <w:tab w:val="left" w:pos="1418"/>
          <w:tab w:val="left" w:pos="1702"/>
        </w:tabs>
        <w:spacing w:after="0" w:line="240" w:lineRule="auto"/>
        <w:jc w:val="both"/>
        <w:rPr>
          <w:rFonts w:ascii="Tahoma" w:eastAsia="Times New Roman" w:hAnsi="Tahoma"/>
          <w:szCs w:val="20"/>
          <w:lang w:eastAsia="sl-SI"/>
        </w:rPr>
      </w:pPr>
      <w:r w:rsidRPr="00FB3015">
        <w:rPr>
          <w:rFonts w:ascii="Tahoma" w:eastAsia="Times New Roman" w:hAnsi="Tahoma"/>
          <w:szCs w:val="20"/>
          <w:lang w:eastAsia="sl-SI"/>
        </w:rPr>
        <w:t xml:space="preserve">Izvajalec izjavlja, da so mu razumljivi in jasni pogoji in okoliščine za pravilno izvedbo obveznosti iz </w:t>
      </w:r>
      <w:r w:rsidRPr="00FB3015">
        <w:rPr>
          <w:rFonts w:ascii="Tahoma" w:eastAsia="Times New Roman" w:hAnsi="Tahoma"/>
          <w:lang w:eastAsia="sl-SI"/>
        </w:rPr>
        <w:t>okvirnega sporazuma</w:t>
      </w:r>
      <w:r w:rsidRPr="00FB3015">
        <w:rPr>
          <w:rFonts w:ascii="Tahoma" w:eastAsia="Times New Roman" w:hAnsi="Tahoma"/>
          <w:szCs w:val="20"/>
          <w:lang w:eastAsia="sl-SI"/>
        </w:rPr>
        <w:t>.</w:t>
      </w:r>
    </w:p>
    <w:p w14:paraId="4D2C015C" w14:textId="77777777" w:rsidR="00FB3015" w:rsidRPr="00FB3015" w:rsidRDefault="00FB3015" w:rsidP="00FB3015">
      <w:pPr>
        <w:keepNext/>
        <w:keepLines/>
        <w:tabs>
          <w:tab w:val="left" w:pos="1702"/>
        </w:tabs>
        <w:spacing w:after="0" w:line="240" w:lineRule="auto"/>
        <w:jc w:val="both"/>
        <w:rPr>
          <w:rFonts w:ascii="Tahoma" w:eastAsia="Times New Roman" w:hAnsi="Tahoma"/>
          <w:szCs w:val="20"/>
          <w:lang w:eastAsia="sl-SI"/>
        </w:rPr>
      </w:pPr>
    </w:p>
    <w:p w14:paraId="2C3CF3C0"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    OCENJENA VREDNOST IN CENE STORITEV PO OKVIRNEM SPORAZUMU</w:t>
      </w:r>
    </w:p>
    <w:p w14:paraId="395FD19C" w14:textId="77777777" w:rsidR="00FB3015" w:rsidRPr="00FB3015" w:rsidRDefault="00FB3015" w:rsidP="00FB3015">
      <w:pPr>
        <w:keepNext/>
        <w:keepLines/>
        <w:tabs>
          <w:tab w:val="left" w:pos="709"/>
          <w:tab w:val="left" w:pos="1702"/>
        </w:tabs>
        <w:spacing w:after="0" w:line="240" w:lineRule="auto"/>
        <w:ind w:left="1701" w:hanging="1701"/>
        <w:jc w:val="center"/>
        <w:rPr>
          <w:rFonts w:ascii="Tahoma" w:eastAsia="Times New Roman" w:hAnsi="Tahoma"/>
          <w:szCs w:val="20"/>
          <w:lang w:eastAsia="sl-SI"/>
        </w:rPr>
      </w:pPr>
    </w:p>
    <w:p w14:paraId="2BF924BD"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1003430D" w14:textId="77777777" w:rsidR="00FB3015" w:rsidRPr="00FB3015" w:rsidRDefault="00FB3015" w:rsidP="0016185F">
      <w:pPr>
        <w:keepNext/>
        <w:keepLines/>
        <w:tabs>
          <w:tab w:val="left" w:pos="567"/>
          <w:tab w:val="left" w:pos="1418"/>
          <w:tab w:val="left" w:pos="1702"/>
        </w:tabs>
        <w:spacing w:after="0" w:line="240" w:lineRule="auto"/>
        <w:jc w:val="both"/>
        <w:rPr>
          <w:rFonts w:ascii="Tahoma" w:eastAsia="Times New Roman" w:hAnsi="Tahoma"/>
          <w:szCs w:val="20"/>
          <w:lang w:eastAsia="sl-SI"/>
        </w:rPr>
      </w:pPr>
    </w:p>
    <w:p w14:paraId="4327BD5F" w14:textId="10F76F73" w:rsidR="0002215C" w:rsidRPr="0016185F" w:rsidRDefault="0016185F" w:rsidP="0016185F">
      <w:pPr>
        <w:keepNext/>
        <w:keepLines/>
        <w:tabs>
          <w:tab w:val="left" w:pos="567"/>
          <w:tab w:val="left" w:pos="1418"/>
          <w:tab w:val="left" w:pos="1702"/>
        </w:tabs>
        <w:spacing w:after="0" w:line="240" w:lineRule="auto"/>
        <w:jc w:val="both"/>
        <w:rPr>
          <w:rFonts w:ascii="Tahoma" w:eastAsia="Times New Roman" w:hAnsi="Tahoma"/>
          <w:szCs w:val="20"/>
          <w:lang w:eastAsia="sl-SI"/>
        </w:rPr>
      </w:pPr>
      <w:r w:rsidRPr="0016185F">
        <w:rPr>
          <w:rFonts w:ascii="Tahoma" w:eastAsia="Times New Roman" w:hAnsi="Tahoma"/>
          <w:szCs w:val="20"/>
          <w:lang w:eastAsia="sl-SI"/>
        </w:rPr>
        <w:t>Ocenjena vrednost tega okvirnega sporazuma za obdobje njegove veljavnosti znaša na dan sklenitve tega okvirnega sporazuma v neto vrednosti (brez DDV)</w:t>
      </w:r>
      <w:r w:rsidR="0002215C" w:rsidRPr="0016185F">
        <w:rPr>
          <w:rFonts w:ascii="Tahoma" w:eastAsia="Times New Roman" w:hAnsi="Tahoma"/>
          <w:szCs w:val="20"/>
          <w:lang w:eastAsia="sl-SI"/>
        </w:rPr>
        <w:t>:</w:t>
      </w:r>
    </w:p>
    <w:p w14:paraId="6698BCA7" w14:textId="77777777" w:rsidR="0002215C" w:rsidRPr="00530886" w:rsidRDefault="0002215C" w:rsidP="0002215C">
      <w:pPr>
        <w:keepNext/>
        <w:keepLines/>
        <w:tabs>
          <w:tab w:val="left" w:pos="1702"/>
        </w:tabs>
        <w:spacing w:after="0" w:line="240" w:lineRule="auto"/>
        <w:jc w:val="both"/>
        <w:rPr>
          <w:rFonts w:ascii="Tahoma" w:eastAsia="Times New Roman" w:hAnsi="Tahoma" w:cs="Tahoma"/>
          <w:lang w:eastAsia="sl-SI"/>
        </w:rPr>
      </w:pPr>
    </w:p>
    <w:p w14:paraId="0C8A3607" w14:textId="77777777" w:rsidR="0002215C" w:rsidRPr="00530886" w:rsidRDefault="0002215C" w:rsidP="0002215C">
      <w:pPr>
        <w:keepNext/>
        <w:keepLines/>
        <w:tabs>
          <w:tab w:val="left" w:pos="1702"/>
        </w:tabs>
        <w:spacing w:after="0" w:line="240" w:lineRule="auto"/>
        <w:jc w:val="center"/>
        <w:rPr>
          <w:rFonts w:ascii="Tahoma" w:eastAsia="Times New Roman" w:hAnsi="Tahoma" w:cs="Tahoma"/>
          <w:b/>
          <w:lang w:eastAsia="sl-SI"/>
        </w:rPr>
      </w:pPr>
      <w:r w:rsidRPr="00530886">
        <w:rPr>
          <w:rFonts w:ascii="Tahoma" w:eastAsia="Times New Roman" w:hAnsi="Tahoma" w:cs="Tahoma"/>
          <w:b/>
          <w:lang w:eastAsia="sl-SI"/>
        </w:rPr>
        <w:t>_____________ EUR</w:t>
      </w:r>
    </w:p>
    <w:p w14:paraId="2D47587A" w14:textId="77777777" w:rsidR="0002215C" w:rsidRPr="00530886" w:rsidRDefault="0002215C" w:rsidP="0002215C">
      <w:pPr>
        <w:keepNext/>
        <w:keepLines/>
        <w:tabs>
          <w:tab w:val="left" w:pos="1702"/>
        </w:tabs>
        <w:spacing w:after="0" w:line="240" w:lineRule="auto"/>
        <w:jc w:val="center"/>
        <w:rPr>
          <w:rFonts w:ascii="Tahoma" w:eastAsia="Times New Roman" w:hAnsi="Tahoma" w:cs="Tahoma"/>
          <w:lang w:eastAsia="sl-SI"/>
        </w:rPr>
      </w:pPr>
    </w:p>
    <w:p w14:paraId="251A010F" w14:textId="77777777" w:rsidR="0002215C" w:rsidRPr="00530886" w:rsidRDefault="0002215C" w:rsidP="0002215C">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lang w:eastAsia="sl-SI"/>
        </w:rPr>
        <w:t>(z besedo:____________________________________ evrov __/100)</w:t>
      </w:r>
    </w:p>
    <w:p w14:paraId="71A773E3" w14:textId="77777777" w:rsidR="0002215C" w:rsidRPr="00530886" w:rsidRDefault="0002215C" w:rsidP="0002215C">
      <w:pPr>
        <w:keepNext/>
        <w:keepLines/>
        <w:tabs>
          <w:tab w:val="left" w:pos="1702"/>
        </w:tabs>
        <w:spacing w:after="0" w:line="240" w:lineRule="auto"/>
        <w:jc w:val="both"/>
        <w:rPr>
          <w:rFonts w:ascii="Tahoma" w:eastAsia="Times New Roman" w:hAnsi="Tahoma" w:cs="Tahoma"/>
          <w:lang w:eastAsia="sl-SI"/>
        </w:rPr>
      </w:pPr>
    </w:p>
    <w:p w14:paraId="334C11BF" w14:textId="70F2EE69" w:rsidR="00FB3015" w:rsidRPr="00FB3015" w:rsidRDefault="00FB3015" w:rsidP="00FB3015">
      <w:pPr>
        <w:keepNext/>
        <w:keepLines/>
        <w:numPr>
          <w:ilvl w:val="12"/>
          <w:numId w:val="0"/>
        </w:numPr>
        <w:spacing w:after="0" w:line="240" w:lineRule="auto"/>
        <w:ind w:right="7"/>
        <w:jc w:val="both"/>
        <w:rPr>
          <w:rFonts w:ascii="Tahoma" w:eastAsia="Times New Roman" w:hAnsi="Tahoma" w:cs="Tahoma"/>
          <w:lang w:eastAsia="sl-SI"/>
        </w:rPr>
      </w:pPr>
    </w:p>
    <w:p w14:paraId="2506ADE7" w14:textId="1C050297" w:rsidR="00A63BFC" w:rsidRPr="00530886" w:rsidRDefault="0016185F" w:rsidP="00A63BFC">
      <w:pPr>
        <w:keepNext/>
        <w:keepLines/>
        <w:tabs>
          <w:tab w:val="left" w:pos="1702"/>
        </w:tabs>
        <w:spacing w:after="0" w:line="240" w:lineRule="auto"/>
        <w:jc w:val="both"/>
        <w:rPr>
          <w:rFonts w:ascii="Tahoma" w:eastAsia="Times New Roman" w:hAnsi="Tahoma" w:cs="Tahoma"/>
          <w:lang w:eastAsia="sl-SI"/>
        </w:rPr>
      </w:pPr>
      <w:r w:rsidRPr="0016185F">
        <w:rPr>
          <w:rFonts w:ascii="Tahoma" w:eastAsia="Times New Roman" w:hAnsi="Tahoma" w:cs="Tahoma"/>
          <w:lang w:eastAsia="sl-SI"/>
        </w:rPr>
        <w:t>Cene na enoto mere, navedene v ponudbenem predračunu izvajalca, so določene na podlagi sprejete ponudbe izvajalca ter ponudbenega predračuna izvajalca in so v času veljavnosti okvirnega sporazuma fiksne in se ne spreminjajo pod nobenim pogojem, razen v primeru znižanja cen, o katerem mora izvajalec naročnika sproti obvestiti</w:t>
      </w:r>
      <w:r w:rsidR="00A63BFC" w:rsidRPr="00530886">
        <w:rPr>
          <w:rFonts w:ascii="Tahoma" w:eastAsia="Times New Roman" w:hAnsi="Tahoma" w:cs="Tahoma"/>
          <w:lang w:eastAsia="sl-SI"/>
        </w:rPr>
        <w:t>.</w:t>
      </w:r>
    </w:p>
    <w:p w14:paraId="712C3ADF" w14:textId="77777777" w:rsidR="0021233B" w:rsidRDefault="0021233B" w:rsidP="005B557D">
      <w:pPr>
        <w:keepNext/>
        <w:keepLines/>
        <w:tabs>
          <w:tab w:val="left" w:pos="1418"/>
          <w:tab w:val="left" w:pos="1702"/>
        </w:tabs>
        <w:spacing w:after="0" w:line="240" w:lineRule="auto"/>
        <w:jc w:val="both"/>
        <w:rPr>
          <w:rFonts w:ascii="Tahoma" w:eastAsia="Times New Roman" w:hAnsi="Tahoma" w:cs="Tahoma"/>
          <w:lang w:eastAsia="sl-SI"/>
        </w:rPr>
      </w:pPr>
    </w:p>
    <w:p w14:paraId="34A3A813" w14:textId="2C877937" w:rsidR="0021233B" w:rsidRDefault="0016185F" w:rsidP="005B557D">
      <w:pPr>
        <w:keepNext/>
        <w:keepLines/>
        <w:tabs>
          <w:tab w:val="left" w:pos="1418"/>
          <w:tab w:val="left" w:pos="1702"/>
        </w:tabs>
        <w:spacing w:after="0" w:line="240" w:lineRule="auto"/>
        <w:jc w:val="both"/>
        <w:rPr>
          <w:rFonts w:ascii="Tahoma" w:eastAsia="Times New Roman" w:hAnsi="Tahoma" w:cs="Tahoma"/>
          <w:lang w:eastAsia="sl-SI"/>
        </w:rPr>
      </w:pPr>
      <w:r w:rsidRPr="0016185F">
        <w:rPr>
          <w:rFonts w:ascii="Tahoma" w:eastAsia="Times New Roman" w:hAnsi="Tahoma" w:cs="Tahoma"/>
          <w:lang w:eastAsia="sl-SI"/>
        </w:rPr>
        <w:lastRenderedPageBreak/>
        <w:t>Ocenjena vrednost okvirnega sporazuma in cene na enoto mere ne vključujejo davka na dodano vrednost (DDV). DDV se obračuna v skladu z veljavno zakonodajo</w:t>
      </w:r>
      <w:r w:rsidR="0021233B">
        <w:rPr>
          <w:rFonts w:ascii="Tahoma" w:eastAsia="Times New Roman" w:hAnsi="Tahoma" w:cs="Tahoma"/>
          <w:lang w:eastAsia="sl-SI"/>
        </w:rPr>
        <w:t>.</w:t>
      </w:r>
    </w:p>
    <w:p w14:paraId="321DDDE5" w14:textId="77777777" w:rsidR="0021233B" w:rsidRDefault="0021233B" w:rsidP="005B557D">
      <w:pPr>
        <w:keepNext/>
        <w:keepLines/>
        <w:tabs>
          <w:tab w:val="left" w:pos="1418"/>
          <w:tab w:val="left" w:pos="1702"/>
        </w:tabs>
        <w:spacing w:after="0" w:line="240" w:lineRule="auto"/>
        <w:jc w:val="both"/>
        <w:rPr>
          <w:rFonts w:ascii="Tahoma" w:eastAsia="Times New Roman" w:hAnsi="Tahoma" w:cs="Tahoma"/>
          <w:lang w:eastAsia="sl-SI"/>
        </w:rPr>
      </w:pPr>
    </w:p>
    <w:p w14:paraId="0D97B8AF" w14:textId="73E1C9DC" w:rsidR="005B557D" w:rsidRDefault="0016185F" w:rsidP="005B557D">
      <w:pPr>
        <w:keepNext/>
        <w:keepLines/>
        <w:tabs>
          <w:tab w:val="left" w:pos="1418"/>
          <w:tab w:val="left" w:pos="1702"/>
        </w:tab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Pr>
          <w:rFonts w:ascii="Tahoma" w:eastAsia="Times New Roman" w:hAnsi="Tahoma" w:cs="Tahoma"/>
          <w:lang w:eastAsia="sl-SI"/>
        </w:rPr>
        <w:t>ih</w:t>
      </w:r>
      <w:r w:rsidRPr="002C2465">
        <w:rPr>
          <w:rFonts w:ascii="Tahoma" w:eastAsia="Times New Roman" w:hAnsi="Tahoma" w:cs="Tahoma"/>
          <w:lang w:eastAsia="sl-SI"/>
        </w:rPr>
        <w:t xml:space="preserve"> vrst </w:t>
      </w:r>
      <w:r>
        <w:rPr>
          <w:rFonts w:ascii="Tahoma" w:eastAsia="Times New Roman" w:hAnsi="Tahoma" w:cs="Tahoma"/>
          <w:lang w:eastAsia="sl-SI"/>
        </w:rPr>
        <w:t>storitev</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niso posebej naveden</w:t>
      </w:r>
      <w:r>
        <w:rPr>
          <w:rFonts w:ascii="Tahoma" w:eastAsia="Times New Roman" w:hAnsi="Tahoma" w:cs="Tahoma"/>
          <w:lang w:eastAsia="sl-SI"/>
        </w:rPr>
        <w:t>e</w:t>
      </w:r>
      <w:r w:rsidRPr="002C2465">
        <w:rPr>
          <w:rFonts w:ascii="Tahoma" w:eastAsia="Times New Roman" w:hAnsi="Tahoma" w:cs="Tahoma"/>
          <w:lang w:eastAsia="sl-SI"/>
        </w:rPr>
        <w:t xml:space="preserve">, smiselno pa po vsebini sodijo med </w:t>
      </w:r>
      <w:r>
        <w:rPr>
          <w:rFonts w:ascii="Tahoma" w:eastAsia="Times New Roman" w:hAnsi="Tahoma" w:cs="Tahoma"/>
          <w:lang w:eastAsia="sl-SI"/>
        </w:rPr>
        <w:t>storitve</w:t>
      </w:r>
      <w:r w:rsidRPr="002C2465">
        <w:rPr>
          <w:rFonts w:ascii="Tahoma" w:eastAsia="Times New Roman" w:hAnsi="Tahoma" w:cs="Tahoma"/>
          <w:lang w:eastAsia="sl-SI"/>
        </w:rPr>
        <w:t xml:space="preserve">, ki so predmet tega okvirnega sporazuma, in sicer pod enakimi pogoji kot veljajo za </w:t>
      </w:r>
      <w:r>
        <w:rPr>
          <w:rFonts w:ascii="Tahoma" w:eastAsia="Times New Roman" w:hAnsi="Tahoma" w:cs="Tahoma"/>
          <w:lang w:eastAsia="sl-SI"/>
        </w:rPr>
        <w:t>storitve</w:t>
      </w:r>
      <w:r w:rsidRPr="002C2465">
        <w:rPr>
          <w:rFonts w:ascii="Tahoma" w:eastAsia="Times New Roman" w:hAnsi="Tahoma" w:cs="Tahoma"/>
          <w:lang w:eastAsia="sl-SI"/>
        </w:rPr>
        <w:t>, naveden</w:t>
      </w:r>
      <w:r>
        <w:rPr>
          <w:rFonts w:ascii="Tahoma" w:eastAsia="Times New Roman" w:hAnsi="Tahoma" w:cs="Tahoma"/>
          <w:lang w:eastAsia="sl-SI"/>
        </w:rPr>
        <w:t>e</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Pr>
          <w:rFonts w:ascii="Tahoma" w:eastAsia="Times New Roman" w:hAnsi="Tahoma" w:cs="Tahoma"/>
          <w:lang w:eastAsia="sl-SI"/>
        </w:rPr>
        <w:t>takih storitev</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Pr>
          <w:rFonts w:ascii="Tahoma" w:eastAsia="Times New Roman" w:hAnsi="Tahoma" w:cs="Tahoma"/>
          <w:lang w:eastAsia="sl-SI"/>
        </w:rPr>
        <w:t>storitev</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00FB3015" w:rsidRPr="00FB3015">
        <w:rPr>
          <w:rFonts w:ascii="Tahoma" w:eastAsia="Times New Roman" w:hAnsi="Tahoma" w:cs="Tahoma"/>
          <w:lang w:eastAsia="sl-SI"/>
        </w:rPr>
        <w:t xml:space="preserve">. </w:t>
      </w:r>
    </w:p>
    <w:p w14:paraId="60CC7D93" w14:textId="77777777" w:rsidR="0016185F" w:rsidRPr="0016185F" w:rsidRDefault="0016185F" w:rsidP="0016185F">
      <w:pPr>
        <w:keepNext/>
        <w:keepLines/>
        <w:tabs>
          <w:tab w:val="num" w:pos="4612"/>
        </w:tabs>
        <w:spacing w:after="0" w:line="240" w:lineRule="auto"/>
        <w:ind w:left="426"/>
        <w:rPr>
          <w:rFonts w:ascii="Tahoma" w:eastAsia="Times New Roman" w:hAnsi="Tahoma"/>
          <w:szCs w:val="20"/>
          <w:lang w:eastAsia="sl-SI"/>
        </w:rPr>
      </w:pPr>
    </w:p>
    <w:p w14:paraId="10302CB2" w14:textId="5B72921C" w:rsidR="0016185F" w:rsidRPr="00123166" w:rsidRDefault="0016185F" w:rsidP="0016185F">
      <w:pPr>
        <w:keepNext/>
        <w:keepLines/>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264D8B">
        <w:rPr>
          <w:rFonts w:ascii="Tahoma" w:hAnsi="Tahoma" w:cs="Tahoma"/>
          <w:szCs w:val="20"/>
          <w:lang w:eastAsia="sl-SI"/>
        </w:rPr>
        <w:t>s stroški dela</w:t>
      </w:r>
      <w:r w:rsidRPr="00123166">
        <w:rPr>
          <w:rFonts w:ascii="Tahoma" w:hAnsi="Tahoma" w:cs="Tahoma"/>
          <w:szCs w:val="20"/>
          <w:lang w:eastAsia="sl-SI"/>
        </w:rPr>
        <w:t>, stroški prevoza, stroški zavarovanja delovnih pripomočkov in delovne sile, stroški izdelave ponudbene dokumentacije ter tudi stroški za vsa ostala dela in naloge, ki so v okvirnem sporazumu opredeljene kot obveznosti izvajalca.</w:t>
      </w:r>
    </w:p>
    <w:p w14:paraId="20768A88" w14:textId="77777777" w:rsidR="00FB3015" w:rsidRPr="00FB3015" w:rsidRDefault="00FB3015" w:rsidP="00FB3015">
      <w:pPr>
        <w:keepNext/>
        <w:keepLines/>
        <w:tabs>
          <w:tab w:val="left" w:pos="1702"/>
        </w:tabs>
        <w:spacing w:after="0" w:line="240" w:lineRule="auto"/>
        <w:jc w:val="both"/>
        <w:rPr>
          <w:rFonts w:ascii="Tahoma" w:eastAsia="Times New Roman" w:hAnsi="Tahoma"/>
          <w:szCs w:val="20"/>
          <w:lang w:eastAsia="sl-SI"/>
        </w:rPr>
      </w:pPr>
    </w:p>
    <w:p w14:paraId="7EAD3BF9"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  NAČIN PLAČILA </w:t>
      </w:r>
    </w:p>
    <w:p w14:paraId="56E2C4FA" w14:textId="77777777" w:rsidR="00FB3015" w:rsidRPr="00FB3015" w:rsidRDefault="00FB3015" w:rsidP="00FB3015">
      <w:pPr>
        <w:keepNext/>
        <w:keepLines/>
        <w:tabs>
          <w:tab w:val="left" w:pos="426"/>
        </w:tabs>
        <w:spacing w:after="0" w:line="240" w:lineRule="auto"/>
        <w:rPr>
          <w:rFonts w:ascii="Tahoma" w:eastAsia="Times New Roman" w:hAnsi="Tahoma"/>
          <w:szCs w:val="20"/>
          <w:lang w:eastAsia="sl-SI"/>
        </w:rPr>
      </w:pPr>
    </w:p>
    <w:p w14:paraId="54AB9F08"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5700EB8B" w14:textId="77777777" w:rsidR="00FB3015" w:rsidRPr="00FB3015" w:rsidRDefault="00FB3015" w:rsidP="00FB3015">
      <w:pPr>
        <w:keepNext/>
        <w:keepLines/>
        <w:tabs>
          <w:tab w:val="left" w:pos="1418"/>
          <w:tab w:val="left" w:pos="1702"/>
        </w:tabs>
        <w:spacing w:after="0" w:line="240" w:lineRule="auto"/>
        <w:jc w:val="both"/>
        <w:rPr>
          <w:rFonts w:ascii="Tahoma" w:eastAsia="Times New Roman" w:hAnsi="Tahoma"/>
          <w:lang w:eastAsia="sl-SI"/>
        </w:rPr>
      </w:pPr>
    </w:p>
    <w:p w14:paraId="2183BD8F" w14:textId="62B4C499" w:rsidR="00FB3015" w:rsidRPr="00FB3015" w:rsidRDefault="00FB3015" w:rsidP="00057355">
      <w:pPr>
        <w:keepNext/>
        <w:keepLines/>
        <w:tabs>
          <w:tab w:val="left" w:pos="1418"/>
          <w:tab w:val="left" w:pos="1702"/>
        </w:tabs>
        <w:spacing w:after="0" w:line="240" w:lineRule="auto"/>
        <w:jc w:val="both"/>
        <w:rPr>
          <w:rFonts w:ascii="Tahoma" w:eastAsia="Times New Roman" w:hAnsi="Tahoma"/>
          <w:szCs w:val="20"/>
          <w:lang w:eastAsia="sl-SI"/>
        </w:rPr>
      </w:pPr>
      <w:r w:rsidRPr="00FB3015">
        <w:rPr>
          <w:rFonts w:ascii="Tahoma" w:eastAsia="Times New Roman" w:hAnsi="Tahoma" w:cs="Tahoma"/>
          <w:szCs w:val="20"/>
          <w:lang w:eastAsia="sl-SI"/>
        </w:rPr>
        <w:t>Izvajalec bo opravljene storitve obračunal po dejansko opravljenih količinah na osnovi cen iz ponudbenega predračuna izvajalca.</w:t>
      </w:r>
      <w:r w:rsidR="00057355">
        <w:rPr>
          <w:rFonts w:ascii="Tahoma" w:eastAsia="Times New Roman" w:hAnsi="Tahoma" w:cs="Tahoma"/>
          <w:szCs w:val="20"/>
          <w:lang w:eastAsia="sl-SI"/>
        </w:rPr>
        <w:t xml:space="preserve"> </w:t>
      </w:r>
      <w:r w:rsidRPr="00FB3015">
        <w:rPr>
          <w:rFonts w:ascii="Tahoma" w:eastAsia="Times New Roman" w:hAnsi="Tahoma"/>
          <w:szCs w:val="20"/>
          <w:lang w:eastAsia="sl-SI"/>
        </w:rPr>
        <w:t xml:space="preserve">Natančno specificiran račun izvajalec izstavi enkrat mesečno do </w:t>
      </w:r>
      <w:r w:rsidR="00512789">
        <w:rPr>
          <w:rFonts w:ascii="Tahoma" w:eastAsia="Times New Roman" w:hAnsi="Tahoma"/>
          <w:szCs w:val="20"/>
          <w:lang w:eastAsia="sl-SI"/>
        </w:rPr>
        <w:t>petega (</w:t>
      </w:r>
      <w:r w:rsidRPr="00FB3015">
        <w:rPr>
          <w:rFonts w:ascii="Tahoma" w:eastAsia="Times New Roman" w:hAnsi="Tahoma"/>
          <w:szCs w:val="20"/>
          <w:lang w:eastAsia="sl-SI"/>
        </w:rPr>
        <w:t>5.</w:t>
      </w:r>
      <w:r w:rsidR="00512789">
        <w:rPr>
          <w:rFonts w:ascii="Tahoma" w:eastAsia="Times New Roman" w:hAnsi="Tahoma"/>
          <w:szCs w:val="20"/>
          <w:lang w:eastAsia="sl-SI"/>
        </w:rPr>
        <w:t>)</w:t>
      </w:r>
      <w:r w:rsidRPr="00FB3015">
        <w:rPr>
          <w:rFonts w:ascii="Tahoma" w:eastAsia="Times New Roman" w:hAnsi="Tahoma"/>
          <w:szCs w:val="20"/>
          <w:lang w:eastAsia="sl-SI"/>
        </w:rPr>
        <w:t xml:space="preserve"> dne v tekočem mesecu za opravljene storitve v preteklem mesecu.</w:t>
      </w:r>
    </w:p>
    <w:p w14:paraId="560BE087" w14:textId="77777777" w:rsidR="00FB3015" w:rsidRPr="00FB3015" w:rsidRDefault="00FB3015" w:rsidP="00FB3015">
      <w:pPr>
        <w:keepNext/>
        <w:keepLines/>
        <w:tabs>
          <w:tab w:val="left" w:pos="0"/>
          <w:tab w:val="left" w:pos="709"/>
        </w:tabs>
        <w:spacing w:after="0" w:line="240" w:lineRule="auto"/>
        <w:ind w:hanging="283"/>
        <w:jc w:val="both"/>
        <w:rPr>
          <w:rFonts w:ascii="Tahoma" w:eastAsia="Times New Roman" w:hAnsi="Tahoma" w:cs="Tahoma"/>
          <w:highlight w:val="green"/>
          <w:lang w:eastAsia="x-none"/>
        </w:rPr>
      </w:pPr>
    </w:p>
    <w:p w14:paraId="20B1831F" w14:textId="77777777" w:rsidR="00FB3015" w:rsidRPr="00FB3015" w:rsidRDefault="00FB3015" w:rsidP="00FB3015">
      <w:pPr>
        <w:keepNext/>
        <w:keepLines/>
        <w:tabs>
          <w:tab w:val="left" w:pos="1702"/>
        </w:tabs>
        <w:spacing w:after="0" w:line="240" w:lineRule="auto"/>
        <w:jc w:val="both"/>
        <w:rPr>
          <w:rFonts w:ascii="Tahoma" w:eastAsia="Times New Roman" w:hAnsi="Tahoma" w:cs="Tahoma"/>
          <w:lang w:eastAsia="sl-SI"/>
        </w:rPr>
      </w:pPr>
      <w:r w:rsidRPr="00FB3015">
        <w:rPr>
          <w:rFonts w:ascii="Tahoma" w:eastAsia="Times New Roman" w:hAnsi="Tahoma" w:cs="Tahoma"/>
          <w:lang w:eastAsia="sl-SI"/>
        </w:rPr>
        <w:t xml:space="preserve">Naročnik bo opravljene storitve prevzel in potrdil s podpisom poročila o opravljenih storitvah, ki mora biti podpisano s strani naročnika in s strani izvajalca oz. njunih predstavnikov, s čimer se štejejo storitve za prevzete. </w:t>
      </w:r>
    </w:p>
    <w:p w14:paraId="54FFFB33" w14:textId="77777777" w:rsidR="00FB3015" w:rsidRPr="00FB3015" w:rsidRDefault="00FB3015" w:rsidP="00FB3015">
      <w:pPr>
        <w:keepNext/>
        <w:keepLines/>
        <w:tabs>
          <w:tab w:val="left" w:pos="1418"/>
          <w:tab w:val="left" w:pos="1702"/>
        </w:tabs>
        <w:spacing w:after="0" w:line="240" w:lineRule="auto"/>
        <w:jc w:val="both"/>
        <w:rPr>
          <w:rFonts w:ascii="Tahoma" w:eastAsia="Times New Roman" w:hAnsi="Tahoma"/>
          <w:szCs w:val="20"/>
          <w:lang w:eastAsia="sl-SI"/>
        </w:rPr>
      </w:pPr>
    </w:p>
    <w:p w14:paraId="7B54C38B" w14:textId="77777777" w:rsidR="00FB3015" w:rsidRPr="00FB3015" w:rsidRDefault="00FB3015" w:rsidP="00FB3015">
      <w:pPr>
        <w:keepNext/>
        <w:keepLines/>
        <w:tabs>
          <w:tab w:val="left" w:pos="1418"/>
          <w:tab w:val="left" w:pos="1702"/>
        </w:tabs>
        <w:spacing w:after="0" w:line="240" w:lineRule="auto"/>
        <w:jc w:val="both"/>
        <w:rPr>
          <w:rFonts w:ascii="Tahoma" w:eastAsia="Times New Roman" w:hAnsi="Tahoma"/>
          <w:szCs w:val="20"/>
          <w:lang w:eastAsia="sl-SI"/>
        </w:rPr>
      </w:pPr>
      <w:r w:rsidRPr="00FB3015">
        <w:rPr>
          <w:rFonts w:ascii="Tahoma" w:eastAsia="Times New Roman" w:hAnsi="Tahoma"/>
          <w:szCs w:val="20"/>
          <w:lang w:eastAsia="sl-SI"/>
        </w:rPr>
        <w:t xml:space="preserve">Datum podpisa zadnjega poročila o opravljeni storitvi v tekočem mesecu s strani </w:t>
      </w:r>
      <w:r w:rsidRPr="00FB3015">
        <w:rPr>
          <w:rFonts w:ascii="Tahoma" w:eastAsia="Times New Roman" w:hAnsi="Tahoma" w:cs="Tahoma"/>
          <w:lang w:eastAsia="sl-SI"/>
        </w:rPr>
        <w:t>naročnika in s strani izvajalca oz. njunih predstavnikov</w:t>
      </w:r>
      <w:r w:rsidRPr="00FB3015">
        <w:rPr>
          <w:rFonts w:ascii="Tahoma" w:eastAsia="Times New Roman" w:hAnsi="Tahoma"/>
          <w:szCs w:val="20"/>
          <w:lang w:eastAsia="sl-SI"/>
        </w:rPr>
        <w:t xml:space="preserve">, je datum opravljene storitve. Zbirno mesečno poročilo o opravljenih storitvah, podpisano s strani </w:t>
      </w:r>
      <w:r w:rsidRPr="00FB3015">
        <w:rPr>
          <w:rFonts w:ascii="Tahoma" w:eastAsia="Times New Roman" w:hAnsi="Tahoma" w:cs="Tahoma"/>
          <w:lang w:eastAsia="sl-SI"/>
        </w:rPr>
        <w:t>naročnika in s strani izvajalca oz. njunih predstavnikov,</w:t>
      </w:r>
      <w:r w:rsidRPr="00FB3015" w:rsidDel="004E6357">
        <w:rPr>
          <w:rFonts w:ascii="Tahoma" w:eastAsia="Times New Roman" w:hAnsi="Tahoma"/>
          <w:szCs w:val="20"/>
          <w:lang w:eastAsia="sl-SI"/>
        </w:rPr>
        <w:t xml:space="preserve"> </w:t>
      </w:r>
      <w:r w:rsidRPr="00FB3015">
        <w:rPr>
          <w:rFonts w:ascii="Tahoma" w:eastAsia="Times New Roman" w:hAnsi="Tahoma"/>
          <w:szCs w:val="20"/>
          <w:lang w:eastAsia="sl-SI"/>
        </w:rPr>
        <w:t>je priloga k računu.</w:t>
      </w:r>
    </w:p>
    <w:p w14:paraId="7DDE9A89" w14:textId="77777777" w:rsidR="00FB3015" w:rsidRPr="00FB3015" w:rsidRDefault="00FB3015" w:rsidP="00FB3015">
      <w:pPr>
        <w:keepNext/>
        <w:keepLines/>
        <w:tabs>
          <w:tab w:val="left" w:pos="6435"/>
        </w:tabs>
        <w:spacing w:after="0" w:line="240" w:lineRule="auto"/>
        <w:jc w:val="both"/>
        <w:rPr>
          <w:rFonts w:ascii="Tahoma" w:eastAsia="Times New Roman" w:hAnsi="Tahoma"/>
          <w:color w:val="FF0000"/>
          <w:szCs w:val="20"/>
          <w:lang w:eastAsia="sl-SI"/>
        </w:rPr>
      </w:pPr>
      <w:r w:rsidRPr="00FB3015">
        <w:rPr>
          <w:rFonts w:ascii="Tahoma" w:eastAsia="Times New Roman" w:hAnsi="Tahoma"/>
          <w:color w:val="FF0000"/>
          <w:szCs w:val="20"/>
          <w:lang w:eastAsia="sl-SI"/>
        </w:rPr>
        <w:tab/>
      </w:r>
    </w:p>
    <w:p w14:paraId="5FDB8177" w14:textId="4F30E616" w:rsidR="00FB3015" w:rsidRPr="00FB3015" w:rsidRDefault="00FB3015" w:rsidP="00FB3015">
      <w:pPr>
        <w:keepNext/>
        <w:keepLines/>
        <w:tabs>
          <w:tab w:val="left" w:pos="1418"/>
          <w:tab w:val="left" w:pos="1702"/>
        </w:tabs>
        <w:spacing w:after="0" w:line="240" w:lineRule="auto"/>
        <w:jc w:val="both"/>
        <w:rPr>
          <w:rFonts w:ascii="Tahoma" w:eastAsia="Times New Roman" w:hAnsi="Tahoma" w:cs="Tahoma"/>
          <w:lang w:eastAsia="sl-SI"/>
        </w:rPr>
      </w:pPr>
      <w:r w:rsidRPr="00FB3015">
        <w:rPr>
          <w:rFonts w:ascii="Tahoma" w:eastAsia="Times New Roman" w:hAnsi="Tahoma" w:cs="Tahoma"/>
          <w:lang w:eastAsia="sl-SI"/>
        </w:rPr>
        <w:t>Račun mora biti natančno specificiran glede na stroškovna mesta (SM), ki jih naročnik ob naročilu storitev navede v obrazcu »Naročilo za izvedbo storitev«, ki je priloga št. 3 k temu okvirnemu sporazumu</w:t>
      </w:r>
      <w:r w:rsidR="00747FEB">
        <w:rPr>
          <w:rFonts w:ascii="Tahoma" w:eastAsia="Times New Roman" w:hAnsi="Tahoma" w:cs="Tahoma"/>
          <w:lang w:eastAsia="sl-SI"/>
        </w:rPr>
        <w:t xml:space="preserve"> (v nadaljevanju: Obrazec - </w:t>
      </w:r>
      <w:r w:rsidR="00747FEB" w:rsidRPr="00FB3015">
        <w:rPr>
          <w:rFonts w:ascii="Tahoma" w:eastAsia="Times New Roman" w:hAnsi="Tahoma" w:cs="Tahoma"/>
          <w:lang w:eastAsia="sl-SI"/>
        </w:rPr>
        <w:t>Naročilo za izvedbo storitev</w:t>
      </w:r>
      <w:r w:rsidR="00747FEB">
        <w:rPr>
          <w:rFonts w:ascii="Tahoma" w:eastAsia="Times New Roman" w:hAnsi="Tahoma" w:cs="Tahoma"/>
          <w:lang w:eastAsia="sl-SI"/>
        </w:rPr>
        <w:t>)</w:t>
      </w:r>
      <w:r w:rsidRPr="00FB3015">
        <w:rPr>
          <w:rFonts w:ascii="Times New Roman" w:eastAsia="Times New Roman" w:hAnsi="Times New Roman"/>
          <w:sz w:val="20"/>
          <w:szCs w:val="20"/>
          <w:lang w:eastAsia="sl-SI"/>
        </w:rPr>
        <w:t>.</w:t>
      </w:r>
    </w:p>
    <w:p w14:paraId="03028A46" w14:textId="77777777" w:rsidR="00FB3015" w:rsidRPr="00FB3015" w:rsidRDefault="00FB3015" w:rsidP="00FB3015">
      <w:pPr>
        <w:keepNext/>
        <w:keepLines/>
        <w:spacing w:after="0"/>
        <w:jc w:val="both"/>
        <w:rPr>
          <w:rFonts w:ascii="Tahoma" w:hAnsi="Tahoma" w:cs="Tahoma"/>
        </w:rPr>
      </w:pPr>
    </w:p>
    <w:p w14:paraId="137F6351" w14:textId="77777777" w:rsidR="00FB3015" w:rsidRPr="00FB3015" w:rsidRDefault="00FB3015" w:rsidP="00FB3015">
      <w:pPr>
        <w:keepNext/>
        <w:keepLines/>
        <w:spacing w:after="0"/>
        <w:jc w:val="both"/>
        <w:rPr>
          <w:rFonts w:ascii="Tahoma" w:hAnsi="Tahoma" w:cs="Tahoma"/>
        </w:rPr>
      </w:pPr>
      <w:r w:rsidRPr="00FB3015">
        <w:rPr>
          <w:rFonts w:ascii="Tahoma" w:hAnsi="Tahoma" w:cs="Tahoma"/>
        </w:rPr>
        <w:t>Na računu mora biti navedena tudi številka pisnega nabavnega naročila naročnika.</w:t>
      </w:r>
    </w:p>
    <w:p w14:paraId="225C07F1" w14:textId="77777777" w:rsidR="00057355" w:rsidRPr="00A82717" w:rsidRDefault="00057355" w:rsidP="00057355">
      <w:pPr>
        <w:keepNext/>
        <w:keepLines/>
        <w:suppressAutoHyphens/>
        <w:autoSpaceDE w:val="0"/>
        <w:spacing w:after="0" w:line="240" w:lineRule="auto"/>
        <w:jc w:val="both"/>
        <w:rPr>
          <w:rFonts w:ascii="Tahoma" w:hAnsi="Tahoma" w:cs="Tahoma"/>
          <w:szCs w:val="20"/>
          <w:lang w:eastAsia="sl-SI"/>
        </w:rPr>
      </w:pPr>
    </w:p>
    <w:p w14:paraId="3FA969BD" w14:textId="77777777" w:rsidR="00057355" w:rsidRPr="00CC6D23" w:rsidRDefault="00057355" w:rsidP="00057355">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w:t>
      </w:r>
      <w:r>
        <w:rPr>
          <w:rFonts w:ascii="Tahoma" w:hAnsi="Tahoma" w:cs="Tahoma"/>
          <w:szCs w:val="20"/>
          <w:lang w:eastAsia="sl-SI"/>
        </w:rPr>
        <w:t>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w:t>
      </w:r>
      <w:r>
        <w:rPr>
          <w:rFonts w:ascii="Tahoma" w:hAnsi="Tahoma" w:cs="Tahoma"/>
          <w:szCs w:val="20"/>
          <w:lang w:eastAsia="sl-SI"/>
        </w:rPr>
        <w:t>izvedenih storitev</w:t>
      </w:r>
      <w:r w:rsidRPr="00CC6D23">
        <w:rPr>
          <w:rFonts w:ascii="Tahoma" w:hAnsi="Tahoma" w:cs="Tahoma"/>
          <w:szCs w:val="20"/>
          <w:lang w:eastAsia="sl-SI"/>
        </w:rPr>
        <w:t xml:space="preserve">. </w:t>
      </w:r>
    </w:p>
    <w:p w14:paraId="614A528C" w14:textId="77777777" w:rsidR="00057355" w:rsidRPr="00CC6D23" w:rsidRDefault="00057355" w:rsidP="00057355">
      <w:pPr>
        <w:keepNext/>
        <w:keepLines/>
        <w:widowControl w:val="0"/>
        <w:spacing w:after="0" w:line="240" w:lineRule="auto"/>
        <w:jc w:val="both"/>
        <w:rPr>
          <w:rFonts w:ascii="Tahoma" w:eastAsia="Times New Roman" w:hAnsi="Tahoma" w:cs="Tahoma"/>
          <w:lang w:eastAsia="sl-SI"/>
        </w:rPr>
      </w:pPr>
    </w:p>
    <w:p w14:paraId="7B4DAB5C" w14:textId="0A9DE4BA" w:rsidR="00057355" w:rsidRDefault="00057355" w:rsidP="00057355">
      <w:pPr>
        <w:keepNext/>
        <w:keepLines/>
        <w:suppressAutoHyphens/>
        <w:autoSpaceDE w:val="0"/>
        <w:spacing w:after="0" w:line="240" w:lineRule="auto"/>
        <w:jc w:val="both"/>
        <w:rPr>
          <w:rFonts w:ascii="Tahoma" w:hAnsi="Tahoma" w:cs="Tahoma"/>
          <w:szCs w:val="20"/>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tem okvirnim sporazumom</w:t>
      </w:r>
      <w:r w:rsidRPr="00A82717">
        <w:rPr>
          <w:rFonts w:ascii="Tahoma" w:hAnsi="Tahoma" w:cs="Tahoma"/>
          <w:szCs w:val="20"/>
          <w:lang w:eastAsia="sl-SI"/>
        </w:rPr>
        <w:t>.</w:t>
      </w:r>
    </w:p>
    <w:p w14:paraId="665C6CAA" w14:textId="77777777" w:rsidR="00B116BA" w:rsidRPr="00A82717" w:rsidRDefault="00B116BA" w:rsidP="00057355">
      <w:pPr>
        <w:keepNext/>
        <w:keepLines/>
        <w:suppressAutoHyphens/>
        <w:autoSpaceDE w:val="0"/>
        <w:spacing w:after="0" w:line="240" w:lineRule="auto"/>
        <w:jc w:val="both"/>
        <w:rPr>
          <w:rFonts w:ascii="Tahoma" w:hAnsi="Tahoma" w:cs="Tahoma"/>
          <w:szCs w:val="20"/>
          <w:lang w:eastAsia="sl-SI"/>
        </w:rPr>
      </w:pPr>
    </w:p>
    <w:p w14:paraId="082B7F80" w14:textId="77777777" w:rsidR="0003664B" w:rsidRDefault="0003664B">
      <w:pPr>
        <w:spacing w:after="0" w:line="240" w:lineRule="auto"/>
        <w:rPr>
          <w:rFonts w:ascii="Tahoma" w:eastAsia="Times New Roman" w:hAnsi="Tahoma"/>
          <w:b/>
          <w:szCs w:val="20"/>
          <w:lang w:eastAsia="sl-SI"/>
        </w:rPr>
      </w:pPr>
      <w:r>
        <w:rPr>
          <w:rFonts w:ascii="Tahoma" w:eastAsia="Times New Roman" w:hAnsi="Tahoma"/>
          <w:b/>
          <w:szCs w:val="20"/>
          <w:lang w:eastAsia="sl-SI"/>
        </w:rPr>
        <w:br w:type="page"/>
      </w:r>
    </w:p>
    <w:p w14:paraId="2C207E71" w14:textId="7EEDE9B3"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lastRenderedPageBreak/>
        <w:t xml:space="preserve">PODIZVAJALCI </w:t>
      </w:r>
    </w:p>
    <w:p w14:paraId="759F781C" w14:textId="77777777" w:rsidR="00FB3015" w:rsidRPr="00FB3015" w:rsidRDefault="00FB3015" w:rsidP="00FB3015">
      <w:pPr>
        <w:keepNext/>
        <w:keepLines/>
        <w:spacing w:after="0" w:line="240" w:lineRule="auto"/>
        <w:ind w:left="1077"/>
        <w:jc w:val="both"/>
        <w:rPr>
          <w:rFonts w:ascii="Tahoma" w:eastAsia="Times New Roman" w:hAnsi="Tahoma" w:cs="Tahoma"/>
          <w:b/>
          <w:color w:val="000000"/>
          <w:lang w:eastAsia="sl-SI"/>
        </w:rPr>
      </w:pPr>
    </w:p>
    <w:p w14:paraId="01CFB9D2"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19185348" w14:textId="77777777" w:rsidR="00FB3015" w:rsidRPr="00FB3015" w:rsidRDefault="00FB3015" w:rsidP="00FB3015">
      <w:pPr>
        <w:keepNext/>
        <w:keepLines/>
        <w:spacing w:after="0" w:line="240" w:lineRule="auto"/>
        <w:jc w:val="center"/>
        <w:rPr>
          <w:rFonts w:ascii="Tahoma" w:eastAsia="Times New Roman" w:hAnsi="Tahoma"/>
          <w:b/>
          <w:i/>
          <w:kern w:val="16"/>
          <w:szCs w:val="20"/>
          <w:lang w:eastAsia="sl-SI"/>
        </w:rPr>
      </w:pPr>
    </w:p>
    <w:p w14:paraId="553FA828" w14:textId="77777777" w:rsidR="00FB3015" w:rsidRPr="00FB3015" w:rsidRDefault="00FB3015" w:rsidP="00FB3015">
      <w:pPr>
        <w:keepNext/>
        <w:keepLines/>
        <w:spacing w:after="0" w:line="240" w:lineRule="auto"/>
        <w:jc w:val="center"/>
        <w:rPr>
          <w:rFonts w:ascii="Tahoma" w:eastAsia="Times New Roman" w:hAnsi="Tahoma" w:cs="Tahoma"/>
          <w:b/>
          <w:i/>
          <w:lang w:eastAsia="sl-SI"/>
        </w:rPr>
      </w:pPr>
      <w:r w:rsidRPr="00FB3015">
        <w:rPr>
          <w:rFonts w:ascii="Tahoma" w:eastAsia="Times New Roman" w:hAnsi="Tahoma" w:cs="Tahoma"/>
          <w:b/>
          <w:i/>
          <w:lang w:eastAsia="sl-SI"/>
        </w:rPr>
        <w:t>/ se upošteva v primeru, da izvajalec nastopa s podizvajalcem /</w:t>
      </w:r>
    </w:p>
    <w:p w14:paraId="0622DD74" w14:textId="77777777" w:rsidR="00FB3015" w:rsidRPr="00FB3015" w:rsidRDefault="00FB3015" w:rsidP="00FB3015">
      <w:pPr>
        <w:keepNext/>
        <w:keepLines/>
        <w:spacing w:after="0" w:line="240" w:lineRule="auto"/>
        <w:jc w:val="both"/>
        <w:rPr>
          <w:rFonts w:ascii="Tahoma" w:eastAsia="Times New Roman" w:hAnsi="Tahoma" w:cs="Tahoma"/>
          <w:lang w:eastAsia="sl-SI"/>
        </w:rPr>
      </w:pPr>
    </w:p>
    <w:p w14:paraId="475DC04D" w14:textId="77777777" w:rsidR="00B116BA" w:rsidRPr="00A82717" w:rsidRDefault="00B116BA" w:rsidP="00B116BA">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72A7368A" w14:textId="77777777" w:rsidR="00B116BA" w:rsidRPr="00A82717" w:rsidRDefault="00B116BA" w:rsidP="00B116BA">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B116BA" w:rsidRPr="00A82717" w14:paraId="2461C15B" w14:textId="77777777" w:rsidTr="00CC72DD">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E453E8"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973A3DA"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38922E2C" w14:textId="77777777" w:rsidTr="00CC72DD">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438DC2"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BA2332E"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21940018" w14:textId="77777777" w:rsidTr="00CC72DD">
        <w:trPr>
          <w:trHeight w:val="278"/>
          <w:jc w:val="center"/>
        </w:trPr>
        <w:tc>
          <w:tcPr>
            <w:tcW w:w="3793" w:type="dxa"/>
            <w:tcBorders>
              <w:top w:val="single" w:sz="4" w:space="0" w:color="auto"/>
              <w:left w:val="single" w:sz="4" w:space="0" w:color="auto"/>
              <w:right w:val="single" w:sz="4" w:space="0" w:color="auto"/>
            </w:tcBorders>
            <w:vAlign w:val="center"/>
          </w:tcPr>
          <w:p w14:paraId="5B022C3E"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D6833B1"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B116BA" w:rsidRPr="00A82717" w14:paraId="079532D4" w14:textId="77777777" w:rsidTr="00CC72DD">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D456AF" w14:textId="77777777" w:rsidR="00B116BA" w:rsidRPr="00A82717" w:rsidRDefault="00B116BA" w:rsidP="00CC72D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E0E59BA"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6D0A3816" w14:textId="77777777" w:rsidTr="00CC72DD">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CBA50B"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C87490B"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5DE2AAC6" w14:textId="77777777" w:rsidTr="00CC72DD">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1695F5"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83BC7C"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359DDE71" w14:textId="77777777" w:rsidTr="00CC72DD">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BE63F1"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0CF19D"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2C515735" w14:textId="77777777" w:rsidTr="00CC72DD">
        <w:trPr>
          <w:trHeight w:val="616"/>
          <w:jc w:val="center"/>
        </w:trPr>
        <w:tc>
          <w:tcPr>
            <w:tcW w:w="3793" w:type="dxa"/>
            <w:tcBorders>
              <w:top w:val="single" w:sz="4" w:space="0" w:color="auto"/>
              <w:left w:val="single" w:sz="4" w:space="0" w:color="auto"/>
              <w:right w:val="single" w:sz="4" w:space="0" w:color="auto"/>
            </w:tcBorders>
            <w:vAlign w:val="center"/>
          </w:tcPr>
          <w:p w14:paraId="046B56B1"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4E97C46"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4432A34D" w14:textId="77777777" w:rsidTr="00CC72DD">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8B548F"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737D6A7"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r w:rsidR="00B116BA" w:rsidRPr="00A82717" w14:paraId="4739F11E" w14:textId="77777777" w:rsidTr="00CC72DD">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5AFAA9F" w14:textId="77777777" w:rsidR="00B116BA" w:rsidRPr="00A82717" w:rsidRDefault="00B116BA" w:rsidP="00CC72D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Vrednost del</w:t>
            </w:r>
            <w:r>
              <w:rPr>
                <w:rFonts w:ascii="Tahoma" w:eastAsia="Times New Roman" w:hAnsi="Tahoma" w:cs="Tahoma"/>
                <w:lang w:eastAsia="sl-SI"/>
              </w:rPr>
              <w:t xml:space="preserve">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1F3173F3" w14:textId="77777777" w:rsidR="00B116BA" w:rsidRPr="00A82717" w:rsidRDefault="00B116BA" w:rsidP="00CC72DD">
            <w:pPr>
              <w:keepNext/>
              <w:keepLines/>
              <w:spacing w:after="0" w:line="240" w:lineRule="auto"/>
              <w:jc w:val="both"/>
              <w:rPr>
                <w:rFonts w:ascii="Tahoma" w:eastAsia="Times New Roman" w:hAnsi="Tahoma" w:cs="Tahoma"/>
                <w:lang w:eastAsia="sl-SI"/>
              </w:rPr>
            </w:pPr>
          </w:p>
        </w:tc>
      </w:tr>
    </w:tbl>
    <w:p w14:paraId="14E3DC73" w14:textId="77777777" w:rsidR="00B116BA" w:rsidRPr="00A82717" w:rsidRDefault="00B116BA" w:rsidP="00B116BA">
      <w:pPr>
        <w:keepNext/>
        <w:keepLines/>
        <w:spacing w:after="0" w:line="240" w:lineRule="auto"/>
        <w:jc w:val="both"/>
        <w:rPr>
          <w:rFonts w:ascii="Tahoma" w:eastAsia="Times New Roman" w:hAnsi="Tahoma" w:cs="Tahoma"/>
          <w:lang w:eastAsia="sl-SI"/>
        </w:rPr>
      </w:pPr>
    </w:p>
    <w:p w14:paraId="048CE55F"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C482CD4"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67EC8725"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809973D"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22FC0895"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39E1F4B3"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2C755630" w14:textId="77777777" w:rsidR="00B116BA" w:rsidRPr="000C1F09" w:rsidRDefault="00B116BA" w:rsidP="00B116BA">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C783D24"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1BCE4F6B" w14:textId="77777777" w:rsidR="00B116BA"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54C97E55"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51006123" w14:textId="77777777" w:rsidR="00B116BA" w:rsidRPr="00530886" w:rsidRDefault="00B116BA" w:rsidP="00B116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169B68E3"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631398E4"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01DD4729" w14:textId="77777777" w:rsidR="00B116BA" w:rsidRPr="00530886" w:rsidRDefault="00B116BA" w:rsidP="00B116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20FFABB1"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0B6A56D6" w14:textId="77777777" w:rsidR="00B116BA" w:rsidRPr="00530886" w:rsidRDefault="00B116BA" w:rsidP="00CD738C">
      <w:pPr>
        <w:keepNext/>
        <w:keepLines/>
        <w:numPr>
          <w:ilvl w:val="0"/>
          <w:numId w:val="33"/>
        </w:numPr>
        <w:spacing w:after="0" w:line="240" w:lineRule="auto"/>
        <w:ind w:left="284" w:hanging="284"/>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0991F655" w14:textId="77777777" w:rsidR="00B116BA" w:rsidRPr="00530886" w:rsidRDefault="00B116BA" w:rsidP="00CD738C">
      <w:pPr>
        <w:keepNext/>
        <w:keepLines/>
        <w:numPr>
          <w:ilvl w:val="0"/>
          <w:numId w:val="33"/>
        </w:numPr>
        <w:spacing w:after="0" w:line="240" w:lineRule="auto"/>
        <w:ind w:left="284" w:hanging="284"/>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3FA3E343"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0D5246A7"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286D28D2" w14:textId="77777777" w:rsidR="00B116BA" w:rsidRPr="00530886" w:rsidRDefault="00B116BA" w:rsidP="00CD738C">
      <w:pPr>
        <w:keepNext/>
        <w:keepLines/>
        <w:numPr>
          <w:ilvl w:val="0"/>
          <w:numId w:val="10"/>
        </w:numPr>
        <w:spacing w:after="0" w:line="240" w:lineRule="auto"/>
        <w:ind w:left="284" w:hanging="284"/>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7EC3C3F2" w14:textId="77777777" w:rsidR="00B116BA" w:rsidRPr="00530886" w:rsidRDefault="00B116BA" w:rsidP="00CD738C">
      <w:pPr>
        <w:keepNext/>
        <w:keepLines/>
        <w:numPr>
          <w:ilvl w:val="0"/>
          <w:numId w:val="10"/>
        </w:numPr>
        <w:spacing w:after="0" w:line="240" w:lineRule="auto"/>
        <w:ind w:left="284" w:hanging="284"/>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7411BF1" w14:textId="77777777" w:rsidR="00B116BA" w:rsidRPr="00530886" w:rsidRDefault="00B116BA" w:rsidP="00CD738C">
      <w:pPr>
        <w:keepNext/>
        <w:keepLines/>
        <w:spacing w:after="0" w:line="240" w:lineRule="auto"/>
        <w:ind w:left="284" w:hanging="284"/>
        <w:jc w:val="both"/>
        <w:rPr>
          <w:rFonts w:ascii="Tahoma" w:eastAsia="Times New Roman" w:hAnsi="Tahoma" w:cs="Tahoma"/>
          <w:lang w:eastAsia="sl-SI"/>
        </w:rPr>
      </w:pPr>
    </w:p>
    <w:p w14:paraId="57D9BE4C" w14:textId="77777777" w:rsidR="00B116BA"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576649F7"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0A307934"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00A665A9"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0A96A67E"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507DD5B0"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067BA2D6" w14:textId="77777777" w:rsidR="00B116BA" w:rsidRPr="00530886" w:rsidRDefault="00B116BA" w:rsidP="00B116BA">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50229819" w14:textId="77777777" w:rsidR="00B116BA" w:rsidRPr="00530886" w:rsidRDefault="00B116BA" w:rsidP="00B116BA">
      <w:pPr>
        <w:keepNext/>
        <w:keepLines/>
        <w:tabs>
          <w:tab w:val="left" w:pos="1702"/>
        </w:tabs>
        <w:spacing w:after="0" w:line="240" w:lineRule="auto"/>
        <w:jc w:val="center"/>
        <w:rPr>
          <w:rFonts w:ascii="Tahoma" w:eastAsia="Times New Roman" w:hAnsi="Tahoma" w:cs="Tahoma"/>
          <w:b/>
          <w:lang w:eastAsia="sl-SI"/>
        </w:rPr>
      </w:pPr>
    </w:p>
    <w:p w14:paraId="47369C3B" w14:textId="77777777" w:rsidR="00B116BA" w:rsidRPr="00530886" w:rsidRDefault="00B116BA" w:rsidP="00B116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1514546F" w14:textId="77777777" w:rsidR="00B116BA" w:rsidRPr="00530886" w:rsidRDefault="00B116BA" w:rsidP="00B116BA">
      <w:pPr>
        <w:keepNext/>
        <w:keepLines/>
        <w:tabs>
          <w:tab w:val="left" w:pos="1702"/>
        </w:tabs>
        <w:spacing w:after="0" w:line="240" w:lineRule="auto"/>
        <w:jc w:val="both"/>
        <w:rPr>
          <w:rFonts w:ascii="Tahoma" w:eastAsia="Times New Roman" w:hAnsi="Tahoma" w:cs="Tahoma"/>
          <w:b/>
          <w:lang w:eastAsia="sl-SI"/>
        </w:rPr>
      </w:pPr>
    </w:p>
    <w:p w14:paraId="47F7E75D"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0C73A7BD" w14:textId="77777777" w:rsidR="00B116BA" w:rsidRPr="00530886" w:rsidRDefault="00B116BA" w:rsidP="00B116BA">
      <w:pPr>
        <w:keepNext/>
        <w:keepLines/>
        <w:tabs>
          <w:tab w:val="left" w:pos="1702"/>
        </w:tabs>
        <w:spacing w:after="0" w:line="240" w:lineRule="auto"/>
        <w:jc w:val="both"/>
        <w:rPr>
          <w:rFonts w:ascii="Tahoma" w:eastAsia="Times New Roman" w:hAnsi="Tahoma" w:cs="Tahoma"/>
          <w:b/>
          <w:lang w:eastAsia="sl-SI"/>
        </w:rPr>
      </w:pPr>
    </w:p>
    <w:p w14:paraId="4BF6C60A" w14:textId="77777777" w:rsidR="00B116BA" w:rsidRPr="00A82717" w:rsidRDefault="00B116BA" w:rsidP="00B116BA">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518594E"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2226DFDA"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486671DB" w14:textId="77777777" w:rsidR="00B116BA" w:rsidRPr="00530886" w:rsidRDefault="00B116BA" w:rsidP="00B116BA">
      <w:pPr>
        <w:keepNext/>
        <w:keepLines/>
        <w:tabs>
          <w:tab w:val="left" w:pos="1702"/>
        </w:tabs>
        <w:spacing w:after="0" w:line="240" w:lineRule="auto"/>
        <w:jc w:val="both"/>
        <w:rPr>
          <w:rFonts w:ascii="Tahoma" w:eastAsia="Times New Roman" w:hAnsi="Tahoma" w:cs="Tahoma"/>
          <w:lang w:eastAsia="sl-SI"/>
        </w:rPr>
      </w:pPr>
    </w:p>
    <w:p w14:paraId="1D2AB939" w14:textId="77777777" w:rsidR="00B116BA" w:rsidRPr="00A82717" w:rsidRDefault="00B116BA" w:rsidP="00B116BA">
      <w:pPr>
        <w:keepNext/>
        <w:keepLine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r w:rsidRPr="00A82717">
        <w:rPr>
          <w:rFonts w:ascii="Tahoma" w:eastAsia="Times New Roman" w:hAnsi="Tahoma" w:cs="Tahoma"/>
          <w:lang w:eastAsia="sl-SI"/>
        </w:rPr>
        <w:t>.</w:t>
      </w:r>
    </w:p>
    <w:p w14:paraId="4C243D78" w14:textId="77777777" w:rsidR="00B116BA" w:rsidRPr="00FB3015" w:rsidRDefault="00B116BA" w:rsidP="00B116BA">
      <w:pPr>
        <w:keepNext/>
        <w:keepLines/>
        <w:tabs>
          <w:tab w:val="left" w:pos="1418"/>
          <w:tab w:val="left" w:pos="1702"/>
        </w:tabs>
        <w:spacing w:after="0" w:line="240" w:lineRule="auto"/>
        <w:jc w:val="both"/>
        <w:rPr>
          <w:rFonts w:ascii="Tahoma" w:eastAsia="Times New Roman" w:hAnsi="Tahoma" w:cs="Tahoma"/>
          <w:szCs w:val="20"/>
          <w:lang w:eastAsia="sl-SI"/>
        </w:rPr>
      </w:pPr>
    </w:p>
    <w:p w14:paraId="2557004F" w14:textId="77777777" w:rsidR="00B116BA" w:rsidRPr="00FB3015" w:rsidRDefault="00B116BA" w:rsidP="00B116BA">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NAČIN NAROČANJA, ROK IN KRAJ IZVEDBE </w:t>
      </w:r>
      <w:r w:rsidRPr="00FB3015">
        <w:rPr>
          <w:rFonts w:ascii="Tahoma" w:eastAsia="Times New Roman" w:hAnsi="Tahoma"/>
          <w:b/>
          <w:lang w:val="pl-PL" w:eastAsia="sl-SI"/>
        </w:rPr>
        <w:t xml:space="preserve">STORITEV </w:t>
      </w:r>
    </w:p>
    <w:p w14:paraId="15B396C4" w14:textId="77777777" w:rsidR="00B116BA" w:rsidRPr="00FB3015" w:rsidRDefault="00B116BA" w:rsidP="00B116BA">
      <w:pPr>
        <w:keepNext/>
        <w:keepLines/>
        <w:tabs>
          <w:tab w:val="left" w:pos="0"/>
        </w:tabs>
        <w:spacing w:after="0" w:line="240" w:lineRule="auto"/>
        <w:jc w:val="both"/>
        <w:rPr>
          <w:rFonts w:ascii="Tahoma" w:eastAsia="Times New Roman" w:hAnsi="Tahoma" w:cs="Tahoma"/>
          <w:lang w:eastAsia="sl-SI"/>
        </w:rPr>
      </w:pPr>
    </w:p>
    <w:p w14:paraId="25AB9C4B" w14:textId="77777777" w:rsidR="00B116BA" w:rsidRPr="00FB3015" w:rsidRDefault="00B116BA" w:rsidP="00B116BA">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4397C0D6" w14:textId="77777777" w:rsidR="00B116BA" w:rsidRPr="00FB3015" w:rsidRDefault="00B116BA" w:rsidP="00B116BA">
      <w:pPr>
        <w:keepNext/>
        <w:keepLines/>
        <w:tabs>
          <w:tab w:val="left" w:pos="0"/>
        </w:tabs>
        <w:spacing w:after="0" w:line="240" w:lineRule="auto"/>
        <w:jc w:val="both"/>
        <w:rPr>
          <w:rFonts w:ascii="Tahoma" w:eastAsia="Times New Roman" w:hAnsi="Tahoma" w:cs="Tahoma"/>
          <w:lang w:eastAsia="sl-SI"/>
        </w:rPr>
      </w:pPr>
    </w:p>
    <w:p w14:paraId="2FCDB88C" w14:textId="77777777" w:rsidR="00B116BA" w:rsidRPr="00FB3015" w:rsidRDefault="00B116BA" w:rsidP="00B116BA">
      <w:pPr>
        <w:keepNext/>
        <w:keepLines/>
        <w:spacing w:after="0" w:line="240" w:lineRule="auto"/>
        <w:jc w:val="both"/>
        <w:rPr>
          <w:rFonts w:ascii="Tahoma" w:eastAsia="Times New Roman" w:hAnsi="Tahoma" w:cs="Tahoma"/>
          <w:bCs/>
          <w:lang w:eastAsia="sl-SI"/>
        </w:rPr>
      </w:pPr>
      <w:r w:rsidRPr="00FB3015">
        <w:rPr>
          <w:rFonts w:ascii="Tahoma" w:eastAsia="Times New Roman" w:hAnsi="Tahoma" w:cs="Tahoma"/>
          <w:bCs/>
          <w:lang w:eastAsia="sl-SI"/>
        </w:rPr>
        <w:t>Izvajanje storitev bo potekalo postopno, na podlagi posameznih pisnih naročil naročnika, v skladu z njegovimi de</w:t>
      </w:r>
      <w:smartTag w:uri="urn:schemas-microsoft-com:office:smarttags" w:element="PersonName">
        <w:r w:rsidRPr="00FB3015">
          <w:rPr>
            <w:rFonts w:ascii="Tahoma" w:eastAsia="Times New Roman" w:hAnsi="Tahoma" w:cs="Tahoma"/>
            <w:bCs/>
            <w:lang w:eastAsia="sl-SI"/>
          </w:rPr>
          <w:t>jan</w:t>
        </w:r>
      </w:smartTag>
      <w:r w:rsidRPr="00FB3015">
        <w:rPr>
          <w:rFonts w:ascii="Tahoma" w:eastAsia="Times New Roman" w:hAnsi="Tahoma" w:cs="Tahoma"/>
          <w:bCs/>
          <w:lang w:eastAsia="sl-SI"/>
        </w:rPr>
        <w:t>skimi potrebami.</w:t>
      </w:r>
    </w:p>
    <w:p w14:paraId="022D8E6E" w14:textId="77777777" w:rsidR="00B116BA" w:rsidRPr="00FB3015" w:rsidRDefault="00B116BA" w:rsidP="00B116BA">
      <w:pPr>
        <w:keepNext/>
        <w:keepLines/>
        <w:tabs>
          <w:tab w:val="left" w:pos="709"/>
          <w:tab w:val="left" w:pos="1702"/>
        </w:tabs>
        <w:spacing w:after="0" w:line="240" w:lineRule="auto"/>
        <w:jc w:val="both"/>
        <w:outlineLvl w:val="0"/>
        <w:rPr>
          <w:rFonts w:ascii="Tahoma" w:eastAsia="Times New Roman" w:hAnsi="Tahoma"/>
          <w:szCs w:val="20"/>
          <w:lang w:eastAsia="sl-SI"/>
        </w:rPr>
      </w:pPr>
    </w:p>
    <w:p w14:paraId="28BDD4F3" w14:textId="77777777" w:rsidR="00B116BA" w:rsidRPr="00FB3015" w:rsidRDefault="00B116BA" w:rsidP="00B116BA">
      <w:pPr>
        <w:keepNext/>
        <w:keepLines/>
        <w:tabs>
          <w:tab w:val="left" w:pos="709"/>
          <w:tab w:val="left" w:pos="1702"/>
        </w:tabs>
        <w:spacing w:after="0" w:line="240" w:lineRule="auto"/>
        <w:jc w:val="both"/>
        <w:outlineLvl w:val="0"/>
        <w:rPr>
          <w:rFonts w:ascii="Tahoma" w:eastAsia="Times New Roman" w:hAnsi="Tahoma"/>
          <w:szCs w:val="20"/>
          <w:lang w:eastAsia="sl-SI"/>
        </w:rPr>
      </w:pPr>
      <w:r w:rsidRPr="00FB3015">
        <w:rPr>
          <w:rFonts w:ascii="Tahoma" w:eastAsia="Times New Roman" w:hAnsi="Tahoma"/>
          <w:szCs w:val="20"/>
          <w:lang w:eastAsia="sl-SI"/>
        </w:rPr>
        <w:t xml:space="preserve">Naročnik </w:t>
      </w:r>
      <w:r w:rsidRPr="00752E4F">
        <w:rPr>
          <w:rFonts w:ascii="Tahoma" w:eastAsia="Times New Roman" w:hAnsi="Tahoma" w:cs="Tahoma"/>
          <w:lang w:eastAsia="sl-SI"/>
        </w:rPr>
        <w:t>bo posamezna naročila oddajal sukcesivno</w:t>
      </w:r>
      <w:r>
        <w:rPr>
          <w:rFonts w:ascii="Tahoma" w:eastAsia="Times New Roman" w:hAnsi="Tahoma" w:cs="Tahoma"/>
          <w:lang w:eastAsia="sl-SI"/>
        </w:rPr>
        <w:t>,</w:t>
      </w:r>
      <w:r w:rsidRPr="00FB3015">
        <w:rPr>
          <w:rFonts w:ascii="Tahoma" w:eastAsia="Times New Roman" w:hAnsi="Tahoma"/>
          <w:szCs w:val="20"/>
          <w:lang w:eastAsia="sl-SI"/>
        </w:rPr>
        <w:t xml:space="preserve"> vsakokratno potrebo po izvedbi storitev </w:t>
      </w:r>
      <w:r>
        <w:rPr>
          <w:rFonts w:ascii="Tahoma" w:eastAsia="Times New Roman" w:hAnsi="Tahoma"/>
          <w:szCs w:val="20"/>
          <w:lang w:eastAsia="sl-SI"/>
        </w:rPr>
        <w:t xml:space="preserve">pa se zavezuje izvajalcu sporočiti </w:t>
      </w:r>
      <w:r w:rsidRPr="00FB3015">
        <w:rPr>
          <w:rFonts w:ascii="Tahoma" w:eastAsia="Times New Roman" w:hAnsi="Tahoma"/>
          <w:szCs w:val="20"/>
          <w:lang w:eastAsia="sl-SI"/>
        </w:rPr>
        <w:t xml:space="preserve">v obliki posameznega naročila, ki je v telefonski obliki na tel. št.: ______________ oz. na elektronski naslov: __________________________________________. </w:t>
      </w:r>
      <w:r w:rsidRPr="00752E4F">
        <w:rPr>
          <w:rFonts w:ascii="Tahoma" w:eastAsia="Times New Roman" w:hAnsi="Tahoma" w:cs="Tahoma"/>
          <w:lang w:eastAsia="sl-SI"/>
        </w:rPr>
        <w:t xml:space="preserve">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59F3098" w14:textId="77777777" w:rsidR="00B116BA" w:rsidRPr="00FB3015" w:rsidRDefault="00B116BA" w:rsidP="00B116BA">
      <w:pPr>
        <w:keepNext/>
        <w:keepLines/>
        <w:tabs>
          <w:tab w:val="left" w:pos="709"/>
          <w:tab w:val="left" w:pos="1702"/>
        </w:tabs>
        <w:spacing w:after="0" w:line="240" w:lineRule="auto"/>
        <w:jc w:val="both"/>
        <w:outlineLvl w:val="0"/>
        <w:rPr>
          <w:rFonts w:ascii="Tahoma" w:eastAsia="Times New Roman" w:hAnsi="Tahoma"/>
          <w:szCs w:val="20"/>
          <w:lang w:eastAsia="sl-SI"/>
        </w:rPr>
      </w:pPr>
    </w:p>
    <w:p w14:paraId="1717F82F" w14:textId="77777777" w:rsidR="00B116BA" w:rsidRPr="00FB3015" w:rsidRDefault="00B116BA" w:rsidP="00B116BA">
      <w:pPr>
        <w:keepNext/>
        <w:keepLines/>
        <w:tabs>
          <w:tab w:val="left" w:pos="709"/>
          <w:tab w:val="left" w:pos="1702"/>
        </w:tabs>
        <w:spacing w:after="0" w:line="240" w:lineRule="auto"/>
        <w:jc w:val="both"/>
        <w:outlineLvl w:val="0"/>
        <w:rPr>
          <w:rFonts w:ascii="Tahoma" w:eastAsia="Times New Roman" w:hAnsi="Tahoma"/>
          <w:szCs w:val="20"/>
          <w:lang w:eastAsia="sl-SI"/>
        </w:rPr>
      </w:pPr>
      <w:r w:rsidRPr="00FB3015">
        <w:rPr>
          <w:rFonts w:ascii="Tahoma" w:eastAsia="Times New Roman" w:hAnsi="Tahoma"/>
          <w:szCs w:val="20"/>
          <w:lang w:eastAsia="sl-SI"/>
        </w:rPr>
        <w:t>Naročnik naknadno potrdi potrebo po izvedbi storitev oziroma posamezno naročilo tudi v pisni obliki na</w:t>
      </w:r>
      <w:r w:rsidRPr="00FB3015">
        <w:rPr>
          <w:rFonts w:ascii="Tahoma" w:eastAsia="Times New Roman" w:hAnsi="Tahoma" w:cs="Tahoma"/>
          <w:lang w:eastAsia="sl-SI"/>
        </w:rPr>
        <w:t xml:space="preserve"> </w:t>
      </w:r>
      <w:r>
        <w:rPr>
          <w:rFonts w:ascii="Tahoma" w:eastAsia="Times New Roman" w:hAnsi="Tahoma" w:cs="Tahoma"/>
          <w:lang w:eastAsia="sl-SI"/>
        </w:rPr>
        <w:t>O</w:t>
      </w:r>
      <w:r w:rsidRPr="00FB3015">
        <w:rPr>
          <w:rFonts w:ascii="Tahoma" w:eastAsia="Times New Roman" w:hAnsi="Tahoma" w:cs="Tahoma"/>
          <w:lang w:eastAsia="sl-SI"/>
        </w:rPr>
        <w:t xml:space="preserve">brazcu </w:t>
      </w:r>
      <w:r>
        <w:rPr>
          <w:rFonts w:ascii="Tahoma" w:eastAsia="Times New Roman" w:hAnsi="Tahoma" w:cs="Tahoma"/>
          <w:lang w:eastAsia="sl-SI"/>
        </w:rPr>
        <w:t xml:space="preserve">- </w:t>
      </w:r>
      <w:r w:rsidRPr="00FB3015">
        <w:rPr>
          <w:rFonts w:ascii="Tahoma" w:eastAsia="Times New Roman" w:hAnsi="Tahoma" w:cs="Tahoma"/>
          <w:lang w:eastAsia="sl-SI"/>
        </w:rPr>
        <w:t>Naročilo za izvedbo storitev. Po opravljeni storitvi izvajalec na istem obrazcu izpolni dejanske količine opravljenih storitev. Tak obrazec je podlaga za obračun in izstavitev računa.</w:t>
      </w:r>
    </w:p>
    <w:p w14:paraId="0D98E910" w14:textId="77777777" w:rsidR="00B116BA" w:rsidRPr="00FB3015" w:rsidRDefault="00B116BA" w:rsidP="00B116BA">
      <w:pPr>
        <w:keepNext/>
        <w:keepLines/>
        <w:tabs>
          <w:tab w:val="left" w:pos="709"/>
          <w:tab w:val="left" w:pos="1702"/>
        </w:tabs>
        <w:spacing w:after="0" w:line="240" w:lineRule="auto"/>
        <w:jc w:val="both"/>
        <w:outlineLvl w:val="0"/>
        <w:rPr>
          <w:rFonts w:ascii="Tahoma" w:eastAsia="Times New Roman" w:hAnsi="Tahoma"/>
          <w:szCs w:val="20"/>
          <w:lang w:eastAsia="sl-SI"/>
        </w:rPr>
      </w:pPr>
    </w:p>
    <w:p w14:paraId="3E31B0F4" w14:textId="0B2C3D98" w:rsidR="00B116BA" w:rsidRPr="00FB3015" w:rsidRDefault="00B116BA" w:rsidP="00B116BA">
      <w:pPr>
        <w:keepNext/>
        <w:keepLines/>
        <w:spacing w:after="0" w:line="240" w:lineRule="auto"/>
        <w:jc w:val="both"/>
        <w:rPr>
          <w:rFonts w:ascii="Tahoma" w:eastAsia="Times New Roman" w:hAnsi="Tahoma" w:cs="Tahoma"/>
          <w:lang w:eastAsia="sl-SI"/>
        </w:rPr>
      </w:pPr>
      <w:bookmarkStart w:id="27" w:name="_Hlk210117026"/>
      <w:r w:rsidRPr="00FB3015">
        <w:rPr>
          <w:rFonts w:ascii="Tahoma" w:eastAsia="Times New Roman" w:hAnsi="Tahoma" w:cs="Tahoma"/>
          <w:lang w:eastAsia="sl-SI"/>
        </w:rPr>
        <w:t>Izvajalec bo izvedel posamezno storitev</w:t>
      </w:r>
      <w:r w:rsidR="00CD738C">
        <w:rPr>
          <w:rFonts w:ascii="Tahoma" w:eastAsia="Times New Roman" w:hAnsi="Tahoma" w:cs="Tahoma"/>
          <w:lang w:eastAsia="sl-SI"/>
        </w:rPr>
        <w:t>, ki je podrobneje opisana v prilogi Tehnična specifikacija,</w:t>
      </w:r>
      <w:r w:rsidRPr="00FB3015">
        <w:rPr>
          <w:rFonts w:ascii="Tahoma" w:eastAsia="Times New Roman" w:hAnsi="Tahoma" w:cs="Tahoma"/>
          <w:lang w:eastAsia="sl-SI"/>
        </w:rPr>
        <w:t xml:space="preserve"> v naslednjih rokih, in sicer:</w:t>
      </w:r>
    </w:p>
    <w:p w14:paraId="135E4594" w14:textId="77777777" w:rsidR="00B116BA" w:rsidRPr="00FB3015" w:rsidRDefault="00B116BA" w:rsidP="00B116BA">
      <w:pPr>
        <w:keepNext/>
        <w:keepLines/>
        <w:numPr>
          <w:ilvl w:val="0"/>
          <w:numId w:val="28"/>
        </w:numPr>
        <w:spacing w:after="0" w:line="240" w:lineRule="auto"/>
        <w:ind w:left="284" w:hanging="284"/>
        <w:jc w:val="both"/>
        <w:rPr>
          <w:rFonts w:ascii="Tahoma" w:eastAsia="Times New Roman" w:hAnsi="Tahoma" w:cs="Tahoma"/>
          <w:lang w:eastAsia="sl-SI"/>
        </w:rPr>
      </w:pPr>
      <w:bookmarkStart w:id="28" w:name="_Hlk210116944"/>
      <w:r w:rsidRPr="00FB3015">
        <w:rPr>
          <w:rFonts w:ascii="Tahoma" w:eastAsia="Times New Roman" w:hAnsi="Tahoma" w:cs="Tahoma"/>
          <w:lang w:eastAsia="sl-SI"/>
        </w:rPr>
        <w:t>urgentna naročila najkasneje v roku 180 (sto osemdeset) minut od prejema pisnega naročila</w:t>
      </w:r>
      <w:bookmarkEnd w:id="28"/>
      <w:r w:rsidRPr="00FB3015">
        <w:rPr>
          <w:rFonts w:ascii="Tahoma" w:eastAsia="Times New Roman" w:hAnsi="Tahoma" w:cs="Tahoma"/>
          <w:lang w:eastAsia="sl-SI"/>
        </w:rPr>
        <w:t>;</w:t>
      </w:r>
    </w:p>
    <w:p w14:paraId="229FF671" w14:textId="77777777" w:rsidR="00B116BA" w:rsidRPr="00FB3015" w:rsidRDefault="00B116BA" w:rsidP="00B116BA">
      <w:pPr>
        <w:keepNext/>
        <w:keepLines/>
        <w:numPr>
          <w:ilvl w:val="0"/>
          <w:numId w:val="28"/>
        </w:numPr>
        <w:spacing w:after="0" w:line="240" w:lineRule="auto"/>
        <w:ind w:left="284" w:hanging="284"/>
        <w:jc w:val="both"/>
        <w:rPr>
          <w:rFonts w:ascii="Tahoma" w:eastAsia="Times New Roman" w:hAnsi="Tahoma" w:cs="Tahoma"/>
          <w:b/>
          <w:bCs/>
          <w:iCs/>
          <w:lang w:eastAsia="sl-SI"/>
        </w:rPr>
      </w:pPr>
      <w:r w:rsidRPr="00FB3015">
        <w:rPr>
          <w:rFonts w:ascii="Tahoma" w:eastAsia="Times New Roman" w:hAnsi="Tahoma" w:cs="Tahoma"/>
          <w:lang w:eastAsia="sl-SI"/>
        </w:rPr>
        <w:t>redna naročila najkasneje v roku 24 (štiriindvajset) ur od prejema pisnega naročila. Upošteva se delovni čas naročnika od 8.00 – 16.00 ure od ponedeljka do petka.</w:t>
      </w:r>
    </w:p>
    <w:p w14:paraId="6DBDFEF3" w14:textId="77777777" w:rsidR="00B116BA" w:rsidRPr="00FB3015" w:rsidRDefault="00B116BA" w:rsidP="00B116BA">
      <w:pPr>
        <w:keepNext/>
        <w:keepLines/>
        <w:numPr>
          <w:ilvl w:val="0"/>
          <w:numId w:val="28"/>
        </w:numPr>
        <w:spacing w:after="0" w:line="240" w:lineRule="auto"/>
        <w:ind w:left="284" w:hanging="284"/>
        <w:jc w:val="both"/>
        <w:rPr>
          <w:rFonts w:ascii="Tahoma" w:eastAsia="Times New Roman" w:hAnsi="Tahoma" w:cs="Tahoma"/>
          <w:b/>
          <w:bCs/>
          <w:iCs/>
          <w:lang w:eastAsia="sl-SI"/>
        </w:rPr>
      </w:pPr>
      <w:bookmarkStart w:id="29" w:name="_Hlk210118919"/>
      <w:r w:rsidRPr="00FB3015">
        <w:rPr>
          <w:rFonts w:ascii="Tahoma" w:eastAsia="Times New Roman" w:hAnsi="Tahoma" w:cs="Tahoma"/>
          <w:lang w:eastAsia="sl-SI"/>
        </w:rPr>
        <w:t>vezave knjig najkasneje v roku 5 (petih) delovnih dni od prejema pisnega naročila</w:t>
      </w:r>
      <w:bookmarkEnd w:id="29"/>
      <w:r w:rsidRPr="00FB3015">
        <w:rPr>
          <w:rFonts w:ascii="Tahoma" w:eastAsia="Times New Roman" w:hAnsi="Tahoma" w:cs="Tahoma"/>
          <w:lang w:eastAsia="sl-SI"/>
        </w:rPr>
        <w:t xml:space="preserve">. </w:t>
      </w:r>
    </w:p>
    <w:bookmarkEnd w:id="27"/>
    <w:p w14:paraId="2CEAAF6F" w14:textId="77777777" w:rsidR="00B116BA" w:rsidRDefault="00B116BA" w:rsidP="00B116BA">
      <w:pPr>
        <w:keepNext/>
        <w:keepLines/>
        <w:tabs>
          <w:tab w:val="left" w:pos="709"/>
          <w:tab w:val="left" w:pos="1702"/>
        </w:tabs>
        <w:spacing w:after="0" w:line="240" w:lineRule="auto"/>
        <w:jc w:val="both"/>
        <w:outlineLvl w:val="0"/>
        <w:rPr>
          <w:rFonts w:ascii="Tahoma" w:eastAsia="Times New Roman" w:hAnsi="Tahoma" w:cs="Tahoma"/>
          <w:lang w:eastAsia="sl-SI"/>
        </w:rPr>
      </w:pPr>
    </w:p>
    <w:p w14:paraId="0A1DCD0F" w14:textId="414652F6" w:rsidR="00B116BA" w:rsidRDefault="00B116BA" w:rsidP="00B116BA">
      <w:pPr>
        <w:keepNext/>
        <w:keepLines/>
        <w:tabs>
          <w:tab w:val="left" w:pos="1702"/>
        </w:tabs>
        <w:spacing w:after="0" w:line="240" w:lineRule="auto"/>
        <w:jc w:val="both"/>
        <w:rPr>
          <w:rFonts w:ascii="Tahoma" w:eastAsia="Times New Roman" w:hAnsi="Tahoma" w:cs="Tahoma"/>
          <w:lang w:eastAsia="sl-SI"/>
        </w:rPr>
      </w:pPr>
      <w:r w:rsidRPr="00FB3015">
        <w:rPr>
          <w:rFonts w:ascii="Tahoma" w:eastAsia="Times New Roman" w:hAnsi="Tahoma" w:cs="Tahoma"/>
          <w:szCs w:val="20"/>
          <w:lang w:eastAsia="sl-SI"/>
        </w:rPr>
        <w:t>Prevzem in dostava naročila se opravi na lokaciji naročnika Verovškova ulica 62 ali Toplarniška ulica 19, oboje Ljubljana</w:t>
      </w:r>
      <w:r w:rsidR="006E41EF">
        <w:rPr>
          <w:rFonts w:ascii="Tahoma" w:eastAsia="Times New Roman" w:hAnsi="Tahoma" w:cs="Tahoma"/>
          <w:szCs w:val="20"/>
          <w:lang w:eastAsia="sl-SI"/>
        </w:rPr>
        <w:t>,</w:t>
      </w:r>
      <w:r w:rsidR="006E41EF" w:rsidRPr="006E41EF">
        <w:rPr>
          <w:rFonts w:ascii="Tahoma" w:eastAsia="Times New Roman" w:hAnsi="Tahoma" w:cs="Tahoma"/>
          <w:lang w:eastAsia="sl-SI"/>
        </w:rPr>
        <w:t xml:space="preserve"> </w:t>
      </w:r>
      <w:r w:rsidR="006E41EF" w:rsidRPr="005D0E8C">
        <w:rPr>
          <w:rFonts w:ascii="Tahoma" w:eastAsia="Times New Roman" w:hAnsi="Tahoma" w:cs="Tahoma"/>
          <w:lang w:eastAsia="sl-SI"/>
        </w:rPr>
        <w:t>med</w:t>
      </w:r>
      <w:r w:rsidR="006E41EF">
        <w:rPr>
          <w:rFonts w:ascii="Tahoma" w:eastAsia="Times New Roman" w:hAnsi="Tahoma" w:cs="Tahoma"/>
          <w:lang w:eastAsia="sl-SI"/>
        </w:rPr>
        <w:t xml:space="preserve"> delavniki od</w:t>
      </w:r>
      <w:r w:rsidR="006E41EF" w:rsidRPr="005D0E8C">
        <w:rPr>
          <w:rFonts w:ascii="Tahoma" w:eastAsia="Times New Roman" w:hAnsi="Tahoma" w:cs="Tahoma"/>
          <w:lang w:eastAsia="sl-SI"/>
        </w:rPr>
        <w:t xml:space="preserve"> </w:t>
      </w:r>
      <w:r w:rsidR="006E41EF">
        <w:rPr>
          <w:rFonts w:ascii="Tahoma" w:eastAsia="Times New Roman" w:hAnsi="Tahoma" w:cs="Tahoma"/>
          <w:lang w:eastAsia="sl-SI"/>
        </w:rPr>
        <w:t>8</w:t>
      </w:r>
      <w:r w:rsidR="006E41EF" w:rsidRPr="005D0E8C">
        <w:rPr>
          <w:rFonts w:ascii="Tahoma" w:eastAsia="Times New Roman" w:hAnsi="Tahoma" w:cs="Tahoma"/>
          <w:lang w:eastAsia="sl-SI"/>
        </w:rPr>
        <w:t xml:space="preserve">. </w:t>
      </w:r>
      <w:r w:rsidR="006E41EF">
        <w:rPr>
          <w:rFonts w:ascii="Tahoma" w:eastAsia="Times New Roman" w:hAnsi="Tahoma" w:cs="Tahoma"/>
          <w:lang w:eastAsia="sl-SI"/>
        </w:rPr>
        <w:t>do</w:t>
      </w:r>
      <w:r w:rsidR="006E41EF" w:rsidRPr="005D0E8C">
        <w:rPr>
          <w:rFonts w:ascii="Tahoma" w:eastAsia="Times New Roman" w:hAnsi="Tahoma" w:cs="Tahoma"/>
          <w:lang w:eastAsia="sl-SI"/>
        </w:rPr>
        <w:t xml:space="preserve"> 1</w:t>
      </w:r>
      <w:r w:rsidR="006E41EF">
        <w:rPr>
          <w:rFonts w:ascii="Tahoma" w:eastAsia="Times New Roman" w:hAnsi="Tahoma" w:cs="Tahoma"/>
          <w:lang w:eastAsia="sl-SI"/>
        </w:rPr>
        <w:t>6</w:t>
      </w:r>
      <w:r w:rsidR="006E41EF" w:rsidRPr="005D0E8C">
        <w:rPr>
          <w:rFonts w:ascii="Tahoma" w:eastAsia="Times New Roman" w:hAnsi="Tahoma" w:cs="Tahoma"/>
          <w:lang w:eastAsia="sl-SI"/>
        </w:rPr>
        <w:t>. ur</w:t>
      </w:r>
      <w:r w:rsidR="006E41EF">
        <w:rPr>
          <w:rFonts w:ascii="Tahoma" w:eastAsia="Times New Roman" w:hAnsi="Tahoma" w:cs="Tahoma"/>
          <w:lang w:eastAsia="sl-SI"/>
        </w:rPr>
        <w:t>e</w:t>
      </w:r>
      <w:r w:rsidRPr="00FB3015">
        <w:rPr>
          <w:rFonts w:ascii="Tahoma" w:eastAsia="Times New Roman" w:hAnsi="Tahoma" w:cs="Tahoma"/>
          <w:szCs w:val="20"/>
          <w:lang w:eastAsia="sl-SI"/>
        </w:rPr>
        <w:t>.</w:t>
      </w:r>
      <w:r w:rsidRPr="00FB3015">
        <w:rPr>
          <w:rFonts w:ascii="Tahoma" w:eastAsia="Times New Roman" w:hAnsi="Tahoma" w:cs="Tahoma"/>
          <w:lang w:eastAsia="sl-SI"/>
        </w:rPr>
        <w:t xml:space="preserve"> Storitve se izvajajo na lokaciji izvajalca</w:t>
      </w:r>
      <w:r>
        <w:rPr>
          <w:rFonts w:ascii="Tahoma" w:eastAsia="Times New Roman" w:hAnsi="Tahoma" w:cs="Tahoma"/>
          <w:lang w:eastAsia="sl-SI"/>
        </w:rPr>
        <w:t xml:space="preserve"> na naslovu ___________________________________</w:t>
      </w:r>
      <w:r w:rsidRPr="00FB3015">
        <w:rPr>
          <w:rFonts w:ascii="Tahoma" w:eastAsia="Times New Roman" w:hAnsi="Tahoma" w:cs="Tahoma"/>
          <w:lang w:eastAsia="sl-SI"/>
        </w:rPr>
        <w:t>.</w:t>
      </w:r>
      <w:r w:rsidR="007065DF" w:rsidRPr="007065DF">
        <w:t xml:space="preserve"> </w:t>
      </w:r>
      <w:r w:rsidR="007065DF" w:rsidRPr="007065DF">
        <w:rPr>
          <w:rFonts w:ascii="Tahoma" w:eastAsia="Times New Roman" w:hAnsi="Tahoma" w:cs="Tahoma"/>
          <w:lang w:eastAsia="sl-SI"/>
        </w:rPr>
        <w:t>Prevozne stroške krije izvajalec sam.</w:t>
      </w:r>
    </w:p>
    <w:p w14:paraId="57D9732C" w14:textId="77777777" w:rsidR="00B116BA" w:rsidRPr="00FB3015" w:rsidRDefault="00B116BA" w:rsidP="00FB3015">
      <w:pPr>
        <w:keepNext/>
        <w:keepLines/>
        <w:spacing w:after="0" w:line="240" w:lineRule="auto"/>
        <w:jc w:val="both"/>
        <w:rPr>
          <w:rFonts w:ascii="Tahoma" w:eastAsia="Times New Roman" w:hAnsi="Tahoma" w:cs="Tahoma"/>
          <w:lang w:eastAsia="sl-SI"/>
        </w:rPr>
      </w:pPr>
    </w:p>
    <w:p w14:paraId="3D5BE6C5"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  KAKOVOST STORITEV</w:t>
      </w:r>
    </w:p>
    <w:p w14:paraId="09B0F3B4" w14:textId="77777777" w:rsidR="00FB3015" w:rsidRPr="00FB3015" w:rsidRDefault="00FB3015" w:rsidP="00FB3015">
      <w:pPr>
        <w:keepNext/>
        <w:keepLines/>
        <w:numPr>
          <w:ilvl w:val="12"/>
          <w:numId w:val="0"/>
        </w:numPr>
        <w:tabs>
          <w:tab w:val="left" w:pos="2850"/>
        </w:tabs>
        <w:spacing w:after="0" w:line="240" w:lineRule="auto"/>
        <w:jc w:val="both"/>
        <w:rPr>
          <w:rFonts w:ascii="Tahoma" w:eastAsia="Times New Roman" w:hAnsi="Tahoma" w:cs="Tahoma"/>
          <w:b/>
          <w:lang w:eastAsia="sl-SI"/>
        </w:rPr>
      </w:pPr>
    </w:p>
    <w:p w14:paraId="6481F596"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68B77A58" w14:textId="77777777" w:rsidR="00FB3015" w:rsidRPr="00FB3015" w:rsidRDefault="00FB3015" w:rsidP="00FB3015">
      <w:pPr>
        <w:keepNext/>
        <w:keepLines/>
        <w:numPr>
          <w:ilvl w:val="12"/>
          <w:numId w:val="0"/>
        </w:numPr>
        <w:tabs>
          <w:tab w:val="left" w:pos="2850"/>
        </w:tabs>
        <w:spacing w:after="0" w:line="240" w:lineRule="auto"/>
        <w:rPr>
          <w:rFonts w:ascii="Tahoma" w:eastAsia="Times New Roman" w:hAnsi="Tahoma" w:cs="Tahoma"/>
          <w:lang w:eastAsia="sl-SI"/>
        </w:rPr>
      </w:pPr>
    </w:p>
    <w:p w14:paraId="61DD6FA9" w14:textId="77777777" w:rsidR="00FB3015" w:rsidRPr="00FB3015" w:rsidRDefault="00FB3015" w:rsidP="00FB3015">
      <w:pPr>
        <w:keepNext/>
        <w:keepLines/>
        <w:spacing w:after="0" w:line="240" w:lineRule="auto"/>
        <w:jc w:val="both"/>
        <w:rPr>
          <w:rFonts w:ascii="Tahoma" w:eastAsia="Times New Roman" w:hAnsi="Tahoma"/>
          <w:szCs w:val="20"/>
          <w:lang w:eastAsia="sl-SI"/>
        </w:rPr>
      </w:pPr>
      <w:r w:rsidRPr="00FB3015">
        <w:rPr>
          <w:rFonts w:ascii="Tahoma" w:eastAsia="Times New Roman" w:hAnsi="Tahoma"/>
          <w:szCs w:val="20"/>
          <w:lang w:eastAsia="sl-SI"/>
        </w:rPr>
        <w:lastRenderedPageBreak/>
        <w:t>Reklamacije na kakovost opravljenih storitev se rešujejo sporazumno.</w:t>
      </w:r>
    </w:p>
    <w:p w14:paraId="0711A39A" w14:textId="77777777" w:rsidR="00FB3015" w:rsidRPr="00FB3015" w:rsidRDefault="00FB3015" w:rsidP="00FB3015">
      <w:pPr>
        <w:keepNext/>
        <w:keepLines/>
        <w:spacing w:after="0" w:line="240" w:lineRule="auto"/>
        <w:jc w:val="both"/>
        <w:rPr>
          <w:rFonts w:ascii="Tahoma" w:eastAsia="Times New Roman" w:hAnsi="Tahoma"/>
          <w:szCs w:val="20"/>
          <w:lang w:eastAsia="sl-SI"/>
        </w:rPr>
      </w:pPr>
    </w:p>
    <w:p w14:paraId="4ABE126D" w14:textId="3CD99EEB" w:rsidR="00FB3015" w:rsidRPr="00FB3015" w:rsidRDefault="00FB3015" w:rsidP="00FB3015">
      <w:pPr>
        <w:keepNext/>
        <w:keepLines/>
        <w:spacing w:after="0" w:line="240" w:lineRule="auto"/>
        <w:jc w:val="both"/>
        <w:rPr>
          <w:rFonts w:ascii="Tahoma" w:eastAsia="Times New Roman" w:hAnsi="Tahoma"/>
          <w:szCs w:val="20"/>
          <w:lang w:eastAsia="sl-SI"/>
        </w:rPr>
      </w:pPr>
      <w:r w:rsidRPr="00FB3015">
        <w:rPr>
          <w:rFonts w:ascii="Tahoma" w:eastAsia="Times New Roman" w:hAnsi="Tahoma"/>
          <w:szCs w:val="20"/>
          <w:lang w:eastAsia="sl-SI"/>
        </w:rPr>
        <w:t>Če naročnik ugotovi, da storitev ni kakovostno opravljena, jo mora izvajalec na svoje stroške nemudoma opraviti ponovno oz. nadomestiti povzročeno škodo.</w:t>
      </w:r>
    </w:p>
    <w:p w14:paraId="78D5C460" w14:textId="77777777" w:rsidR="00FB3015" w:rsidRPr="00FB3015" w:rsidRDefault="00FB3015" w:rsidP="00FB3015">
      <w:pPr>
        <w:keepNext/>
        <w:keepLines/>
        <w:spacing w:after="0" w:line="240" w:lineRule="auto"/>
        <w:jc w:val="both"/>
        <w:rPr>
          <w:rFonts w:ascii="Tahoma" w:eastAsia="Times New Roman" w:hAnsi="Tahoma"/>
          <w:szCs w:val="20"/>
          <w:lang w:eastAsia="sl-SI"/>
        </w:rPr>
      </w:pPr>
    </w:p>
    <w:p w14:paraId="6E4339D8" w14:textId="6EF9E2CC" w:rsidR="00FB3015" w:rsidRPr="00FB3015" w:rsidRDefault="00B116BA" w:rsidP="00FB3015">
      <w:pPr>
        <w:keepNext/>
        <w:keepLines/>
        <w:spacing w:after="0" w:line="240" w:lineRule="auto"/>
        <w:jc w:val="both"/>
        <w:rPr>
          <w:rFonts w:ascii="Tahoma" w:eastAsia="Times New Roman" w:hAnsi="Tahoma"/>
          <w:szCs w:val="20"/>
          <w:lang w:eastAsia="sl-SI"/>
        </w:rPr>
      </w:pPr>
      <w:r w:rsidRPr="004E373A">
        <w:rPr>
          <w:rFonts w:ascii="Tahoma" w:eastAsia="Times New Roman" w:hAnsi="Tahoma" w:cs="Tahoma"/>
          <w:szCs w:val="24"/>
          <w:lang w:eastAsia="ar-SA"/>
        </w:rPr>
        <w:t>Naročnik bo vse pripombe oziroma reklamacije v zvezi z izvrševanjem tega okvirnega sporazuma oziroma v zvezi s kvaliteto opravljenih storitev sporočal izvajalcu v pisni obliki (</w:t>
      </w:r>
      <w:r>
        <w:rPr>
          <w:rFonts w:ascii="Tahoma" w:eastAsia="Times New Roman" w:hAnsi="Tahoma" w:cs="Tahoma"/>
          <w:szCs w:val="24"/>
          <w:lang w:eastAsia="ar-SA"/>
        </w:rPr>
        <w:t xml:space="preserve">pošta, </w:t>
      </w:r>
      <w:r w:rsidRPr="004E373A">
        <w:rPr>
          <w:rFonts w:ascii="Tahoma" w:eastAsia="Times New Roman" w:hAnsi="Tahoma" w:cs="Tahoma"/>
          <w:szCs w:val="24"/>
          <w:lang w:eastAsia="ar-SA"/>
        </w:rPr>
        <w:t>e-pošta)</w:t>
      </w:r>
    </w:p>
    <w:p w14:paraId="79BFB1AE" w14:textId="77777777" w:rsidR="00B116BA" w:rsidRPr="004E373A" w:rsidRDefault="00B116BA" w:rsidP="00B116BA">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 xml:space="preserve">Če izvajalec ne upošteva upravičenih pripomb naročnika ter napak na svoje stroške ne odpravi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obvesti izvajalca. </w:t>
      </w:r>
    </w:p>
    <w:p w14:paraId="12C05A07" w14:textId="77777777" w:rsidR="005C0E80" w:rsidRPr="00FB3015" w:rsidRDefault="005C0E80" w:rsidP="005C0E80">
      <w:pPr>
        <w:keepNext/>
        <w:keepLines/>
        <w:tabs>
          <w:tab w:val="left" w:pos="709"/>
          <w:tab w:val="left" w:pos="1702"/>
        </w:tabs>
        <w:spacing w:after="0" w:line="240" w:lineRule="auto"/>
        <w:jc w:val="both"/>
        <w:rPr>
          <w:rFonts w:ascii="Tahoma" w:eastAsia="Times New Roman" w:hAnsi="Tahoma"/>
          <w:lang w:eastAsia="sl-SI"/>
        </w:rPr>
      </w:pPr>
    </w:p>
    <w:p w14:paraId="784A7FA7" w14:textId="77777777" w:rsidR="005C0E80" w:rsidRPr="00FB3015" w:rsidRDefault="005C0E80" w:rsidP="005C0E80">
      <w:pPr>
        <w:keepNext/>
        <w:keepLines/>
        <w:numPr>
          <w:ilvl w:val="0"/>
          <w:numId w:val="19"/>
        </w:numPr>
        <w:tabs>
          <w:tab w:val="left" w:pos="426"/>
        </w:tabs>
        <w:spacing w:after="0" w:line="240" w:lineRule="auto"/>
        <w:ind w:left="567" w:hanging="567"/>
        <w:jc w:val="center"/>
        <w:rPr>
          <w:rFonts w:ascii="Tahoma" w:eastAsia="Times New Roman" w:hAnsi="Tahoma" w:cs="Tahoma"/>
          <w:b/>
          <w:lang w:eastAsia="sl-SI"/>
        </w:rPr>
      </w:pPr>
      <w:r w:rsidRPr="00FB3015">
        <w:rPr>
          <w:rFonts w:ascii="Tahoma" w:eastAsia="Times New Roman" w:hAnsi="Tahoma" w:cs="Tahoma"/>
          <w:b/>
          <w:lang w:eastAsia="sl-SI"/>
        </w:rPr>
        <w:t xml:space="preserve">   ODGOVORNOST ZA ŠKODO</w:t>
      </w:r>
    </w:p>
    <w:p w14:paraId="5D1023F3" w14:textId="77777777" w:rsidR="005C0E80" w:rsidRPr="00FB3015" w:rsidRDefault="005C0E80" w:rsidP="005C0E80">
      <w:pPr>
        <w:keepNext/>
        <w:keepLines/>
        <w:tabs>
          <w:tab w:val="left" w:pos="2460"/>
        </w:tabs>
        <w:spacing w:after="0" w:line="240" w:lineRule="auto"/>
        <w:jc w:val="both"/>
        <w:rPr>
          <w:rFonts w:ascii="Tahoma" w:eastAsia="Times New Roman" w:hAnsi="Tahoma"/>
          <w:lang w:eastAsia="sl-SI"/>
        </w:rPr>
      </w:pPr>
    </w:p>
    <w:p w14:paraId="4F400BE6" w14:textId="77777777" w:rsidR="005C0E80" w:rsidRPr="00FB3015" w:rsidRDefault="005C0E80" w:rsidP="005C0E80">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67156299" w14:textId="77777777" w:rsidR="005C0E80" w:rsidRPr="00FB3015" w:rsidRDefault="005C0E80" w:rsidP="005C0E80">
      <w:pPr>
        <w:keepNext/>
        <w:keepLines/>
        <w:numPr>
          <w:ilvl w:val="12"/>
          <w:numId w:val="0"/>
        </w:numPr>
        <w:spacing w:after="0" w:line="240" w:lineRule="auto"/>
        <w:ind w:right="-483"/>
        <w:rPr>
          <w:rFonts w:ascii="Times New Roman" w:eastAsia="Times New Roman" w:hAnsi="Times New Roman"/>
          <w:sz w:val="28"/>
          <w:szCs w:val="24"/>
          <w:lang w:eastAsia="sl-SI"/>
        </w:rPr>
      </w:pPr>
    </w:p>
    <w:p w14:paraId="3A7484F0" w14:textId="77777777" w:rsidR="005C0E80" w:rsidRPr="00FB3015" w:rsidRDefault="005C0E80" w:rsidP="005C0E80">
      <w:pPr>
        <w:keepNext/>
        <w:keepLines/>
        <w:tabs>
          <w:tab w:val="left" w:pos="709"/>
          <w:tab w:val="left" w:pos="1702"/>
        </w:tabs>
        <w:spacing w:after="0" w:line="240" w:lineRule="auto"/>
        <w:jc w:val="both"/>
        <w:rPr>
          <w:rFonts w:ascii="Tahoma" w:eastAsia="Times New Roman" w:hAnsi="Tahoma" w:cs="Tahoma"/>
          <w:lang w:eastAsia="sl-SI"/>
        </w:rPr>
      </w:pPr>
      <w:r w:rsidRPr="00FB3015">
        <w:rPr>
          <w:rFonts w:ascii="Tahoma" w:eastAsia="Times New Roman" w:hAnsi="Tahoma" w:cs="Tahoma"/>
          <w:lang w:eastAsia="sl-SI"/>
        </w:rPr>
        <w:t>Vsaka stranka okvirnega sporazuma odgovarja drugi stranki okvirnega sporazuma za škodo, ki jo povzroči drugi stranki okvirnega sporazuma v posledici neizpolnjevanja svojih obveznosti po tem okvirnem sporazumu, v skladu z veljavnimi predpisi.</w:t>
      </w:r>
    </w:p>
    <w:p w14:paraId="636E1FA1" w14:textId="77777777" w:rsidR="005C0E80" w:rsidRPr="00FB3015" w:rsidRDefault="005C0E80" w:rsidP="00B116BA">
      <w:pPr>
        <w:keepNext/>
        <w:keepLines/>
        <w:tabs>
          <w:tab w:val="left" w:pos="567"/>
          <w:tab w:val="left" w:pos="1418"/>
          <w:tab w:val="left" w:pos="1702"/>
        </w:tabs>
        <w:spacing w:after="0" w:line="240" w:lineRule="auto"/>
        <w:jc w:val="both"/>
        <w:rPr>
          <w:rFonts w:ascii="Tahoma" w:eastAsia="Times New Roman" w:hAnsi="Tahoma"/>
          <w:szCs w:val="20"/>
          <w:lang w:eastAsia="sl-SI"/>
        </w:rPr>
      </w:pPr>
    </w:p>
    <w:p w14:paraId="04AFC460" w14:textId="77777777" w:rsidR="00B116BA" w:rsidRPr="00FB3015" w:rsidRDefault="00B116BA" w:rsidP="00B116BA">
      <w:pPr>
        <w:keepNext/>
        <w:keepLines/>
        <w:numPr>
          <w:ilvl w:val="0"/>
          <w:numId w:val="19"/>
        </w:numPr>
        <w:tabs>
          <w:tab w:val="left" w:pos="426"/>
        </w:tabs>
        <w:spacing w:after="0" w:line="240" w:lineRule="auto"/>
        <w:ind w:left="567" w:hanging="567"/>
        <w:jc w:val="center"/>
        <w:rPr>
          <w:rFonts w:ascii="Tahoma" w:eastAsia="Times New Roman" w:hAnsi="Tahoma"/>
          <w:b/>
          <w:lang w:eastAsia="sl-SI"/>
        </w:rPr>
      </w:pPr>
      <w:r w:rsidRPr="00FB3015">
        <w:rPr>
          <w:rFonts w:ascii="Tahoma" w:eastAsia="Times New Roman" w:hAnsi="Tahoma" w:cs="Tahoma"/>
          <w:b/>
          <w:lang w:eastAsia="sl-SI"/>
        </w:rPr>
        <w:t>VIŠJA SILA</w:t>
      </w:r>
    </w:p>
    <w:p w14:paraId="660D5391" w14:textId="77777777" w:rsidR="00B116BA" w:rsidRPr="00FB3015" w:rsidRDefault="00B116BA" w:rsidP="00B116BA">
      <w:pPr>
        <w:keepNext/>
        <w:keepLines/>
        <w:tabs>
          <w:tab w:val="left" w:pos="1418"/>
          <w:tab w:val="left" w:pos="1702"/>
        </w:tabs>
        <w:spacing w:after="0" w:line="240" w:lineRule="auto"/>
        <w:rPr>
          <w:rFonts w:ascii="Tahoma" w:eastAsia="Times New Roman" w:hAnsi="Tahoma" w:cs="Tahoma"/>
          <w:lang w:eastAsia="sl-SI"/>
        </w:rPr>
      </w:pPr>
    </w:p>
    <w:p w14:paraId="284BC076" w14:textId="77777777" w:rsidR="00B116BA" w:rsidRPr="00FB3015" w:rsidRDefault="00B116BA" w:rsidP="00B116BA">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7D234016" w14:textId="77777777" w:rsidR="00B116BA" w:rsidRPr="00FB3015" w:rsidRDefault="00B116BA" w:rsidP="00B116BA">
      <w:pPr>
        <w:keepNext/>
        <w:keepLines/>
        <w:tabs>
          <w:tab w:val="left" w:pos="1418"/>
          <w:tab w:val="left" w:pos="1702"/>
        </w:tabs>
        <w:spacing w:after="0" w:line="240" w:lineRule="auto"/>
        <w:rPr>
          <w:rFonts w:ascii="Tahoma" w:eastAsia="Times New Roman" w:hAnsi="Tahoma" w:cs="Tahoma"/>
          <w:lang w:eastAsia="sl-SI"/>
        </w:rPr>
      </w:pPr>
    </w:p>
    <w:p w14:paraId="72FD4CDF" w14:textId="77777777" w:rsidR="002F1E3C" w:rsidRPr="00812DA3" w:rsidRDefault="002F1E3C" w:rsidP="002F1E3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7A7B0EC7" w14:textId="77777777" w:rsidR="002F1E3C" w:rsidRPr="00812DA3" w:rsidRDefault="002F1E3C" w:rsidP="002F1E3C">
      <w:pPr>
        <w:keepNext/>
        <w:keepLines/>
        <w:widowControl w:val="0"/>
        <w:spacing w:after="0" w:line="240" w:lineRule="auto"/>
        <w:jc w:val="both"/>
        <w:rPr>
          <w:rFonts w:ascii="Tahoma" w:eastAsia="Times New Roman" w:hAnsi="Tahoma" w:cs="Tahoma"/>
          <w:lang w:eastAsia="sl-SI"/>
        </w:rPr>
      </w:pPr>
    </w:p>
    <w:p w14:paraId="5DF2ED97" w14:textId="77777777" w:rsidR="002F1E3C" w:rsidRPr="00EC767C" w:rsidRDefault="002F1E3C" w:rsidP="002F1E3C">
      <w:pPr>
        <w:keepNext/>
        <w:keepLines/>
        <w:widowControl w:val="0"/>
        <w:spacing w:after="0" w:line="240" w:lineRule="auto"/>
        <w:jc w:val="both"/>
        <w:rPr>
          <w:rFonts w:ascii="Tahoma" w:eastAsia="Times New Roman" w:hAnsi="Tahoma" w:cs="Tahoma"/>
          <w:lang w:eastAsia="sl-SI"/>
        </w:rPr>
      </w:pPr>
      <w:bookmarkStart w:id="30" w:name="_Hlk182823734"/>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xml:space="preserve">. Če so </w:t>
      </w:r>
      <w:r>
        <w:rPr>
          <w:rFonts w:ascii="Tahoma" w:eastAsia="Times New Roman" w:hAnsi="Tahoma" w:cs="Tahoma"/>
          <w:lang w:eastAsia="sl-SI"/>
        </w:rPr>
        <w:t>storitve</w:t>
      </w:r>
      <w:r w:rsidRPr="00374CE1">
        <w:rPr>
          <w:rFonts w:ascii="Tahoma" w:eastAsia="Times New Roman" w:hAnsi="Tahoma" w:cs="Tahoma"/>
          <w:lang w:eastAsia="sl-SI"/>
        </w:rPr>
        <w:t xml:space="preserve"> po okvirnem sporazumu </w:t>
      </w:r>
      <w:r w:rsidRPr="00EC767C">
        <w:rPr>
          <w:rFonts w:ascii="Tahoma" w:eastAsia="Times New Roman" w:hAnsi="Tahoma" w:cs="Tahoma"/>
          <w:lang w:eastAsia="sl-SI"/>
        </w:rPr>
        <w:t>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sidRPr="00374CE1">
        <w:rPr>
          <w:rFonts w:ascii="Tahoma" w:eastAsia="Times New Roman" w:hAnsi="Tahoma" w:cs="Tahoma"/>
          <w:lang w:eastAsia="sl-SI"/>
        </w:rPr>
        <w:t xml:space="preserve">izvedbe </w:t>
      </w:r>
      <w:r>
        <w:rPr>
          <w:rFonts w:ascii="Tahoma" w:eastAsia="Times New Roman" w:hAnsi="Tahoma" w:cs="Tahoma"/>
          <w:lang w:eastAsia="sl-SI"/>
        </w:rPr>
        <w:t>storitev</w:t>
      </w:r>
      <w:r w:rsidRPr="00374CE1">
        <w:rPr>
          <w:rFonts w:ascii="Tahoma" w:eastAsia="Times New Roman" w:hAnsi="Tahoma" w:cs="Tahoma"/>
          <w:lang w:eastAsia="sl-SI"/>
        </w:rPr>
        <w:t xml:space="preserve"> po okvirnem sporazumu </w:t>
      </w:r>
      <w:r w:rsidRPr="00EC767C">
        <w:rPr>
          <w:rFonts w:ascii="Tahoma" w:eastAsia="Times New Roman" w:hAnsi="Tahoma" w:cs="Tahoma"/>
          <w:lang w:eastAsia="sl-SI"/>
        </w:rPr>
        <w:t xml:space="preserve">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30"/>
      <w:r w:rsidRPr="00EC767C">
        <w:rPr>
          <w:rFonts w:ascii="Tahoma" w:eastAsia="Times New Roman" w:hAnsi="Tahoma" w:cs="Tahoma"/>
          <w:lang w:eastAsia="sl-SI"/>
        </w:rPr>
        <w:t>.</w:t>
      </w:r>
    </w:p>
    <w:p w14:paraId="4B919917" w14:textId="77777777" w:rsidR="002F1E3C" w:rsidRPr="00812DA3" w:rsidRDefault="002F1E3C" w:rsidP="002F1E3C">
      <w:pPr>
        <w:keepNext/>
        <w:keepLines/>
        <w:widowControl w:val="0"/>
        <w:spacing w:after="0" w:line="240" w:lineRule="auto"/>
        <w:jc w:val="both"/>
        <w:rPr>
          <w:rFonts w:ascii="Tahoma" w:eastAsia="Times New Roman" w:hAnsi="Tahoma" w:cs="Tahoma"/>
          <w:snapToGrid w:val="0"/>
          <w:lang w:eastAsia="sl-SI"/>
        </w:rPr>
      </w:pPr>
    </w:p>
    <w:p w14:paraId="2BAADC07" w14:textId="77777777" w:rsidR="002F1E3C" w:rsidRPr="00812DA3" w:rsidRDefault="002F1E3C" w:rsidP="002F1E3C">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719DFC7D" w14:textId="77777777" w:rsidR="00B116BA" w:rsidRPr="00B164D8" w:rsidRDefault="00B116BA" w:rsidP="00B164D8">
      <w:pPr>
        <w:keepNext/>
        <w:keepLines/>
        <w:spacing w:after="0" w:line="240" w:lineRule="auto"/>
        <w:jc w:val="both"/>
        <w:rPr>
          <w:rFonts w:ascii="Tahoma" w:eastAsia="Times New Roman" w:hAnsi="Tahoma"/>
          <w:szCs w:val="20"/>
          <w:lang w:eastAsia="sl-SI"/>
        </w:rPr>
      </w:pPr>
    </w:p>
    <w:p w14:paraId="44EF8EAA"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  OBVEZNOSTI STRANK </w:t>
      </w:r>
    </w:p>
    <w:p w14:paraId="3540F297" w14:textId="77777777" w:rsidR="00FB3015" w:rsidRPr="00FB3015" w:rsidRDefault="00FB3015" w:rsidP="00FB3015">
      <w:pPr>
        <w:keepNext/>
        <w:keepLines/>
        <w:tabs>
          <w:tab w:val="left" w:pos="567"/>
          <w:tab w:val="left" w:pos="5529"/>
          <w:tab w:val="right" w:pos="8505"/>
        </w:tabs>
        <w:spacing w:after="0" w:line="240" w:lineRule="auto"/>
        <w:rPr>
          <w:rFonts w:ascii="Tahoma" w:eastAsia="Times New Roman" w:hAnsi="Tahoma" w:cs="Tahoma"/>
          <w:lang w:eastAsia="sl-SI"/>
        </w:rPr>
      </w:pPr>
    </w:p>
    <w:p w14:paraId="57D1EBEB"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2B5487E4" w14:textId="77777777" w:rsidR="00FB3015" w:rsidRPr="00FB3015" w:rsidRDefault="00FB3015" w:rsidP="00145393">
      <w:pPr>
        <w:keepNext/>
        <w:keepLines/>
        <w:numPr>
          <w:ilvl w:val="12"/>
          <w:numId w:val="18"/>
        </w:numPr>
        <w:spacing w:after="0" w:line="240" w:lineRule="auto"/>
        <w:rPr>
          <w:rFonts w:ascii="Tahoma" w:eastAsia="Times New Roman" w:hAnsi="Tahoma" w:cs="Tahoma"/>
          <w:b/>
          <w:lang w:eastAsia="sl-SI"/>
        </w:rPr>
      </w:pPr>
    </w:p>
    <w:p w14:paraId="64EDF06C" w14:textId="77777777" w:rsidR="00FB3015" w:rsidRPr="00FB3015" w:rsidRDefault="00FB3015" w:rsidP="00FB3015">
      <w:pPr>
        <w:keepNext/>
        <w:keepLines/>
        <w:numPr>
          <w:ilvl w:val="12"/>
          <w:numId w:val="0"/>
        </w:numPr>
        <w:tabs>
          <w:tab w:val="left" w:pos="360"/>
        </w:tabs>
        <w:spacing w:after="0" w:line="240" w:lineRule="auto"/>
        <w:ind w:right="-483"/>
        <w:jc w:val="both"/>
        <w:rPr>
          <w:rFonts w:ascii="Tahoma" w:eastAsia="Times New Roman" w:hAnsi="Tahoma" w:cs="Tahoma"/>
          <w:lang w:eastAsia="sl-SI"/>
        </w:rPr>
      </w:pPr>
      <w:r w:rsidRPr="00FB3015">
        <w:rPr>
          <w:rFonts w:ascii="Tahoma" w:eastAsia="Times New Roman" w:hAnsi="Tahoma" w:cs="Tahoma"/>
          <w:lang w:eastAsia="sl-SI"/>
        </w:rPr>
        <w:t>V okviru izpolnjevanja svojih obveznosti po tem okvirnem sporazumu se izvajalec obvezuje, da bo:</w:t>
      </w:r>
    </w:p>
    <w:p w14:paraId="2DADFCBC" w14:textId="77777777" w:rsidR="00731453" w:rsidRDefault="00FB3015" w:rsidP="00145393">
      <w:pPr>
        <w:keepNext/>
        <w:keepLines/>
        <w:numPr>
          <w:ilvl w:val="0"/>
          <w:numId w:val="20"/>
        </w:numPr>
        <w:spacing w:after="0" w:line="240" w:lineRule="auto"/>
        <w:ind w:left="284" w:hanging="284"/>
        <w:jc w:val="both"/>
        <w:rPr>
          <w:rFonts w:ascii="Tahoma" w:eastAsia="Times New Roman" w:hAnsi="Tahoma" w:cs="Tahoma"/>
          <w:lang w:eastAsia="sl-SI"/>
        </w:rPr>
      </w:pPr>
      <w:r w:rsidRPr="00FB3015">
        <w:rPr>
          <w:rFonts w:ascii="Tahoma" w:eastAsia="Times New Roman" w:hAnsi="Tahoma"/>
          <w:szCs w:val="20"/>
          <w:lang w:eastAsia="sl-SI"/>
        </w:rPr>
        <w:t>izvajal storitve po tem okvirnem sporazumu po dogovoru z naročnikom,</w:t>
      </w:r>
      <w:r w:rsidR="00731453">
        <w:rPr>
          <w:rFonts w:ascii="Tahoma" w:eastAsia="Times New Roman" w:hAnsi="Tahoma" w:cs="Tahoma"/>
          <w:lang w:eastAsia="sl-SI"/>
        </w:rPr>
        <w:t xml:space="preserve"> </w:t>
      </w:r>
    </w:p>
    <w:p w14:paraId="6662BE97" w14:textId="463163FB" w:rsidR="00731453" w:rsidRPr="00731453" w:rsidRDefault="00731453" w:rsidP="00145393">
      <w:pPr>
        <w:keepNext/>
        <w:keepLines/>
        <w:numPr>
          <w:ilvl w:val="0"/>
          <w:numId w:val="20"/>
        </w:numPr>
        <w:spacing w:after="0" w:line="240" w:lineRule="auto"/>
        <w:ind w:left="284" w:hanging="284"/>
        <w:jc w:val="both"/>
        <w:rPr>
          <w:rFonts w:ascii="Tahoma" w:eastAsia="Times New Roman" w:hAnsi="Tahoma" w:cs="Tahoma"/>
          <w:lang w:eastAsia="sl-SI"/>
        </w:rPr>
      </w:pPr>
      <w:r w:rsidRPr="00731453">
        <w:rPr>
          <w:rFonts w:ascii="Tahoma" w:hAnsi="Tahoma" w:cs="Tahoma"/>
        </w:rPr>
        <w:t>zagotavlja</w:t>
      </w:r>
      <w:r w:rsidR="00012CF6">
        <w:rPr>
          <w:rFonts w:ascii="Tahoma" w:hAnsi="Tahoma" w:cs="Tahoma"/>
        </w:rPr>
        <w:t>l</w:t>
      </w:r>
      <w:r w:rsidRPr="00731453">
        <w:rPr>
          <w:rFonts w:ascii="Tahoma" w:hAnsi="Tahoma" w:cs="Tahoma"/>
        </w:rPr>
        <w:t xml:space="preserve"> vse potrebno, da bo lahko izpolnjeval vse svoje obveznosti po tem okvirnem </w:t>
      </w:r>
      <w:r>
        <w:rPr>
          <w:rFonts w:ascii="Tahoma" w:hAnsi="Tahoma" w:cs="Tahoma"/>
        </w:rPr>
        <w:t>sporazumu,</w:t>
      </w:r>
    </w:p>
    <w:p w14:paraId="59B37D63" w14:textId="4D06F928" w:rsidR="00FB3015" w:rsidRPr="00FB3015" w:rsidRDefault="00FB3015" w:rsidP="00145393">
      <w:pPr>
        <w:keepNext/>
        <w:keepLines/>
        <w:numPr>
          <w:ilvl w:val="0"/>
          <w:numId w:val="20"/>
        </w:numPr>
        <w:tabs>
          <w:tab w:val="num" w:pos="0"/>
        </w:tabs>
        <w:spacing w:after="0" w:line="240" w:lineRule="auto"/>
        <w:ind w:left="284" w:hanging="284"/>
        <w:jc w:val="both"/>
        <w:rPr>
          <w:rFonts w:ascii="Tahoma" w:eastAsia="Times New Roman" w:hAnsi="Tahoma" w:cs="Tahoma"/>
          <w:szCs w:val="20"/>
          <w:lang w:eastAsia="x-none"/>
        </w:rPr>
      </w:pPr>
      <w:r w:rsidRPr="00FB3015">
        <w:rPr>
          <w:rFonts w:ascii="Tahoma" w:eastAsia="Times New Roman" w:hAnsi="Tahoma" w:cs="Tahoma"/>
          <w:szCs w:val="20"/>
          <w:lang w:eastAsia="x-none"/>
        </w:rPr>
        <w:t xml:space="preserve">prevzete obveznosti izvedel </w:t>
      </w:r>
      <w:r w:rsidR="002F1E3C" w:rsidRPr="00570A4F">
        <w:rPr>
          <w:rFonts w:ascii="Tahoma" w:hAnsi="Tahoma" w:cs="Tahoma"/>
          <w:lang w:eastAsia="sl-SI"/>
        </w:rPr>
        <w:t>strokovno pravilno, vestno in kvalitetno</w:t>
      </w:r>
      <w:r w:rsidR="002F1E3C">
        <w:rPr>
          <w:rFonts w:ascii="Tahoma" w:hAnsi="Tahoma" w:cs="Tahoma"/>
          <w:lang w:eastAsia="sl-SI"/>
        </w:rPr>
        <w:t>,</w:t>
      </w:r>
      <w:r w:rsidR="002F1E3C" w:rsidRPr="00570A4F">
        <w:rPr>
          <w:rFonts w:ascii="Tahoma" w:hAnsi="Tahoma" w:cs="Tahoma"/>
          <w:lang w:eastAsia="sl-SI"/>
        </w:rPr>
        <w:t xml:space="preserve"> v skladu z vsemi veljavnimi tehničnimi predpisi, standardi in uzancami</w:t>
      </w:r>
      <w:r w:rsidR="002F1E3C">
        <w:rPr>
          <w:rFonts w:ascii="Tahoma" w:hAnsi="Tahoma" w:cs="Tahoma"/>
          <w:lang w:eastAsia="sl-SI"/>
        </w:rPr>
        <w:t>,</w:t>
      </w:r>
      <w:r w:rsidR="002F1E3C" w:rsidRPr="00570A4F">
        <w:rPr>
          <w:rFonts w:ascii="Tahoma" w:hAnsi="Tahoma" w:cs="Tahoma"/>
          <w:lang w:eastAsia="sl-SI"/>
        </w:rPr>
        <w:t xml:space="preserve"> ob tesnem sodelovanju z naročnikom (skrbnost dobrega strokovnjaka)</w:t>
      </w:r>
      <w:r w:rsidRPr="00FB3015">
        <w:rPr>
          <w:rFonts w:ascii="Tahoma" w:eastAsia="Times New Roman" w:hAnsi="Tahoma" w:cs="Tahoma"/>
          <w:szCs w:val="20"/>
          <w:lang w:eastAsia="x-none"/>
        </w:rPr>
        <w:t>,</w:t>
      </w:r>
    </w:p>
    <w:p w14:paraId="55DE156E" w14:textId="77777777" w:rsidR="00FB3015" w:rsidRPr="00FB3015" w:rsidRDefault="00FB3015" w:rsidP="00145393">
      <w:pPr>
        <w:keepNext/>
        <w:keepLines/>
        <w:numPr>
          <w:ilvl w:val="0"/>
          <w:numId w:val="20"/>
        </w:numPr>
        <w:tabs>
          <w:tab w:val="num" w:pos="0"/>
        </w:tabs>
        <w:spacing w:after="0" w:line="240" w:lineRule="auto"/>
        <w:ind w:left="284" w:hanging="284"/>
        <w:jc w:val="both"/>
        <w:rPr>
          <w:rFonts w:ascii="Tahoma" w:eastAsia="Times New Roman" w:hAnsi="Tahoma" w:cs="Tahoma"/>
          <w:szCs w:val="20"/>
          <w:lang w:eastAsia="x-none"/>
        </w:rPr>
      </w:pPr>
      <w:r w:rsidRPr="00FB3015">
        <w:rPr>
          <w:rFonts w:ascii="Tahoma" w:eastAsia="Times New Roman" w:hAnsi="Tahoma" w:cs="Tahoma"/>
          <w:szCs w:val="20"/>
          <w:lang w:eastAsia="x-none"/>
        </w:rPr>
        <w:t>upošteval naročnikova navodila in zahteve,</w:t>
      </w:r>
    </w:p>
    <w:p w14:paraId="43E90E54" w14:textId="77777777" w:rsidR="00FB3015" w:rsidRPr="00FB3015" w:rsidRDefault="00FB3015" w:rsidP="00145393">
      <w:pPr>
        <w:keepNext/>
        <w:keepLines/>
        <w:numPr>
          <w:ilvl w:val="0"/>
          <w:numId w:val="20"/>
        </w:numPr>
        <w:tabs>
          <w:tab w:val="num" w:pos="0"/>
        </w:tabs>
        <w:spacing w:after="0" w:line="240" w:lineRule="auto"/>
        <w:ind w:left="284" w:hanging="284"/>
        <w:jc w:val="both"/>
        <w:rPr>
          <w:rFonts w:ascii="Tahoma" w:eastAsia="Times New Roman" w:hAnsi="Tahoma" w:cs="Tahoma"/>
          <w:szCs w:val="20"/>
          <w:lang w:eastAsia="x-none"/>
        </w:rPr>
      </w:pPr>
      <w:r w:rsidRPr="00FB3015">
        <w:rPr>
          <w:rFonts w:ascii="Tahoma" w:eastAsia="Times New Roman" w:hAnsi="Tahoma" w:cs="Tahoma"/>
          <w:szCs w:val="20"/>
          <w:lang w:eastAsia="x-none"/>
        </w:rPr>
        <w:t>tekoče obveščal naročnika o vseh okoliščinah, ki bi lahko vplivale na izvršitev predmeta okvirnega sporazuma,</w:t>
      </w:r>
    </w:p>
    <w:p w14:paraId="3F77C7DA" w14:textId="77777777" w:rsidR="00731453" w:rsidRDefault="00FB3015" w:rsidP="00145393">
      <w:pPr>
        <w:keepNext/>
        <w:keepLines/>
        <w:numPr>
          <w:ilvl w:val="0"/>
          <w:numId w:val="20"/>
        </w:numPr>
        <w:tabs>
          <w:tab w:val="num" w:pos="0"/>
        </w:tabs>
        <w:spacing w:after="0" w:line="240" w:lineRule="auto"/>
        <w:ind w:left="284" w:hanging="284"/>
        <w:jc w:val="both"/>
        <w:rPr>
          <w:rFonts w:ascii="Tahoma" w:eastAsia="Times New Roman" w:hAnsi="Tahoma" w:cs="Tahoma"/>
          <w:szCs w:val="20"/>
          <w:lang w:eastAsia="x-none"/>
        </w:rPr>
      </w:pPr>
      <w:r w:rsidRPr="00FB3015">
        <w:rPr>
          <w:rFonts w:ascii="Tahoma" w:eastAsia="Times New Roman" w:hAnsi="Tahoma" w:cs="Tahoma"/>
          <w:szCs w:val="20"/>
          <w:lang w:eastAsia="x-none"/>
        </w:rPr>
        <w:lastRenderedPageBreak/>
        <w:t>sodeloval z naročnikom z namenom, da se prevzete storitve izvršijo pravočasno in v obojestransko zadovoljstvo,</w:t>
      </w:r>
      <w:r w:rsidR="00731453">
        <w:rPr>
          <w:rFonts w:ascii="Tahoma" w:eastAsia="Times New Roman" w:hAnsi="Tahoma" w:cs="Tahoma"/>
          <w:szCs w:val="20"/>
          <w:lang w:eastAsia="x-none"/>
        </w:rPr>
        <w:t xml:space="preserve"> </w:t>
      </w:r>
    </w:p>
    <w:p w14:paraId="6D4E114D" w14:textId="42885958" w:rsidR="00EE3F73" w:rsidRPr="00DA0BD6" w:rsidRDefault="005C0E80" w:rsidP="00145393">
      <w:pPr>
        <w:keepNext/>
        <w:keepLines/>
        <w:numPr>
          <w:ilvl w:val="0"/>
          <w:numId w:val="20"/>
        </w:numPr>
        <w:tabs>
          <w:tab w:val="num" w:pos="0"/>
        </w:tabs>
        <w:spacing w:after="0" w:line="240" w:lineRule="auto"/>
        <w:ind w:left="284" w:hanging="284"/>
        <w:jc w:val="both"/>
        <w:rPr>
          <w:rFonts w:ascii="Tahoma" w:eastAsia="Times New Roman" w:hAnsi="Tahoma" w:cs="Tahoma"/>
          <w:szCs w:val="20"/>
          <w:lang w:eastAsia="x-none"/>
        </w:rPr>
      </w:pPr>
      <w:r w:rsidRPr="00EC767C">
        <w:rPr>
          <w:rFonts w:ascii="Tahoma" w:eastAsia="Times New Roman" w:hAnsi="Tahoma" w:cs="Tahoma"/>
          <w:lang w:eastAsia="sl-SI"/>
        </w:rPr>
        <w:t xml:space="preserve">na natančno specificiranem izstavljenem računu </w:t>
      </w:r>
      <w:r>
        <w:rPr>
          <w:rFonts w:ascii="Tahoma" w:eastAsia="Times New Roman" w:hAnsi="Tahoma" w:cs="Tahoma"/>
          <w:lang w:eastAsia="sl-SI"/>
        </w:rPr>
        <w:t>nave</w:t>
      </w:r>
      <w:r w:rsidR="005C31A2">
        <w:rPr>
          <w:rFonts w:ascii="Tahoma" w:eastAsia="Times New Roman" w:hAnsi="Tahoma" w:cs="Tahoma"/>
          <w:lang w:eastAsia="sl-SI"/>
        </w:rPr>
        <w:t>del</w:t>
      </w:r>
      <w:r w:rsidRPr="00EC767C">
        <w:rPr>
          <w:rFonts w:ascii="Tahoma" w:eastAsia="Times New Roman" w:hAnsi="Tahoma" w:cs="Tahoma"/>
          <w:lang w:eastAsia="sl-SI"/>
        </w:rPr>
        <w:t xml:space="preserve"> tudi številko pisnega nabavnega naročila naročnika</w:t>
      </w:r>
      <w:r w:rsidR="00FB3015" w:rsidRPr="00FB3015">
        <w:rPr>
          <w:rFonts w:ascii="Tahoma" w:eastAsia="Times New Roman" w:hAnsi="Tahoma"/>
          <w:lang w:eastAsia="x-none"/>
        </w:rPr>
        <w:t>.</w:t>
      </w:r>
    </w:p>
    <w:p w14:paraId="03D86422" w14:textId="77777777" w:rsidR="00DA0BD6" w:rsidRPr="00DA0BD6" w:rsidRDefault="00DA0BD6" w:rsidP="00DA0BD6">
      <w:pPr>
        <w:keepNext/>
        <w:keepLines/>
        <w:tabs>
          <w:tab w:val="left" w:pos="1418"/>
          <w:tab w:val="left" w:pos="1702"/>
        </w:tabs>
        <w:spacing w:after="0" w:line="240" w:lineRule="auto"/>
        <w:jc w:val="both"/>
        <w:rPr>
          <w:rFonts w:ascii="Tahoma" w:hAnsi="Tahoma" w:cs="Tahoma"/>
          <w:lang w:eastAsia="sl-SI"/>
        </w:rPr>
      </w:pPr>
    </w:p>
    <w:p w14:paraId="59A7BF3A" w14:textId="339C3DAF" w:rsidR="00DA0BD6" w:rsidRPr="00DA0BD6" w:rsidRDefault="00DA0BD6" w:rsidP="00DA0BD6">
      <w:pPr>
        <w:keepNext/>
        <w:keepLines/>
        <w:tabs>
          <w:tab w:val="left" w:pos="1418"/>
          <w:tab w:val="left" w:pos="1702"/>
        </w:tabs>
        <w:spacing w:after="0" w:line="240" w:lineRule="auto"/>
        <w:jc w:val="both"/>
        <w:rPr>
          <w:rFonts w:ascii="Tahoma" w:hAnsi="Tahoma" w:cs="Tahoma"/>
          <w:lang w:eastAsia="sl-SI"/>
        </w:rPr>
      </w:pPr>
      <w:r w:rsidRPr="00DA0BD6">
        <w:rPr>
          <w:rFonts w:ascii="Tahoma" w:hAnsi="Tahoma" w:cs="Tahoma"/>
          <w:lang w:eastAsia="sl-SI"/>
        </w:rPr>
        <w:t xml:space="preserve">Vezano na informacijsko varnost, varnost poslovanja in zaščite osebnih podatkov, se izvajalec zaveže, da bo predmet </w:t>
      </w:r>
      <w:r w:rsidR="001B4FFD">
        <w:rPr>
          <w:rFonts w:ascii="Tahoma" w:hAnsi="Tahoma" w:cs="Tahoma"/>
          <w:lang w:eastAsia="sl-SI"/>
        </w:rPr>
        <w:t>okvirnega sporazuma</w:t>
      </w:r>
      <w:r w:rsidRPr="00DA0BD6">
        <w:rPr>
          <w:rFonts w:ascii="Tahoma" w:hAnsi="Tahoma" w:cs="Tahoma"/>
          <w:lang w:eastAsia="sl-SI"/>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135FF33B" w14:textId="77777777" w:rsidR="00DA0BD6" w:rsidRPr="00DA0BD6" w:rsidRDefault="00DA0BD6" w:rsidP="00DA0BD6">
      <w:pPr>
        <w:keepNext/>
        <w:keepLines/>
        <w:tabs>
          <w:tab w:val="left" w:pos="1418"/>
          <w:tab w:val="left" w:pos="1702"/>
        </w:tabs>
        <w:spacing w:after="0" w:line="240" w:lineRule="auto"/>
        <w:jc w:val="both"/>
        <w:rPr>
          <w:rFonts w:ascii="Tahoma" w:hAnsi="Tahoma" w:cs="Tahoma"/>
          <w:lang w:eastAsia="sl-SI"/>
        </w:rPr>
      </w:pPr>
    </w:p>
    <w:p w14:paraId="64EE4C99" w14:textId="77777777" w:rsidR="001B4FFD" w:rsidRDefault="00DA0BD6" w:rsidP="00DA0BD6">
      <w:pPr>
        <w:keepNext/>
        <w:keepLines/>
        <w:tabs>
          <w:tab w:val="left" w:pos="1418"/>
          <w:tab w:val="left" w:pos="1702"/>
        </w:tabs>
        <w:spacing w:after="0" w:line="240" w:lineRule="auto"/>
        <w:jc w:val="both"/>
        <w:rPr>
          <w:rFonts w:ascii="Tahoma" w:hAnsi="Tahoma" w:cs="Tahoma"/>
        </w:rPr>
      </w:pPr>
      <w:r w:rsidRPr="00DA0BD6">
        <w:rPr>
          <w:rFonts w:ascii="Tahoma" w:hAnsi="Tahoma" w:cs="Tahoma"/>
          <w:lang w:eastAsia="sl-SI"/>
        </w:rPr>
        <w:t>Izvajalec s podpisom te</w:t>
      </w:r>
      <w:r w:rsidR="001B4FFD">
        <w:rPr>
          <w:rFonts w:ascii="Tahoma" w:hAnsi="Tahoma" w:cs="Tahoma"/>
          <w:lang w:eastAsia="sl-SI"/>
        </w:rPr>
        <w:t>ga okvirnega sporazuma</w:t>
      </w:r>
      <w:r w:rsidRPr="00DA0BD6">
        <w:rPr>
          <w:rFonts w:ascii="Tahoma" w:hAnsi="Tahoma" w:cs="Tahoma"/>
          <w:lang w:eastAsia="sl-SI"/>
        </w:rPr>
        <w:t xml:space="preserve"> hkrati izjavlja, da je seznanjen s KROVNO INFORMACIJSKO VARNOSTNO POLITIKO JAVNEGA HOLDINGA LJUBLJANA, št. 1249-P/2013 z dne 29. 11. 2013, in jo sprejema ter se obvezuje, da bo pri izvajanju obveznosti iz </w:t>
      </w:r>
      <w:r w:rsidR="001B4FFD">
        <w:rPr>
          <w:rFonts w:ascii="Tahoma" w:hAnsi="Tahoma" w:cs="Tahoma"/>
          <w:lang w:eastAsia="sl-SI"/>
        </w:rPr>
        <w:t>okvirnega sporazuma</w:t>
      </w:r>
      <w:r w:rsidRPr="00DA0BD6">
        <w:rPr>
          <w:rFonts w:ascii="Tahoma" w:hAnsi="Tahoma" w:cs="Tahoma"/>
          <w:lang w:eastAsia="sl-SI"/>
        </w:rPr>
        <w:t xml:space="preserve"> spoštoval nje</w:t>
      </w:r>
      <w:r w:rsidR="001B4FFD">
        <w:rPr>
          <w:rFonts w:ascii="Tahoma" w:hAnsi="Tahoma" w:cs="Tahoma"/>
          <w:lang w:eastAsia="sl-SI"/>
        </w:rPr>
        <w:t>gove</w:t>
      </w:r>
      <w:r w:rsidRPr="00DA0BD6">
        <w:rPr>
          <w:rFonts w:ascii="Tahoma" w:hAnsi="Tahoma" w:cs="Tahoma"/>
          <w:lang w:eastAsia="sl-SI"/>
        </w:rPr>
        <w:t xml:space="preserve"> določbe. Krovna informacijska varnostna politika je dostopna v elektronski obliki na naslovu:</w:t>
      </w:r>
      <w:r w:rsidRPr="00DA0BD6">
        <w:rPr>
          <w:rFonts w:ascii="Tahoma" w:hAnsi="Tahoma" w:cs="Tahoma"/>
        </w:rPr>
        <w:t xml:space="preserve"> </w:t>
      </w:r>
    </w:p>
    <w:p w14:paraId="0229BC0E" w14:textId="58F5B359" w:rsidR="00DA0BD6" w:rsidRPr="00DA0BD6" w:rsidRDefault="0043478D" w:rsidP="00DA0BD6">
      <w:pPr>
        <w:keepNext/>
        <w:keepLines/>
        <w:tabs>
          <w:tab w:val="left" w:pos="1418"/>
          <w:tab w:val="left" w:pos="1702"/>
        </w:tabs>
        <w:spacing w:after="0" w:line="240" w:lineRule="auto"/>
        <w:jc w:val="both"/>
        <w:rPr>
          <w:rFonts w:ascii="Tahoma" w:hAnsi="Tahoma" w:cs="Tahoma"/>
        </w:rPr>
      </w:pPr>
      <w:hyperlink r:id="rId23" w:history="1">
        <w:r w:rsidR="001B4FFD" w:rsidRPr="00854B4C">
          <w:rPr>
            <w:rStyle w:val="Hiperpovezava"/>
            <w:rFonts w:ascii="Tahoma" w:hAnsi="Tahoma" w:cs="Tahoma"/>
          </w:rPr>
          <w:t>http://www.jhl.si/sites/default/files/upload/holding/datoteke/krovna-informacijska-varnostna-politika-jhl.pdf</w:t>
        </w:r>
      </w:hyperlink>
      <w:r w:rsidR="00DA0BD6" w:rsidRPr="00DA0BD6">
        <w:rPr>
          <w:rFonts w:ascii="Tahoma" w:hAnsi="Tahoma" w:cs="Tahoma"/>
        </w:rPr>
        <w:t xml:space="preserve"> </w:t>
      </w:r>
    </w:p>
    <w:p w14:paraId="5EADC031" w14:textId="39117224" w:rsidR="002F1E3C" w:rsidRPr="00DA0BD6" w:rsidRDefault="002F1E3C" w:rsidP="00DA0BD6">
      <w:pPr>
        <w:keepNext/>
        <w:keepLines/>
        <w:tabs>
          <w:tab w:val="left" w:pos="1418"/>
          <w:tab w:val="left" w:pos="1702"/>
        </w:tabs>
        <w:spacing w:after="0" w:line="240" w:lineRule="auto"/>
        <w:jc w:val="both"/>
        <w:rPr>
          <w:rFonts w:ascii="Tahoma" w:hAnsi="Tahoma" w:cs="Tahoma"/>
          <w:lang w:eastAsia="sl-SI"/>
        </w:rPr>
      </w:pPr>
    </w:p>
    <w:p w14:paraId="63BE9298" w14:textId="27F4BADE" w:rsidR="00DA0BD6" w:rsidRPr="00DA0BD6" w:rsidRDefault="00DA0BD6" w:rsidP="00DA0BD6">
      <w:pPr>
        <w:keepNext/>
        <w:keepLines/>
        <w:tabs>
          <w:tab w:val="left" w:pos="1418"/>
          <w:tab w:val="left" w:pos="1702"/>
        </w:tabs>
        <w:spacing w:after="0" w:line="240" w:lineRule="auto"/>
        <w:jc w:val="both"/>
        <w:rPr>
          <w:rFonts w:ascii="Tahoma" w:hAnsi="Tahoma" w:cs="Tahoma"/>
          <w:lang w:eastAsia="sl-SI"/>
        </w:rPr>
      </w:pPr>
      <w:r w:rsidRPr="00DA0BD6">
        <w:rPr>
          <w:rFonts w:ascii="Tahoma" w:hAnsi="Tahoma" w:cs="Tahoma"/>
          <w:lang w:eastAsia="sl-SI"/>
        </w:rPr>
        <w:t>Izvajalec odgovarja za neposredno in posredno škodo, ki nastane naročniku in tretjim osebam in izvira iz njegovega dela in njegovih obveznosti po te</w:t>
      </w:r>
      <w:r>
        <w:rPr>
          <w:rFonts w:ascii="Tahoma" w:hAnsi="Tahoma" w:cs="Tahoma"/>
          <w:lang w:eastAsia="sl-SI"/>
        </w:rPr>
        <w:t>m okvirnem sporazumu.</w:t>
      </w:r>
    </w:p>
    <w:p w14:paraId="10C466C8" w14:textId="77777777" w:rsidR="00DA0BD6" w:rsidRDefault="00DA0BD6" w:rsidP="00145393">
      <w:pPr>
        <w:keepNext/>
        <w:keepLines/>
        <w:numPr>
          <w:ilvl w:val="12"/>
          <w:numId w:val="18"/>
        </w:numPr>
        <w:tabs>
          <w:tab w:val="left" w:pos="-284"/>
        </w:tabs>
        <w:spacing w:after="0" w:line="240" w:lineRule="auto"/>
        <w:ind w:right="-483"/>
        <w:rPr>
          <w:rFonts w:ascii="Tahoma" w:eastAsia="Times New Roman" w:hAnsi="Tahoma" w:cs="Tahoma"/>
          <w:b/>
          <w:lang w:eastAsia="sl-SI"/>
        </w:rPr>
      </w:pPr>
    </w:p>
    <w:p w14:paraId="220E62C4" w14:textId="77777777" w:rsidR="00FB3015" w:rsidRPr="00FB301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1CEFC927" w14:textId="77777777" w:rsidR="00FB3015" w:rsidRPr="00FB3015" w:rsidRDefault="00FB3015" w:rsidP="00FB3015">
      <w:pPr>
        <w:keepNext/>
        <w:keepLines/>
        <w:numPr>
          <w:ilvl w:val="12"/>
          <w:numId w:val="0"/>
        </w:numPr>
        <w:tabs>
          <w:tab w:val="left" w:pos="360"/>
        </w:tabs>
        <w:spacing w:after="0" w:line="240" w:lineRule="auto"/>
        <w:ind w:right="-483"/>
        <w:rPr>
          <w:rFonts w:ascii="Tahoma" w:eastAsia="Times New Roman" w:hAnsi="Tahoma" w:cs="Tahoma"/>
          <w:lang w:eastAsia="sl-SI"/>
        </w:rPr>
      </w:pPr>
    </w:p>
    <w:p w14:paraId="3604AFBD" w14:textId="7921B1E8" w:rsidR="00FB3015" w:rsidRPr="00FB3015" w:rsidRDefault="00FB3015" w:rsidP="00FB3015">
      <w:pPr>
        <w:keepNext/>
        <w:keepLines/>
        <w:numPr>
          <w:ilvl w:val="12"/>
          <w:numId w:val="0"/>
        </w:numPr>
        <w:tabs>
          <w:tab w:val="left" w:pos="360"/>
        </w:tabs>
        <w:spacing w:after="0" w:line="240" w:lineRule="auto"/>
        <w:ind w:right="-483"/>
        <w:rPr>
          <w:rFonts w:ascii="Tahoma" w:eastAsia="Times New Roman" w:hAnsi="Tahoma" w:cs="Tahoma"/>
          <w:lang w:eastAsia="sl-SI"/>
        </w:rPr>
      </w:pPr>
      <w:r w:rsidRPr="00FB3015">
        <w:rPr>
          <w:rFonts w:ascii="Tahoma" w:eastAsia="Times New Roman" w:hAnsi="Tahoma" w:cs="Tahoma"/>
          <w:lang w:eastAsia="sl-SI"/>
        </w:rPr>
        <w:t>V okviru izpolnjevanja svojih obveznosti po tem okvirnem spora</w:t>
      </w:r>
      <w:r w:rsidR="00E11D37">
        <w:rPr>
          <w:rFonts w:ascii="Tahoma" w:eastAsia="Times New Roman" w:hAnsi="Tahoma" w:cs="Tahoma"/>
          <w:lang w:eastAsia="sl-SI"/>
        </w:rPr>
        <w:t>zumu se naročnik obvezuje</w:t>
      </w:r>
      <w:r w:rsidR="00BE1138">
        <w:rPr>
          <w:rFonts w:ascii="Tahoma" w:eastAsia="Times New Roman" w:hAnsi="Tahoma" w:cs="Tahoma"/>
          <w:lang w:eastAsia="sl-SI"/>
        </w:rPr>
        <w:t>, da bo</w:t>
      </w:r>
      <w:r w:rsidRPr="00FB3015">
        <w:rPr>
          <w:rFonts w:ascii="Tahoma" w:eastAsia="Times New Roman" w:hAnsi="Tahoma" w:cs="Tahoma"/>
          <w:lang w:eastAsia="sl-SI"/>
        </w:rPr>
        <w:t>:</w:t>
      </w:r>
    </w:p>
    <w:p w14:paraId="149AD1C4" w14:textId="50D7B94E" w:rsidR="008F45EC" w:rsidRDefault="00BE1138"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z izvajalcem sodeloval</w:t>
      </w:r>
      <w:r w:rsidR="00FB3015" w:rsidRPr="00FB3015">
        <w:rPr>
          <w:rFonts w:ascii="Tahoma" w:eastAsia="Times New Roman" w:hAnsi="Tahoma" w:cs="Tahoma"/>
          <w:lang w:eastAsia="sl-SI"/>
        </w:rPr>
        <w:t>, mu nudil potrebno pomoč in daja</w:t>
      </w:r>
      <w:r w:rsidR="00ED3B58">
        <w:rPr>
          <w:rFonts w:ascii="Tahoma" w:eastAsia="Times New Roman" w:hAnsi="Tahoma" w:cs="Tahoma"/>
          <w:lang w:eastAsia="sl-SI"/>
        </w:rPr>
        <w:t>ti</w:t>
      </w:r>
      <w:r w:rsidR="00FB3015" w:rsidRPr="00FB3015">
        <w:rPr>
          <w:rFonts w:ascii="Tahoma" w:eastAsia="Times New Roman" w:hAnsi="Tahoma" w:cs="Tahoma"/>
          <w:lang w:eastAsia="sl-SI"/>
        </w:rPr>
        <w:t xml:space="preserve"> ustrezna navodil</w:t>
      </w:r>
      <w:r w:rsidR="008F45EC">
        <w:rPr>
          <w:rFonts w:ascii="Tahoma" w:eastAsia="Times New Roman" w:hAnsi="Tahoma" w:cs="Tahoma"/>
          <w:lang w:eastAsia="sl-SI"/>
        </w:rPr>
        <w:t xml:space="preserve">a, </w:t>
      </w:r>
    </w:p>
    <w:p w14:paraId="6CD6C5F1" w14:textId="77E474FC" w:rsidR="00FB3015" w:rsidRPr="008F45EC" w:rsidRDefault="00BE1138"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posredoval</w:t>
      </w:r>
      <w:r w:rsidR="008F45EC" w:rsidRPr="008F45EC">
        <w:rPr>
          <w:rFonts w:ascii="Tahoma" w:eastAsia="Times New Roman" w:hAnsi="Tahoma" w:cs="Tahoma"/>
          <w:lang w:eastAsia="sl-SI"/>
        </w:rPr>
        <w:t xml:space="preserve"> izvajalcu vse informacije za opravljanje storitev po tem okvirnem sporazumu,</w:t>
      </w:r>
    </w:p>
    <w:p w14:paraId="64114B33" w14:textId="77777777" w:rsidR="008F45EC" w:rsidRDefault="00FB3015"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sidRPr="00FB3015">
        <w:rPr>
          <w:rFonts w:ascii="Tahoma" w:eastAsia="Times New Roman" w:hAnsi="Tahoma" w:cs="Tahoma"/>
          <w:lang w:eastAsia="sl-SI"/>
        </w:rPr>
        <w:t>takoj obvestil izvajalca o nastalih okoliščinah, ki bi lahko vplivale na izpolnitev naročnikovih obveznosti po okvirnem sporazumu,</w:t>
      </w:r>
      <w:r w:rsidR="008F45EC">
        <w:rPr>
          <w:rFonts w:ascii="Tahoma" w:eastAsia="Times New Roman" w:hAnsi="Tahoma" w:cs="Tahoma"/>
          <w:lang w:eastAsia="sl-SI"/>
        </w:rPr>
        <w:t xml:space="preserve"> </w:t>
      </w:r>
    </w:p>
    <w:p w14:paraId="35E00A1F" w14:textId="2D908223" w:rsidR="008F45EC" w:rsidRPr="008F45EC" w:rsidRDefault="008A5B79"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vodil/izvajal</w:t>
      </w:r>
      <w:r w:rsidR="008F45EC" w:rsidRPr="008F45EC">
        <w:rPr>
          <w:rFonts w:ascii="Tahoma" w:eastAsia="Times New Roman" w:hAnsi="Tahoma" w:cs="Tahoma"/>
          <w:lang w:eastAsia="sl-SI"/>
        </w:rPr>
        <w:t xml:space="preserve"> dejanski pregled nad izvedenimi storitvami izvajalca,</w:t>
      </w:r>
    </w:p>
    <w:p w14:paraId="0674980E" w14:textId="53F57FB1" w:rsidR="00FB3015" w:rsidRPr="008F45EC" w:rsidRDefault="001C0F49"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izvajalca obvestil</w:t>
      </w:r>
      <w:r w:rsidR="008F45EC" w:rsidRPr="008F45EC">
        <w:rPr>
          <w:rFonts w:ascii="Tahoma" w:eastAsia="Times New Roman" w:hAnsi="Tahoma" w:cs="Tahoma"/>
          <w:lang w:eastAsia="sl-SI"/>
        </w:rPr>
        <w:t xml:space="preserve"> o nepravilnem izvajanju obveznosti po okvirnem sporazumu,</w:t>
      </w:r>
    </w:p>
    <w:p w14:paraId="41F9FAF9" w14:textId="77777777" w:rsidR="00FB3015" w:rsidRPr="00FB3015" w:rsidRDefault="00FB3015" w:rsidP="00145393">
      <w:pPr>
        <w:keepNext/>
        <w:keepLines/>
        <w:numPr>
          <w:ilvl w:val="0"/>
          <w:numId w:val="21"/>
        </w:numPr>
        <w:tabs>
          <w:tab w:val="left" w:pos="0"/>
          <w:tab w:val="left" w:pos="709"/>
        </w:tabs>
        <w:spacing w:after="0" w:line="240" w:lineRule="auto"/>
        <w:jc w:val="both"/>
        <w:rPr>
          <w:rFonts w:ascii="Tahoma" w:eastAsia="Times New Roman" w:hAnsi="Tahoma" w:cs="Tahoma"/>
          <w:szCs w:val="20"/>
          <w:lang w:eastAsia="sl-SI"/>
        </w:rPr>
      </w:pPr>
      <w:r w:rsidRPr="00FB3015">
        <w:rPr>
          <w:rFonts w:ascii="Tahoma" w:eastAsia="Times New Roman" w:hAnsi="Tahoma" w:cs="Tahoma"/>
          <w:szCs w:val="20"/>
          <w:lang w:eastAsia="sl-SI"/>
        </w:rPr>
        <w:t>pravočasno ukrenil vse potrebno, da bo izvajalec lahko izvrševal svoje obveznosti iz okvirnega sporazuma,</w:t>
      </w:r>
    </w:p>
    <w:p w14:paraId="2E1DEA8A" w14:textId="640B7467" w:rsidR="00FB3015" w:rsidRPr="00FB3015" w:rsidRDefault="00FB3015" w:rsidP="00145393">
      <w:pPr>
        <w:keepNext/>
        <w:keepLines/>
        <w:numPr>
          <w:ilvl w:val="0"/>
          <w:numId w:val="21"/>
        </w:numPr>
        <w:tabs>
          <w:tab w:val="left" w:pos="-1425"/>
          <w:tab w:val="num" w:pos="426"/>
          <w:tab w:val="left" w:pos="567"/>
          <w:tab w:val="left" w:pos="4253"/>
          <w:tab w:val="left" w:pos="5529"/>
          <w:tab w:val="right" w:pos="8505"/>
        </w:tabs>
        <w:spacing w:after="0" w:line="240" w:lineRule="auto"/>
        <w:ind w:left="426" w:hanging="426"/>
        <w:jc w:val="both"/>
        <w:rPr>
          <w:rFonts w:ascii="Tahoma" w:eastAsia="Times New Roman" w:hAnsi="Tahoma" w:cs="Tahoma"/>
          <w:lang w:eastAsia="sl-SI"/>
        </w:rPr>
      </w:pPr>
      <w:r w:rsidRPr="00FB3015">
        <w:rPr>
          <w:rFonts w:ascii="Tahoma" w:eastAsia="Times New Roman" w:hAnsi="Tahoma" w:cs="Tahoma"/>
          <w:lang w:eastAsia="sl-SI"/>
        </w:rPr>
        <w:t>zagotovil izvedbo prevzema storitev</w:t>
      </w:r>
      <w:r w:rsidR="005C0E80">
        <w:rPr>
          <w:rFonts w:ascii="Tahoma" w:eastAsia="Times New Roman" w:hAnsi="Tahoma" w:cs="Tahoma"/>
          <w:lang w:eastAsia="sl-SI"/>
        </w:rPr>
        <w:t>.</w:t>
      </w:r>
    </w:p>
    <w:p w14:paraId="5027B875" w14:textId="77777777" w:rsidR="00FB3015" w:rsidRPr="00FB3015" w:rsidRDefault="00FB3015" w:rsidP="00FB3015">
      <w:pPr>
        <w:keepNext/>
        <w:keepLines/>
        <w:spacing w:after="0" w:line="240" w:lineRule="auto"/>
        <w:rPr>
          <w:rFonts w:ascii="Tahoma" w:eastAsia="Times New Roman" w:hAnsi="Tahoma" w:cs="Tahoma"/>
          <w:lang w:eastAsia="sl-SI"/>
        </w:rPr>
      </w:pPr>
    </w:p>
    <w:p w14:paraId="42BED47C" w14:textId="77777777" w:rsidR="005C0E80" w:rsidRPr="00C168EA" w:rsidRDefault="005C0E80" w:rsidP="005C0E80">
      <w:pPr>
        <w:keepNext/>
        <w:keepLines/>
        <w:tabs>
          <w:tab w:val="left" w:pos="1418"/>
          <w:tab w:val="left" w:pos="1702"/>
        </w:tabs>
        <w:spacing w:after="0" w:line="240" w:lineRule="auto"/>
        <w:jc w:val="both"/>
        <w:rPr>
          <w:rFonts w:ascii="Tahoma" w:hAnsi="Tahoma" w:cs="Tahoma"/>
          <w:b/>
          <w:bCs/>
          <w:szCs w:val="20"/>
          <w:lang w:eastAsia="sl-SI"/>
        </w:rPr>
      </w:pPr>
      <w:r w:rsidRPr="00FD6D05">
        <w:rPr>
          <w:rFonts w:ascii="Tahoma" w:hAnsi="Tahoma" w:cs="Tahoma"/>
          <w:lang w:eastAsia="sl-SI"/>
        </w:rPr>
        <w:t>Vse dodatne podatke bo naročnik posredoval izvajalcu na podlagi pisne ali ustne zahteve izvajalca in lastne presoje o nujnosti zahtevanih podatkov za izvedbo predmeta okvirnega sporazuma</w:t>
      </w:r>
      <w:r w:rsidRPr="00C168EA">
        <w:rPr>
          <w:rFonts w:ascii="Tahoma" w:hAnsi="Tahoma" w:cs="Tahoma"/>
          <w:szCs w:val="20"/>
          <w:lang w:eastAsia="sl-SI"/>
        </w:rPr>
        <w:t>.</w:t>
      </w:r>
    </w:p>
    <w:p w14:paraId="55626689" w14:textId="4B95E2DF" w:rsidR="00FB3015" w:rsidRDefault="00FB3015" w:rsidP="00FB3015">
      <w:pPr>
        <w:keepNext/>
        <w:keepLines/>
        <w:tabs>
          <w:tab w:val="left" w:pos="1418"/>
          <w:tab w:val="left" w:pos="1702"/>
        </w:tabs>
        <w:spacing w:after="0" w:line="240" w:lineRule="auto"/>
        <w:jc w:val="both"/>
        <w:rPr>
          <w:rFonts w:ascii="Tahoma" w:eastAsia="Times New Roman" w:hAnsi="Tahoma" w:cs="Tahoma"/>
          <w:lang w:eastAsia="sl-SI"/>
        </w:rPr>
      </w:pPr>
    </w:p>
    <w:p w14:paraId="78D314E6" w14:textId="77777777" w:rsidR="005C0E80" w:rsidRPr="00FB3015" w:rsidRDefault="005C0E80" w:rsidP="005C0E80">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Pr>
          <w:rFonts w:ascii="Tahoma" w:eastAsia="Times New Roman" w:hAnsi="Tahoma"/>
          <w:b/>
          <w:szCs w:val="20"/>
          <w:lang w:eastAsia="sl-SI"/>
        </w:rPr>
        <w:t>POGODBENA KAZEN</w:t>
      </w:r>
    </w:p>
    <w:p w14:paraId="54D5A43B" w14:textId="77777777" w:rsidR="005C0E80" w:rsidRPr="00FB3015" w:rsidRDefault="005C0E80" w:rsidP="005C0E80">
      <w:pPr>
        <w:keepNext/>
        <w:keepLines/>
        <w:tabs>
          <w:tab w:val="left" w:pos="709"/>
          <w:tab w:val="left" w:pos="1702"/>
        </w:tabs>
        <w:spacing w:after="0" w:line="240" w:lineRule="auto"/>
        <w:ind w:left="1701" w:hanging="1701"/>
        <w:jc w:val="center"/>
        <w:rPr>
          <w:rFonts w:ascii="Tahoma" w:eastAsia="Times New Roman" w:hAnsi="Tahoma"/>
          <w:szCs w:val="20"/>
          <w:lang w:eastAsia="sl-SI"/>
        </w:rPr>
      </w:pPr>
    </w:p>
    <w:p w14:paraId="230A3BD5" w14:textId="77777777" w:rsidR="005C0E80" w:rsidRPr="00FB3015" w:rsidRDefault="005C0E80" w:rsidP="005C0E80">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5AA63065" w14:textId="77777777" w:rsidR="005C0E80" w:rsidRPr="00FB3015" w:rsidRDefault="005C0E80" w:rsidP="005C0E80">
      <w:pPr>
        <w:keepNext/>
        <w:keepLines/>
        <w:tabs>
          <w:tab w:val="left" w:pos="1418"/>
          <w:tab w:val="left" w:pos="1702"/>
        </w:tabs>
        <w:spacing w:after="0" w:line="240" w:lineRule="auto"/>
        <w:jc w:val="center"/>
        <w:rPr>
          <w:rFonts w:ascii="Tahoma" w:eastAsia="Times New Roman" w:hAnsi="Tahoma"/>
          <w:lang w:eastAsia="sl-SI"/>
        </w:rPr>
      </w:pPr>
    </w:p>
    <w:p w14:paraId="71FCA584" w14:textId="77777777" w:rsidR="005C0E80" w:rsidRDefault="005C0E80" w:rsidP="005C0E80">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w:t>
      </w:r>
    </w:p>
    <w:p w14:paraId="0466B6C1" w14:textId="3A40F219" w:rsidR="005C0E80" w:rsidRPr="00BF64D8" w:rsidRDefault="005C0E80" w:rsidP="005C0E80">
      <w:pPr>
        <w:pStyle w:val="Odstavekseznama"/>
        <w:keepNext/>
        <w:keepLines/>
        <w:widowControl w:val="0"/>
        <w:numPr>
          <w:ilvl w:val="0"/>
          <w:numId w:val="35"/>
        </w:numPr>
        <w:jc w:val="both"/>
        <w:rPr>
          <w:rFonts w:ascii="Tahoma" w:hAnsi="Tahoma" w:cs="Tahoma"/>
          <w:sz w:val="22"/>
          <w:szCs w:val="22"/>
        </w:rPr>
      </w:pPr>
      <w:r w:rsidRPr="00BF64D8">
        <w:rPr>
          <w:rFonts w:ascii="Tahoma" w:hAnsi="Tahoma" w:cs="Tahoma"/>
          <w:sz w:val="22"/>
          <w:szCs w:val="22"/>
        </w:rPr>
        <w:t xml:space="preserve">v </w:t>
      </w:r>
      <w:r w:rsidR="00970E05">
        <w:rPr>
          <w:rFonts w:ascii="Tahoma" w:hAnsi="Tahoma" w:cs="Tahoma"/>
          <w:sz w:val="22"/>
          <w:szCs w:val="22"/>
        </w:rPr>
        <w:t>prvi alineji četrtega</w:t>
      </w:r>
      <w:r w:rsidRPr="00BF64D8">
        <w:rPr>
          <w:rFonts w:ascii="Tahoma" w:hAnsi="Tahoma" w:cs="Tahoma"/>
          <w:sz w:val="22"/>
          <w:szCs w:val="22"/>
        </w:rPr>
        <w:t xml:space="preserve"> odstavk</w:t>
      </w:r>
      <w:r w:rsidR="00970E05">
        <w:rPr>
          <w:rFonts w:ascii="Tahoma" w:hAnsi="Tahoma" w:cs="Tahoma"/>
          <w:sz w:val="22"/>
          <w:szCs w:val="22"/>
        </w:rPr>
        <w:t>a</w:t>
      </w:r>
      <w:r w:rsidRPr="00BF64D8">
        <w:rPr>
          <w:rFonts w:ascii="Tahoma" w:hAnsi="Tahoma" w:cs="Tahoma"/>
          <w:sz w:val="22"/>
          <w:szCs w:val="22"/>
        </w:rPr>
        <w:t xml:space="preserve"> </w:t>
      </w:r>
      <w:r>
        <w:rPr>
          <w:rFonts w:ascii="Tahoma" w:hAnsi="Tahoma" w:cs="Tahoma"/>
          <w:sz w:val="22"/>
          <w:szCs w:val="22"/>
        </w:rPr>
        <w:t>7</w:t>
      </w:r>
      <w:r w:rsidRPr="00BF64D8">
        <w:rPr>
          <w:rFonts w:ascii="Tahoma" w:hAnsi="Tahoma" w:cs="Tahoma"/>
          <w:sz w:val="22"/>
          <w:szCs w:val="22"/>
        </w:rPr>
        <w:t>. člena tega okvirnega sporazuma, in neizpolnitev ni posledica višje sile, kot je zapisano v 1</w:t>
      </w:r>
      <w:r w:rsidR="00970E05">
        <w:rPr>
          <w:rFonts w:ascii="Tahoma" w:hAnsi="Tahoma" w:cs="Tahoma"/>
          <w:sz w:val="22"/>
          <w:szCs w:val="22"/>
        </w:rPr>
        <w:t>0</w:t>
      </w:r>
      <w:r w:rsidRPr="00BF64D8">
        <w:rPr>
          <w:rFonts w:ascii="Tahoma" w:hAnsi="Tahoma" w:cs="Tahoma"/>
          <w:sz w:val="22"/>
          <w:szCs w:val="22"/>
        </w:rPr>
        <w:t xml:space="preserve">. členu tega okvirnega sporazuma, je dolžan naročniku plačati pogodbeno kazen v višini </w:t>
      </w:r>
      <w:bookmarkStart w:id="31" w:name="_Hlk210045397"/>
      <w:r w:rsidR="00970E05">
        <w:rPr>
          <w:rFonts w:ascii="Tahoma" w:hAnsi="Tahoma" w:cs="Tahoma"/>
          <w:sz w:val="22"/>
          <w:szCs w:val="22"/>
        </w:rPr>
        <w:t>0,5</w:t>
      </w:r>
      <w:r w:rsidRPr="00BF64D8">
        <w:rPr>
          <w:rFonts w:ascii="Tahoma" w:hAnsi="Tahoma" w:cs="Tahoma"/>
          <w:sz w:val="22"/>
          <w:szCs w:val="22"/>
        </w:rPr>
        <w:t>% (</w:t>
      </w:r>
      <w:r w:rsidR="00970E05">
        <w:rPr>
          <w:rFonts w:ascii="Tahoma" w:hAnsi="Tahoma" w:cs="Tahoma"/>
          <w:sz w:val="22"/>
          <w:szCs w:val="22"/>
        </w:rPr>
        <w:t xml:space="preserve">nič celih pet </w:t>
      </w:r>
      <w:r w:rsidRPr="00BF64D8">
        <w:rPr>
          <w:rFonts w:ascii="Tahoma" w:hAnsi="Tahoma" w:cs="Tahoma"/>
          <w:sz w:val="22"/>
          <w:szCs w:val="22"/>
        </w:rPr>
        <w:t xml:space="preserve">odstotka) </w:t>
      </w:r>
      <w:bookmarkEnd w:id="31"/>
      <w:r w:rsidRPr="00BF64D8">
        <w:rPr>
          <w:rFonts w:ascii="Tahoma" w:hAnsi="Tahoma" w:cs="Tahoma"/>
          <w:sz w:val="22"/>
          <w:szCs w:val="22"/>
        </w:rPr>
        <w:t xml:space="preserve">vrednosti posameznega nabavnega naročila naročnika brez DDV za </w:t>
      </w:r>
      <w:r w:rsidR="00970E05" w:rsidRPr="00BF64D8">
        <w:rPr>
          <w:rFonts w:ascii="Tahoma" w:hAnsi="Tahoma" w:cs="Tahoma"/>
          <w:sz w:val="22"/>
          <w:szCs w:val="22"/>
        </w:rPr>
        <w:t>vsak</w:t>
      </w:r>
      <w:r w:rsidR="00970E05">
        <w:rPr>
          <w:rFonts w:ascii="Tahoma" w:hAnsi="Tahoma" w:cs="Tahoma"/>
          <w:sz w:val="22"/>
          <w:szCs w:val="22"/>
        </w:rPr>
        <w:t>o zamujeno uro</w:t>
      </w:r>
      <w:r w:rsidR="00970E05" w:rsidRPr="00BF64D8">
        <w:rPr>
          <w:rFonts w:ascii="Tahoma" w:hAnsi="Tahoma" w:cs="Tahoma"/>
          <w:sz w:val="22"/>
          <w:szCs w:val="22"/>
        </w:rPr>
        <w:t xml:space="preserve"> </w:t>
      </w:r>
      <w:r w:rsidRPr="00BF64D8">
        <w:rPr>
          <w:rFonts w:ascii="Tahoma" w:hAnsi="Tahoma" w:cs="Tahoma"/>
          <w:sz w:val="22"/>
          <w:szCs w:val="22"/>
        </w:rPr>
        <w:t>vsak zamujen koledarski dan, vendar največ 20% (dvajset odstotkov) vrednosti posameznega nabavnega naročila naročnika brez DDV.</w:t>
      </w:r>
    </w:p>
    <w:p w14:paraId="737DAD67" w14:textId="439A96AC" w:rsidR="005C0E80" w:rsidRPr="00BF64D8" w:rsidRDefault="00970E05" w:rsidP="005C0E80">
      <w:pPr>
        <w:pStyle w:val="Odstavekseznama"/>
        <w:keepNext/>
        <w:keepLines/>
        <w:widowControl w:val="0"/>
        <w:numPr>
          <w:ilvl w:val="0"/>
          <w:numId w:val="35"/>
        </w:numPr>
        <w:jc w:val="both"/>
        <w:rPr>
          <w:rFonts w:ascii="Tahoma" w:hAnsi="Tahoma" w:cs="Tahoma"/>
          <w:sz w:val="22"/>
          <w:szCs w:val="22"/>
        </w:rPr>
      </w:pPr>
      <w:r>
        <w:rPr>
          <w:rFonts w:ascii="Tahoma" w:hAnsi="Tahoma" w:cs="Tahoma"/>
          <w:sz w:val="22"/>
          <w:szCs w:val="22"/>
        </w:rPr>
        <w:lastRenderedPageBreak/>
        <w:t>v</w:t>
      </w:r>
      <w:r w:rsidR="005C0E80">
        <w:rPr>
          <w:rFonts w:ascii="Tahoma" w:hAnsi="Tahoma" w:cs="Tahoma"/>
          <w:sz w:val="22"/>
          <w:szCs w:val="22"/>
        </w:rPr>
        <w:t xml:space="preserve"> </w:t>
      </w:r>
      <w:r>
        <w:rPr>
          <w:rFonts w:ascii="Tahoma" w:hAnsi="Tahoma" w:cs="Tahoma"/>
          <w:sz w:val="22"/>
          <w:szCs w:val="22"/>
        </w:rPr>
        <w:t xml:space="preserve">drugi alineji </w:t>
      </w:r>
      <w:r w:rsidR="005C0E80">
        <w:rPr>
          <w:rFonts w:ascii="Tahoma" w:hAnsi="Tahoma" w:cs="Tahoma"/>
          <w:sz w:val="22"/>
          <w:szCs w:val="22"/>
        </w:rPr>
        <w:t>četrte</w:t>
      </w:r>
      <w:r>
        <w:rPr>
          <w:rFonts w:ascii="Tahoma" w:hAnsi="Tahoma" w:cs="Tahoma"/>
          <w:sz w:val="22"/>
          <w:szCs w:val="22"/>
        </w:rPr>
        <w:t>ga</w:t>
      </w:r>
      <w:r w:rsidR="005C0E80" w:rsidRPr="00BF64D8">
        <w:rPr>
          <w:rFonts w:ascii="Tahoma" w:hAnsi="Tahoma" w:cs="Tahoma"/>
          <w:sz w:val="22"/>
          <w:szCs w:val="22"/>
        </w:rPr>
        <w:t xml:space="preserve"> odstavk</w:t>
      </w:r>
      <w:r>
        <w:rPr>
          <w:rFonts w:ascii="Tahoma" w:hAnsi="Tahoma" w:cs="Tahoma"/>
          <w:sz w:val="22"/>
          <w:szCs w:val="22"/>
        </w:rPr>
        <w:t>a</w:t>
      </w:r>
      <w:r w:rsidR="005C0E80" w:rsidRPr="00BF64D8">
        <w:rPr>
          <w:rFonts w:ascii="Tahoma" w:hAnsi="Tahoma" w:cs="Tahoma"/>
          <w:sz w:val="22"/>
          <w:szCs w:val="22"/>
        </w:rPr>
        <w:t xml:space="preserve"> </w:t>
      </w:r>
      <w:r w:rsidR="005C0E80">
        <w:rPr>
          <w:rFonts w:ascii="Tahoma" w:hAnsi="Tahoma" w:cs="Tahoma"/>
          <w:sz w:val="22"/>
          <w:szCs w:val="22"/>
        </w:rPr>
        <w:t>7</w:t>
      </w:r>
      <w:r w:rsidR="005C0E80" w:rsidRPr="00BF64D8">
        <w:rPr>
          <w:rFonts w:ascii="Tahoma" w:hAnsi="Tahoma" w:cs="Tahoma"/>
          <w:sz w:val="22"/>
          <w:szCs w:val="22"/>
        </w:rPr>
        <w:t>. člena tega okvirnega sporazuma, in neizpolnitev ni posledica višje sile, kot je zapisano v 1</w:t>
      </w:r>
      <w:r>
        <w:rPr>
          <w:rFonts w:ascii="Tahoma" w:hAnsi="Tahoma" w:cs="Tahoma"/>
          <w:sz w:val="22"/>
          <w:szCs w:val="22"/>
        </w:rPr>
        <w:t>0</w:t>
      </w:r>
      <w:r w:rsidR="005C0E80" w:rsidRPr="00BF64D8">
        <w:rPr>
          <w:rFonts w:ascii="Tahoma" w:hAnsi="Tahoma" w:cs="Tahoma"/>
          <w:sz w:val="22"/>
          <w:szCs w:val="22"/>
        </w:rPr>
        <w:t xml:space="preserve">. členu tega okvirnega sporazuma, je dolžan naročniku plačati pogodbeno kazen v višini </w:t>
      </w:r>
      <w:r w:rsidRPr="00970E05">
        <w:rPr>
          <w:rFonts w:ascii="Tahoma" w:hAnsi="Tahoma" w:cs="Tahoma"/>
          <w:sz w:val="22"/>
          <w:szCs w:val="22"/>
        </w:rPr>
        <w:t xml:space="preserve">0,5% (nič celih pet odstotka) </w:t>
      </w:r>
      <w:r w:rsidR="005C0E80" w:rsidRPr="00BF64D8">
        <w:rPr>
          <w:rFonts w:ascii="Tahoma" w:hAnsi="Tahoma" w:cs="Tahoma"/>
          <w:sz w:val="22"/>
          <w:szCs w:val="22"/>
        </w:rPr>
        <w:t xml:space="preserve">vrednosti posameznega nabavnega naročila naročnika brez DDV za </w:t>
      </w:r>
      <w:r w:rsidRPr="00BF64D8">
        <w:rPr>
          <w:rFonts w:ascii="Tahoma" w:hAnsi="Tahoma" w:cs="Tahoma"/>
          <w:sz w:val="22"/>
          <w:szCs w:val="22"/>
        </w:rPr>
        <w:t>vsak zamujen koledarski dan</w:t>
      </w:r>
      <w:r w:rsidR="005C0E80" w:rsidRPr="00BF64D8">
        <w:rPr>
          <w:rFonts w:ascii="Tahoma" w:hAnsi="Tahoma" w:cs="Tahoma"/>
          <w:sz w:val="22"/>
          <w:szCs w:val="22"/>
        </w:rPr>
        <w:t>, vendar največ 20% (dvajset odstotkov) vrednosti posameznega nabavnega naročila naročnika brez DDV</w:t>
      </w:r>
      <w:r w:rsidR="005C0E80">
        <w:rPr>
          <w:rFonts w:ascii="Tahoma" w:hAnsi="Tahoma" w:cs="Tahoma"/>
          <w:sz w:val="22"/>
          <w:szCs w:val="22"/>
        </w:rPr>
        <w:t>,</w:t>
      </w:r>
    </w:p>
    <w:p w14:paraId="37723776" w14:textId="21F2689E" w:rsidR="005C0E80" w:rsidRPr="00BF64D8" w:rsidRDefault="005C0E80" w:rsidP="005C0E80">
      <w:pPr>
        <w:pStyle w:val="Odstavekseznama"/>
        <w:keepNext/>
        <w:keepLines/>
        <w:widowControl w:val="0"/>
        <w:numPr>
          <w:ilvl w:val="0"/>
          <w:numId w:val="35"/>
        </w:numPr>
        <w:jc w:val="both"/>
        <w:rPr>
          <w:rFonts w:ascii="Tahoma" w:hAnsi="Tahoma" w:cs="Tahoma"/>
          <w:sz w:val="22"/>
          <w:szCs w:val="22"/>
        </w:rPr>
      </w:pPr>
      <w:r w:rsidRPr="00BF64D8">
        <w:rPr>
          <w:rFonts w:ascii="Tahoma" w:hAnsi="Tahoma" w:cs="Tahoma"/>
          <w:sz w:val="22"/>
          <w:szCs w:val="22"/>
        </w:rPr>
        <w:t>v tretj</w:t>
      </w:r>
      <w:r w:rsidR="00970E05">
        <w:rPr>
          <w:rFonts w:ascii="Tahoma" w:hAnsi="Tahoma" w:cs="Tahoma"/>
          <w:sz w:val="22"/>
          <w:szCs w:val="22"/>
        </w:rPr>
        <w:t>i alineji četrtega</w:t>
      </w:r>
      <w:r w:rsidRPr="00BF64D8">
        <w:rPr>
          <w:rFonts w:ascii="Tahoma" w:hAnsi="Tahoma" w:cs="Tahoma"/>
          <w:sz w:val="22"/>
          <w:szCs w:val="22"/>
        </w:rPr>
        <w:t xml:space="preserve"> odstavk</w:t>
      </w:r>
      <w:r w:rsidR="00970E05">
        <w:rPr>
          <w:rFonts w:ascii="Tahoma" w:hAnsi="Tahoma" w:cs="Tahoma"/>
          <w:sz w:val="22"/>
          <w:szCs w:val="22"/>
        </w:rPr>
        <w:t>a</w:t>
      </w:r>
      <w:r w:rsidRPr="00BF64D8">
        <w:rPr>
          <w:rFonts w:ascii="Tahoma" w:hAnsi="Tahoma" w:cs="Tahoma"/>
          <w:sz w:val="22"/>
          <w:szCs w:val="22"/>
        </w:rPr>
        <w:t xml:space="preserve"> </w:t>
      </w:r>
      <w:r w:rsidR="00970E05">
        <w:rPr>
          <w:rFonts w:ascii="Tahoma" w:hAnsi="Tahoma" w:cs="Tahoma"/>
          <w:sz w:val="22"/>
          <w:szCs w:val="22"/>
        </w:rPr>
        <w:t>7</w:t>
      </w:r>
      <w:r w:rsidRPr="00BF64D8">
        <w:rPr>
          <w:rFonts w:ascii="Tahoma" w:hAnsi="Tahoma" w:cs="Tahoma"/>
          <w:sz w:val="22"/>
          <w:szCs w:val="22"/>
        </w:rPr>
        <w:t>. člena tega okvirnega sporazuma, in neizpolnitev ni posledica višje sile, kot je zapisano v 1</w:t>
      </w:r>
      <w:r w:rsidR="00970E05">
        <w:rPr>
          <w:rFonts w:ascii="Tahoma" w:hAnsi="Tahoma" w:cs="Tahoma"/>
          <w:sz w:val="22"/>
          <w:szCs w:val="22"/>
        </w:rPr>
        <w:t>0</w:t>
      </w:r>
      <w:r w:rsidRPr="00BF64D8">
        <w:rPr>
          <w:rFonts w:ascii="Tahoma" w:hAnsi="Tahoma" w:cs="Tahoma"/>
          <w:sz w:val="22"/>
          <w:szCs w:val="22"/>
        </w:rPr>
        <w:t xml:space="preserve">. členu tega okvirnega sporazuma, je dolžan naročniku plačati pogodbeno kazen v višini </w:t>
      </w:r>
      <w:r w:rsidR="00970E05">
        <w:rPr>
          <w:rFonts w:ascii="Tahoma" w:hAnsi="Tahoma" w:cs="Tahoma"/>
          <w:sz w:val="22"/>
          <w:szCs w:val="22"/>
        </w:rPr>
        <w:t>0,5</w:t>
      </w:r>
      <w:r w:rsidR="00970E05" w:rsidRPr="00BF64D8">
        <w:rPr>
          <w:rFonts w:ascii="Tahoma" w:hAnsi="Tahoma" w:cs="Tahoma"/>
          <w:sz w:val="22"/>
          <w:szCs w:val="22"/>
        </w:rPr>
        <w:t>% (</w:t>
      </w:r>
      <w:r w:rsidR="00970E05">
        <w:rPr>
          <w:rFonts w:ascii="Tahoma" w:hAnsi="Tahoma" w:cs="Tahoma"/>
          <w:sz w:val="22"/>
          <w:szCs w:val="22"/>
        </w:rPr>
        <w:t xml:space="preserve">nič celih pet </w:t>
      </w:r>
      <w:r w:rsidR="00970E05" w:rsidRPr="00BF64D8">
        <w:rPr>
          <w:rFonts w:ascii="Tahoma" w:hAnsi="Tahoma" w:cs="Tahoma"/>
          <w:sz w:val="22"/>
          <w:szCs w:val="22"/>
        </w:rPr>
        <w:t xml:space="preserve">odstotka) </w:t>
      </w:r>
      <w:r w:rsidRPr="00BF64D8">
        <w:rPr>
          <w:rFonts w:ascii="Tahoma" w:hAnsi="Tahoma" w:cs="Tahoma"/>
          <w:sz w:val="22"/>
          <w:szCs w:val="22"/>
        </w:rPr>
        <w:t>vrednosti posameznega nabavnega naročila naročnika brez DDV za vsak zamujen koledarski dan, vendar največ 20% (dvajset odstotkov) vrednosti posameznega nabavnega naročila naročnika brez DDV.</w:t>
      </w:r>
    </w:p>
    <w:p w14:paraId="0C92ACD2" w14:textId="2A63F9D8" w:rsidR="005C0E80" w:rsidRDefault="005C0E80" w:rsidP="005C0E80">
      <w:pPr>
        <w:keepNext/>
        <w:keepLines/>
        <w:tabs>
          <w:tab w:val="left" w:pos="709"/>
          <w:tab w:val="left" w:pos="1702"/>
        </w:tabs>
        <w:spacing w:after="0" w:line="240" w:lineRule="auto"/>
        <w:jc w:val="both"/>
        <w:rPr>
          <w:rFonts w:ascii="Tahoma" w:eastAsia="Times New Roman" w:hAnsi="Tahoma" w:cs="Tahoma"/>
          <w:lang w:eastAsia="sl-SI"/>
        </w:rPr>
      </w:pPr>
    </w:p>
    <w:p w14:paraId="326A0C6D" w14:textId="77777777" w:rsidR="00970E05" w:rsidRPr="00F504B9" w:rsidRDefault="00970E05" w:rsidP="00970E05">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4C7159D6" w14:textId="21A33DB2" w:rsidR="005C0E80" w:rsidRDefault="005C0E80" w:rsidP="005C0E80">
      <w:pPr>
        <w:keepNext/>
        <w:keepLines/>
        <w:tabs>
          <w:tab w:val="left" w:pos="709"/>
          <w:tab w:val="left" w:pos="1702"/>
        </w:tabs>
        <w:spacing w:after="0" w:line="240" w:lineRule="auto"/>
        <w:jc w:val="both"/>
        <w:rPr>
          <w:rFonts w:ascii="Tahoma" w:eastAsia="Times New Roman" w:hAnsi="Tahoma" w:cs="Tahoma"/>
          <w:lang w:eastAsia="sl-SI"/>
        </w:rPr>
      </w:pPr>
    </w:p>
    <w:p w14:paraId="4895A68D" w14:textId="77777777" w:rsidR="00970E05" w:rsidRPr="00FB3015" w:rsidRDefault="00970E05" w:rsidP="00970E0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szCs w:val="20"/>
          <w:lang w:eastAsia="sl-SI"/>
        </w:rPr>
        <w:t>člen</w:t>
      </w:r>
    </w:p>
    <w:p w14:paraId="0E829116" w14:textId="77777777" w:rsidR="00970E05" w:rsidRPr="00FB3015" w:rsidRDefault="00970E05" w:rsidP="005C0E80">
      <w:pPr>
        <w:keepNext/>
        <w:keepLines/>
        <w:tabs>
          <w:tab w:val="left" w:pos="709"/>
          <w:tab w:val="left" w:pos="1702"/>
        </w:tabs>
        <w:spacing w:after="0" w:line="240" w:lineRule="auto"/>
        <w:jc w:val="both"/>
        <w:rPr>
          <w:rFonts w:ascii="Tahoma" w:eastAsia="Times New Roman" w:hAnsi="Tahoma" w:cs="Tahoma"/>
          <w:lang w:eastAsia="sl-SI"/>
        </w:rPr>
      </w:pPr>
    </w:p>
    <w:p w14:paraId="51D76A81" w14:textId="77777777" w:rsidR="00970E05" w:rsidRPr="002E4607" w:rsidRDefault="00970E05" w:rsidP="00970E05">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501DBF8A" w14:textId="77777777" w:rsidR="00970E05" w:rsidRPr="002E4607" w:rsidRDefault="00970E05" w:rsidP="00970E05">
      <w:pPr>
        <w:keepNext/>
        <w:keepLines/>
        <w:widowControl w:val="0"/>
        <w:spacing w:after="0" w:line="240" w:lineRule="auto"/>
        <w:jc w:val="both"/>
        <w:rPr>
          <w:rFonts w:ascii="Tahoma" w:eastAsia="Times New Roman" w:hAnsi="Tahoma" w:cs="Tahoma"/>
          <w:lang w:eastAsia="sl-SI"/>
        </w:rPr>
      </w:pPr>
    </w:p>
    <w:p w14:paraId="2049E175" w14:textId="77777777" w:rsidR="00970E05" w:rsidRPr="002E4607" w:rsidRDefault="00970E05" w:rsidP="00970E05">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4D5B148E" w14:textId="77777777" w:rsidR="00970E05" w:rsidRPr="002E4607" w:rsidRDefault="00970E05" w:rsidP="00970E05">
      <w:pPr>
        <w:keepNext/>
        <w:keepLines/>
        <w:widowControl w:val="0"/>
        <w:spacing w:after="0" w:line="240" w:lineRule="auto"/>
        <w:jc w:val="both"/>
        <w:rPr>
          <w:rFonts w:ascii="Tahoma" w:eastAsia="Times New Roman" w:hAnsi="Tahoma" w:cs="Tahoma"/>
          <w:lang w:eastAsia="sl-SI"/>
        </w:rPr>
      </w:pPr>
    </w:p>
    <w:p w14:paraId="3A305744" w14:textId="555DDE2F" w:rsidR="00970E05" w:rsidRDefault="00970E05" w:rsidP="00970E05">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škodo uveljavljal po splošnih načelih odškodninske odgovornosti, neodvisno od uveljavljanja pogodbene kazni</w:t>
      </w:r>
      <w:r w:rsidRPr="007C3078">
        <w:rPr>
          <w:rFonts w:ascii="Tahoma" w:eastAsia="Times New Roman" w:hAnsi="Tahoma" w:cs="Tahoma"/>
          <w:lang w:eastAsia="sl-SI"/>
        </w:rPr>
        <w:t>.</w:t>
      </w:r>
    </w:p>
    <w:p w14:paraId="3120C0D7" w14:textId="77777777" w:rsidR="00970E05" w:rsidRPr="00B164D8" w:rsidRDefault="00970E05" w:rsidP="00970E05">
      <w:pPr>
        <w:keepNext/>
        <w:keepLines/>
        <w:spacing w:after="0" w:line="240" w:lineRule="auto"/>
        <w:jc w:val="both"/>
        <w:rPr>
          <w:rFonts w:ascii="Tahoma" w:eastAsia="Times New Roman" w:hAnsi="Tahoma" w:cs="Tahoma"/>
          <w:lang w:eastAsia="sl-SI"/>
        </w:rPr>
      </w:pPr>
    </w:p>
    <w:p w14:paraId="5092D41E" w14:textId="77777777" w:rsidR="00970E05" w:rsidRPr="00FB3015" w:rsidRDefault="00970E05" w:rsidP="00970E05">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PREDSTAVNIKI </w:t>
      </w:r>
      <w:r>
        <w:rPr>
          <w:rFonts w:ascii="Tahoma" w:eastAsia="Times New Roman" w:hAnsi="Tahoma"/>
          <w:b/>
          <w:szCs w:val="20"/>
          <w:lang w:eastAsia="sl-SI"/>
        </w:rPr>
        <w:t xml:space="preserve">STRANK </w:t>
      </w:r>
      <w:r w:rsidRPr="00FB3015">
        <w:rPr>
          <w:rFonts w:ascii="Tahoma" w:eastAsia="Times New Roman" w:hAnsi="Tahoma"/>
          <w:b/>
          <w:szCs w:val="20"/>
          <w:lang w:eastAsia="sl-SI"/>
        </w:rPr>
        <w:t>OKVIRNEGA SPORAZUMA</w:t>
      </w:r>
    </w:p>
    <w:p w14:paraId="2BE05ED6" w14:textId="77777777" w:rsidR="00970E05" w:rsidRPr="00FB3015" w:rsidRDefault="00970E05" w:rsidP="00970E05">
      <w:pPr>
        <w:keepNext/>
        <w:keepLines/>
        <w:tabs>
          <w:tab w:val="left" w:pos="709"/>
        </w:tabs>
        <w:spacing w:after="0" w:line="240" w:lineRule="auto"/>
        <w:ind w:left="709" w:hanging="283"/>
        <w:jc w:val="both"/>
        <w:rPr>
          <w:rFonts w:ascii="Tahoma" w:eastAsia="Times New Roman" w:hAnsi="Tahoma"/>
          <w:szCs w:val="20"/>
          <w:lang w:eastAsia="sl-SI"/>
        </w:rPr>
      </w:pPr>
    </w:p>
    <w:p w14:paraId="59A30CB6" w14:textId="77777777" w:rsidR="00970E05" w:rsidRPr="00FB3015" w:rsidRDefault="00970E05" w:rsidP="00970E0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szCs w:val="20"/>
          <w:lang w:eastAsia="sl-SI"/>
        </w:rPr>
      </w:pPr>
      <w:r w:rsidRPr="00FB3015">
        <w:rPr>
          <w:rFonts w:ascii="Tahoma" w:eastAsia="Times New Roman" w:hAnsi="Tahoma" w:cs="Tahoma"/>
          <w:lang w:eastAsia="sl-SI"/>
        </w:rPr>
        <w:t>člen</w:t>
      </w:r>
    </w:p>
    <w:p w14:paraId="5F2B7B35" w14:textId="77777777" w:rsidR="00970E05" w:rsidRPr="00FB3015" w:rsidRDefault="00970E05" w:rsidP="00970E05">
      <w:pPr>
        <w:keepNext/>
        <w:keepLines/>
        <w:spacing w:after="0" w:line="240" w:lineRule="auto"/>
        <w:jc w:val="center"/>
        <w:rPr>
          <w:rFonts w:ascii="Tahoma" w:eastAsia="Times New Roman" w:hAnsi="Tahoma"/>
          <w:szCs w:val="20"/>
          <w:lang w:eastAsia="sl-SI"/>
        </w:rPr>
      </w:pPr>
    </w:p>
    <w:p w14:paraId="6016CBEA" w14:textId="2EE72CBA" w:rsidR="00970E05" w:rsidRDefault="00970E05" w:rsidP="00970E05">
      <w:pPr>
        <w:keepNext/>
        <w:keepLines/>
        <w:spacing w:after="0" w:line="240" w:lineRule="auto"/>
        <w:jc w:val="both"/>
        <w:rPr>
          <w:rFonts w:ascii="Tahoma" w:eastAsia="Times New Roman" w:hAnsi="Tahoma" w:cs="Tahoma"/>
          <w:bCs/>
          <w:lang w:eastAsia="sl-SI"/>
        </w:rPr>
      </w:pPr>
      <w:r>
        <w:rPr>
          <w:rFonts w:ascii="Tahoma" w:eastAsia="Times New Roman" w:hAnsi="Tahoma" w:cs="Tahoma"/>
          <w:lang w:eastAsia="sl-SI"/>
        </w:rPr>
        <w:t>Pr</w:t>
      </w:r>
      <w:r w:rsidRPr="005E2896">
        <w:rPr>
          <w:rFonts w:ascii="Tahoma" w:eastAsia="Times New Roman" w:hAnsi="Tahoma" w:cs="Tahoma"/>
          <w:lang w:eastAsia="sl-SI"/>
        </w:rPr>
        <w:t>edstavni</w:t>
      </w:r>
      <w:r>
        <w:rPr>
          <w:rFonts w:ascii="Tahoma" w:eastAsia="Times New Roman" w:hAnsi="Tahoma" w:cs="Tahoma"/>
          <w:lang w:eastAsia="sl-SI"/>
        </w:rPr>
        <w:t xml:space="preserve">k </w:t>
      </w:r>
      <w:r w:rsidRPr="005E2896">
        <w:rPr>
          <w:rFonts w:ascii="Tahoma" w:eastAsia="Times New Roman" w:hAnsi="Tahoma" w:cs="Tahoma"/>
          <w:lang w:eastAsia="sl-SI"/>
        </w:rPr>
        <w:t>naročnika</w:t>
      </w:r>
      <w:r w:rsidRPr="00D55CAE">
        <w:rPr>
          <w:rFonts w:ascii="Tahoma" w:hAnsi="Tahoma" w:cs="Tahoma"/>
          <w:lang w:eastAsia="sl-SI"/>
        </w:rPr>
        <w:t xml:space="preserve"> </w:t>
      </w:r>
      <w:r>
        <w:rPr>
          <w:rFonts w:ascii="Tahoma" w:hAnsi="Tahoma" w:cs="Tahoma"/>
          <w:lang w:eastAsia="sl-SI"/>
        </w:rPr>
        <w:t>in skrbnik okvirnega sporazuma</w:t>
      </w:r>
      <w:r w:rsidRPr="005E2896">
        <w:rPr>
          <w:rFonts w:ascii="Tahoma" w:eastAsia="Times New Roman" w:hAnsi="Tahoma" w:cs="Tahoma"/>
          <w:lang w:eastAsia="sl-SI"/>
        </w:rPr>
        <w:t>, ki bo urejal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Pr>
          <w:rFonts w:ascii="Tahoma" w:eastAsia="Times New Roman" w:hAnsi="Tahoma" w:cs="Tahoma"/>
          <w:lang w:eastAsia="sl-SI"/>
        </w:rPr>
        <w:t xml:space="preserve"> </w:t>
      </w:r>
      <w:r>
        <w:rPr>
          <w:rFonts w:ascii="Tahoma" w:hAnsi="Tahoma" w:cs="Tahoma"/>
          <w:lang w:eastAsia="sl-SI"/>
        </w:rPr>
        <w:t>g.</w:t>
      </w:r>
      <w:r w:rsidRPr="00D614FF">
        <w:rPr>
          <w:rFonts w:ascii="Tahoma" w:hAnsi="Tahoma" w:cs="Tahoma"/>
          <w:lang w:eastAsia="sl-SI"/>
        </w:rPr>
        <w:t xml:space="preserve"> </w:t>
      </w:r>
      <w:r>
        <w:rPr>
          <w:rFonts w:ascii="Tahoma" w:hAnsi="Tahoma" w:cs="Tahoma"/>
          <w:lang w:eastAsia="sl-SI"/>
        </w:rPr>
        <w:t>Mihael Kuzmič,</w:t>
      </w:r>
      <w:r>
        <w:rPr>
          <w:rFonts w:ascii="Tahoma" w:hAnsi="Tahoma" w:cs="Tahoma"/>
        </w:rPr>
        <w:t xml:space="preserve"> tel. št.: </w:t>
      </w:r>
      <w:r w:rsidRPr="00970E05">
        <w:rPr>
          <w:rFonts w:ascii="Tahoma" w:hAnsi="Tahoma" w:cs="Tahoma"/>
        </w:rPr>
        <w:t>386 41 527 450</w:t>
      </w:r>
      <w:r>
        <w:rPr>
          <w:rFonts w:ascii="Tahoma" w:hAnsi="Tahoma" w:cs="Tahoma"/>
        </w:rPr>
        <w:t>, elektronska pošta:</w:t>
      </w:r>
      <w:r w:rsidRPr="00442870">
        <w:rPr>
          <w:rFonts w:ascii="Tahoma" w:hAnsi="Tahoma" w:cs="Tahoma"/>
        </w:rPr>
        <w:t xml:space="preserve"> </w:t>
      </w:r>
      <w:hyperlink r:id="rId24" w:history="1">
        <w:r w:rsidRPr="00C6438E">
          <w:rPr>
            <w:rStyle w:val="Hiperpovezava"/>
            <w:rFonts w:ascii="Tahoma" w:hAnsi="Tahoma"/>
          </w:rPr>
          <w:t>mihael.kuzmic@energetika.si</w:t>
        </w:r>
      </w:hyperlink>
      <w:r>
        <w:rPr>
          <w:rStyle w:val="Hiperpovezava"/>
          <w:rFonts w:ascii="Tahoma" w:hAnsi="Tahoma"/>
        </w:rPr>
        <w:t>,</w:t>
      </w:r>
      <w:r w:rsidRPr="00970E05">
        <w:rPr>
          <w:rFonts w:cs="Tahoma"/>
          <w:bCs/>
        </w:rPr>
        <w:t xml:space="preserve"> </w:t>
      </w:r>
      <w:r w:rsidRPr="00F85727">
        <w:rPr>
          <w:rFonts w:ascii="Tahoma" w:hAnsi="Tahoma" w:cs="Tahoma"/>
          <w:bCs/>
        </w:rPr>
        <w:t xml:space="preserve">v njegovi odsotnosti pa ga zamenjuje </w:t>
      </w:r>
      <w:r>
        <w:rPr>
          <w:rFonts w:ascii="Tahoma" w:eastAsia="Times New Roman" w:hAnsi="Tahoma" w:cs="Tahoma"/>
          <w:bCs/>
          <w:lang w:eastAsia="sl-SI"/>
        </w:rPr>
        <w:t>ga. Karmen Drobnič</w:t>
      </w:r>
      <w:r w:rsidRPr="00FB3015">
        <w:rPr>
          <w:rFonts w:ascii="Tahoma" w:eastAsia="Times New Roman" w:hAnsi="Tahoma" w:cs="Tahoma"/>
          <w:bCs/>
          <w:lang w:eastAsia="sl-SI"/>
        </w:rPr>
        <w:t xml:space="preserve">, </w:t>
      </w:r>
      <w:hyperlink r:id="rId25" w:history="1">
        <w:r w:rsidRPr="00FB3015">
          <w:rPr>
            <w:rFonts w:ascii="Tahoma" w:eastAsia="Times New Roman" w:hAnsi="Tahoma" w:cs="Tahoma"/>
            <w:bCs/>
            <w:lang w:eastAsia="sl-SI"/>
          </w:rPr>
          <w:t xml:space="preserve">tel. št.: </w:t>
        </w:r>
        <w:r>
          <w:rPr>
            <w:rFonts w:ascii="Tahoma" w:eastAsia="Times New Roman" w:hAnsi="Tahoma" w:cs="Tahoma"/>
            <w:bCs/>
            <w:lang w:eastAsia="sl-SI"/>
          </w:rPr>
          <w:t>+386 15 889 697</w:t>
        </w:r>
        <w:r w:rsidRPr="00FB3015">
          <w:rPr>
            <w:rFonts w:ascii="Tahoma" w:eastAsia="Times New Roman" w:hAnsi="Tahoma" w:cs="Tahoma"/>
            <w:bCs/>
            <w:lang w:eastAsia="sl-SI"/>
          </w:rPr>
          <w:t>, elektronsk</w:t>
        </w:r>
      </w:hyperlink>
      <w:r w:rsidRPr="00FB3015">
        <w:rPr>
          <w:rFonts w:ascii="Tahoma" w:eastAsia="Times New Roman" w:hAnsi="Tahoma" w:cs="Tahoma"/>
          <w:bCs/>
          <w:lang w:eastAsia="sl-SI"/>
        </w:rPr>
        <w:t xml:space="preserve">i naslov: </w:t>
      </w:r>
      <w:hyperlink r:id="rId26" w:history="1">
        <w:r w:rsidRPr="00C6438E">
          <w:rPr>
            <w:rStyle w:val="Hiperpovezava"/>
            <w:rFonts w:ascii="Tahoma" w:eastAsia="Times New Roman" w:hAnsi="Tahoma" w:cs="Tahoma"/>
            <w:bCs/>
            <w:lang w:eastAsia="sl-SI"/>
          </w:rPr>
          <w:t>karmen.drobnic@energetika.si</w:t>
        </w:r>
      </w:hyperlink>
      <w:r>
        <w:rPr>
          <w:rFonts w:ascii="Tahoma" w:eastAsia="Times New Roman" w:hAnsi="Tahoma" w:cs="Tahoma"/>
          <w:bCs/>
          <w:lang w:eastAsia="sl-SI"/>
        </w:rPr>
        <w:t>.</w:t>
      </w:r>
    </w:p>
    <w:p w14:paraId="3FDCE614" w14:textId="77777777" w:rsidR="00970E05" w:rsidRDefault="00970E05" w:rsidP="00970E05">
      <w:pPr>
        <w:keepNext/>
        <w:keepLines/>
        <w:spacing w:after="0" w:line="240" w:lineRule="auto"/>
        <w:jc w:val="both"/>
        <w:rPr>
          <w:rFonts w:ascii="Tahoma" w:eastAsia="Times New Roman" w:hAnsi="Tahoma" w:cs="Tahoma"/>
          <w:lang w:eastAsia="sl-SI"/>
        </w:rPr>
      </w:pPr>
    </w:p>
    <w:p w14:paraId="6599CAE3" w14:textId="632417B4" w:rsidR="00970E05" w:rsidRPr="00654F1B" w:rsidRDefault="00970E05" w:rsidP="00970E05">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58096278" w14:textId="77777777" w:rsidR="00970E05" w:rsidRPr="00654F1B" w:rsidRDefault="00970E05" w:rsidP="00970E05">
      <w:pPr>
        <w:keepNext/>
        <w:keepLines/>
        <w:widowControl w:val="0"/>
        <w:spacing w:after="0" w:line="240" w:lineRule="auto"/>
        <w:jc w:val="both"/>
        <w:rPr>
          <w:rFonts w:ascii="Tahoma" w:eastAsia="Times New Roman" w:hAnsi="Tahoma" w:cs="Tahoma"/>
          <w:lang w:eastAsia="sl-SI"/>
        </w:rPr>
      </w:pPr>
    </w:p>
    <w:p w14:paraId="7B138708" w14:textId="0D2E0C0F" w:rsidR="00970E05" w:rsidRPr="00654F1B" w:rsidRDefault="00970E05" w:rsidP="00970E05">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w:t>
      </w:r>
      <w:r w:rsidR="00850106">
        <w:rPr>
          <w:rFonts w:ascii="Tahoma" w:eastAsia="Times New Roman" w:hAnsi="Tahoma" w:cs="Tahoma"/>
          <w:lang w:eastAsia="sl-SI"/>
        </w:rPr>
        <w:t>izvedbo storitev</w:t>
      </w:r>
      <w:r w:rsidRPr="00654F1B">
        <w:rPr>
          <w:rFonts w:ascii="Tahoma" w:eastAsia="Times New Roman" w:hAnsi="Tahoma" w:cs="Tahoma"/>
          <w:lang w:eastAsia="sl-SI"/>
        </w:rPr>
        <w:t xml:space="preserve">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37303E42" w14:textId="77777777" w:rsidR="00970E05" w:rsidRPr="00654F1B" w:rsidRDefault="00970E05" w:rsidP="00970E05">
      <w:pPr>
        <w:keepNext/>
        <w:keepLines/>
        <w:widowControl w:val="0"/>
        <w:spacing w:after="0" w:line="240" w:lineRule="auto"/>
        <w:jc w:val="both"/>
        <w:rPr>
          <w:rFonts w:ascii="Tahoma" w:eastAsia="Times New Roman" w:hAnsi="Tahoma" w:cs="Tahoma"/>
          <w:lang w:eastAsia="sl-SI"/>
        </w:rPr>
      </w:pPr>
    </w:p>
    <w:p w14:paraId="50D149A9" w14:textId="77777777" w:rsidR="00970E05" w:rsidRPr="00654F1B" w:rsidRDefault="00970E05" w:rsidP="00970E05">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0803B084" w14:textId="77777777" w:rsidR="00970E05" w:rsidRPr="00654F1B" w:rsidRDefault="00970E05" w:rsidP="00970E05">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0490834E" w14:textId="5C000818" w:rsidR="00970E05" w:rsidRDefault="00970E05" w:rsidP="00970E05">
      <w:pPr>
        <w:keepNext/>
        <w:keepLines/>
        <w:tabs>
          <w:tab w:val="left" w:pos="567"/>
          <w:tab w:val="left" w:pos="1418"/>
          <w:tab w:val="left" w:pos="1702"/>
        </w:tabs>
        <w:spacing w:after="0" w:line="240" w:lineRule="auto"/>
        <w:jc w:val="both"/>
        <w:rPr>
          <w:rFonts w:ascii="Tahoma" w:hAnsi="Tahoma" w:cs="Tahoma"/>
          <w:szCs w:val="20"/>
          <w:lang w:eastAsia="sl-SI"/>
        </w:rPr>
      </w:pPr>
      <w:r w:rsidRPr="0047168D">
        <w:rPr>
          <w:rFonts w:ascii="Tahoma" w:eastAsia="Times New Roman" w:hAnsi="Tahoma" w:cs="Tahoma"/>
          <w:lang w:eastAsia="sl-SI"/>
        </w:rPr>
        <w:lastRenderedPageBreak/>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poslov. Ne glede na prvi odstavek</w:t>
      </w:r>
      <w:r w:rsidR="00CD738C">
        <w:rPr>
          <w:rFonts w:ascii="Tahoma" w:eastAsia="Times New Roman" w:hAnsi="Tahoma" w:cs="Tahoma"/>
          <w:lang w:eastAsia="sl-SI"/>
        </w:rPr>
        <w:t xml:space="preserve"> 28</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r>
        <w:rPr>
          <w:rFonts w:ascii="Tahoma" w:hAnsi="Tahoma" w:cs="Tahoma"/>
        </w:rPr>
        <w:t>.</w:t>
      </w:r>
    </w:p>
    <w:p w14:paraId="4F6FD75D" w14:textId="77777777" w:rsidR="003F5E35" w:rsidRPr="00EC4317" w:rsidRDefault="003F5E35" w:rsidP="003F5E3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0A5E048" w14:textId="45E403A9" w:rsidR="003F5E35" w:rsidRPr="003F5E35" w:rsidRDefault="003F5E35" w:rsidP="003F5E35">
      <w:pPr>
        <w:keepNext/>
        <w:keepLines/>
        <w:numPr>
          <w:ilvl w:val="0"/>
          <w:numId w:val="19"/>
        </w:numPr>
        <w:tabs>
          <w:tab w:val="clear" w:pos="1080"/>
        </w:tabs>
        <w:spacing w:after="0" w:line="240" w:lineRule="auto"/>
        <w:ind w:left="567" w:hanging="567"/>
        <w:jc w:val="center"/>
        <w:rPr>
          <w:rFonts w:ascii="Tahoma" w:eastAsia="Times New Roman" w:hAnsi="Tahoma"/>
          <w:b/>
          <w:szCs w:val="20"/>
          <w:lang w:eastAsia="sl-SI"/>
        </w:rPr>
      </w:pPr>
      <w:r w:rsidRPr="003F5E35">
        <w:rPr>
          <w:rFonts w:ascii="Tahoma" w:eastAsia="Times New Roman" w:hAnsi="Tahoma"/>
          <w:b/>
          <w:szCs w:val="20"/>
          <w:lang w:eastAsia="sl-SI"/>
        </w:rPr>
        <w:t>VELJAVNOST OKVIRNEGA SPORAZUMA</w:t>
      </w:r>
      <w:r>
        <w:rPr>
          <w:rFonts w:ascii="Tahoma" w:eastAsia="Times New Roman" w:hAnsi="Tahoma"/>
          <w:b/>
          <w:szCs w:val="20"/>
          <w:lang w:eastAsia="sl-SI"/>
        </w:rPr>
        <w:t>,</w:t>
      </w:r>
      <w:r w:rsidRPr="003F5E35">
        <w:rPr>
          <w:rFonts w:ascii="Tahoma" w:eastAsia="Times New Roman" w:hAnsi="Tahoma"/>
          <w:b/>
          <w:szCs w:val="20"/>
          <w:lang w:eastAsia="sl-SI"/>
        </w:rPr>
        <w:t xml:space="preserve"> ODPOVED </w:t>
      </w:r>
      <w:r>
        <w:rPr>
          <w:rFonts w:ascii="Tahoma" w:eastAsia="Times New Roman" w:hAnsi="Tahoma"/>
          <w:b/>
          <w:szCs w:val="20"/>
          <w:lang w:eastAsia="sl-SI"/>
        </w:rPr>
        <w:t>IN</w:t>
      </w:r>
      <w:r w:rsidRPr="003F5E35">
        <w:rPr>
          <w:rFonts w:ascii="Tahoma" w:eastAsia="Times New Roman" w:hAnsi="Tahoma"/>
          <w:b/>
          <w:szCs w:val="20"/>
          <w:lang w:eastAsia="sl-SI"/>
        </w:rPr>
        <w:t xml:space="preserve"> ODSTOP OD OKVIRNEGA SPORAZUMA</w:t>
      </w:r>
    </w:p>
    <w:p w14:paraId="4699E74C" w14:textId="77777777" w:rsidR="003F5E35" w:rsidRPr="00A17507" w:rsidRDefault="003F5E35" w:rsidP="003F5E35">
      <w:pPr>
        <w:keepNext/>
        <w:keepLines/>
        <w:tabs>
          <w:tab w:val="left" w:pos="851"/>
          <w:tab w:val="left" w:pos="1702"/>
        </w:tabs>
        <w:spacing w:after="0" w:line="240" w:lineRule="auto"/>
        <w:jc w:val="center"/>
        <w:rPr>
          <w:rFonts w:ascii="Tahoma" w:eastAsia="Times New Roman" w:hAnsi="Tahoma" w:cs="Tahoma"/>
          <w:lang w:eastAsia="sl-SI"/>
        </w:rPr>
      </w:pPr>
    </w:p>
    <w:p w14:paraId="194B30D8"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člen</w:t>
      </w:r>
    </w:p>
    <w:p w14:paraId="749D86F6" w14:textId="77777777" w:rsidR="003F5E35" w:rsidRPr="00A17507" w:rsidRDefault="003F5E35" w:rsidP="003F5E35">
      <w:pPr>
        <w:keepNext/>
        <w:keepLines/>
        <w:tabs>
          <w:tab w:val="left" w:pos="851"/>
          <w:tab w:val="left" w:pos="1702"/>
        </w:tabs>
        <w:spacing w:after="0" w:line="240" w:lineRule="auto"/>
        <w:jc w:val="center"/>
        <w:rPr>
          <w:rFonts w:ascii="Tahoma" w:eastAsia="Times New Roman" w:hAnsi="Tahoma" w:cs="Tahoma"/>
          <w:b/>
          <w:lang w:eastAsia="sl-SI"/>
        </w:rPr>
      </w:pPr>
    </w:p>
    <w:p w14:paraId="3926CD0E" w14:textId="597FDF03" w:rsidR="003F5E35" w:rsidRDefault="003F5E35" w:rsidP="003F5E35">
      <w:pPr>
        <w:keepNext/>
        <w:keepLines/>
        <w:tabs>
          <w:tab w:val="left" w:pos="1702"/>
        </w:tabs>
        <w:spacing w:after="0" w:line="240" w:lineRule="auto"/>
        <w:jc w:val="both"/>
        <w:rPr>
          <w:rFonts w:ascii="Tahoma" w:eastAsia="Times New Roman" w:hAnsi="Tahoma" w:cs="Tahoma"/>
          <w:lang w:eastAsia="sl-SI"/>
        </w:rPr>
      </w:pPr>
      <w:r w:rsidRPr="00BF0FF8">
        <w:rPr>
          <w:rFonts w:ascii="Tahoma" w:eastAsia="Times New Roman" w:hAnsi="Tahoma" w:cs="Tahoma"/>
          <w:lang w:eastAsia="sl-SI"/>
        </w:rPr>
        <w:t xml:space="preserve">Okvirni sporazum je sklenjen in velja za obdobje štiriindvajset (24) mesecev od dneva </w:t>
      </w:r>
      <w:r w:rsidRPr="007C3078">
        <w:rPr>
          <w:rFonts w:ascii="Tahoma" w:eastAsia="Times New Roman" w:hAnsi="Tahoma" w:cs="Tahoma"/>
          <w:lang w:eastAsia="sl-SI"/>
        </w:rPr>
        <w:t>podpisa okvirnega sporazuma s strani obeh strank okvirnega sporazuma</w:t>
      </w:r>
      <w:r w:rsidRPr="00BF0FF8">
        <w:rPr>
          <w:rFonts w:ascii="Tahoma" w:eastAsia="Times New Roman" w:hAnsi="Tahoma" w:cs="Tahoma"/>
          <w:lang w:eastAsia="sl-SI"/>
        </w:rPr>
        <w:t xml:space="preserve"> oziroma do izčrpanja ocenjene vrednosti iz prvega odstavka 4. člena tega okvirnega sporazuma, kar nastopi prej</w:t>
      </w:r>
      <w:r>
        <w:rPr>
          <w:rFonts w:ascii="Tahoma" w:eastAsia="Times New Roman" w:hAnsi="Tahoma" w:cs="Tahoma"/>
          <w:lang w:eastAsia="sl-SI"/>
        </w:rPr>
        <w:t>.</w:t>
      </w:r>
    </w:p>
    <w:p w14:paraId="20955A78" w14:textId="77777777" w:rsidR="003F5E35" w:rsidRPr="00A17507" w:rsidRDefault="003F5E35" w:rsidP="003F5E35">
      <w:pPr>
        <w:keepNext/>
        <w:keepLines/>
        <w:tabs>
          <w:tab w:val="left" w:pos="1702"/>
        </w:tabs>
        <w:spacing w:after="0" w:line="240" w:lineRule="auto"/>
        <w:jc w:val="both"/>
        <w:rPr>
          <w:rFonts w:ascii="Tahoma" w:hAnsi="Tahoma" w:cs="Tahoma"/>
        </w:rPr>
      </w:pPr>
    </w:p>
    <w:p w14:paraId="1CBC72E8"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člen</w:t>
      </w:r>
    </w:p>
    <w:p w14:paraId="0490E26F" w14:textId="77777777" w:rsidR="003F5E35" w:rsidRPr="00A17507" w:rsidRDefault="003F5E35" w:rsidP="003F5E35">
      <w:pPr>
        <w:keepNext/>
        <w:keepLines/>
        <w:tabs>
          <w:tab w:val="left" w:pos="1702"/>
        </w:tabs>
        <w:spacing w:after="0" w:line="240" w:lineRule="auto"/>
        <w:jc w:val="both"/>
        <w:rPr>
          <w:rFonts w:ascii="Tahoma" w:hAnsi="Tahoma" w:cs="Tahoma"/>
        </w:rPr>
      </w:pPr>
    </w:p>
    <w:p w14:paraId="11657DE4" w14:textId="77777777" w:rsidR="003F5E35" w:rsidRDefault="003F5E35" w:rsidP="003F5E35">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Pr>
          <w:rFonts w:ascii="Tahoma" w:eastAsia="Times New Roman" w:hAnsi="Tahoma" w:cs="Tahoma"/>
          <w:lang w:eastAsia="sl-SI"/>
        </w:rPr>
        <w:t>naročnik</w:t>
      </w:r>
      <w:r w:rsidRPr="00654F1B">
        <w:rPr>
          <w:rFonts w:ascii="Tahoma" w:eastAsia="Times New Roman" w:hAnsi="Tahoma" w:cs="Tahoma"/>
          <w:lang w:eastAsia="sl-SI"/>
        </w:rPr>
        <w:t xml:space="preserve"> </w:t>
      </w:r>
      <w:r>
        <w:rPr>
          <w:rFonts w:ascii="Tahoma" w:eastAsia="Times New Roman" w:hAnsi="Tahoma" w:cs="Tahoma"/>
          <w:lang w:eastAsia="sl-SI"/>
        </w:rPr>
        <w:t>izpolnil</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7D9B5610" w14:textId="77777777" w:rsidR="003F5E35" w:rsidRPr="00654F1B" w:rsidRDefault="003F5E35" w:rsidP="003F5E35">
      <w:pPr>
        <w:keepNext/>
        <w:keepLines/>
        <w:widowControl w:val="0"/>
        <w:spacing w:after="0" w:line="240" w:lineRule="auto"/>
        <w:jc w:val="both"/>
        <w:rPr>
          <w:rFonts w:ascii="Tahoma" w:eastAsia="Times New Roman" w:hAnsi="Tahoma" w:cs="Tahoma"/>
          <w:lang w:eastAsia="sl-SI"/>
        </w:rPr>
      </w:pPr>
    </w:p>
    <w:p w14:paraId="65F60636" w14:textId="4B419388" w:rsidR="003F5E35" w:rsidRPr="00654F1B" w:rsidRDefault="003F5E35" w:rsidP="003F5E35">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2A593E7A" w14:textId="77777777" w:rsidR="003F5E35" w:rsidRPr="00A17507" w:rsidRDefault="003F5E35" w:rsidP="003F5E35">
      <w:pPr>
        <w:keepNext/>
        <w:keepLines/>
        <w:tabs>
          <w:tab w:val="left" w:pos="1702"/>
        </w:tabs>
        <w:spacing w:after="0" w:line="240" w:lineRule="auto"/>
        <w:jc w:val="both"/>
        <w:rPr>
          <w:rFonts w:ascii="Tahoma" w:hAnsi="Tahoma" w:cs="Tahoma"/>
        </w:rPr>
      </w:pPr>
    </w:p>
    <w:p w14:paraId="3CBEA7A3"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člen</w:t>
      </w:r>
    </w:p>
    <w:p w14:paraId="7931DF78" w14:textId="77777777" w:rsidR="003F5E35" w:rsidRPr="007C3078" w:rsidRDefault="003F5E35" w:rsidP="003F5E35">
      <w:pPr>
        <w:keepNext/>
        <w:keepLines/>
        <w:tabs>
          <w:tab w:val="left" w:pos="284"/>
          <w:tab w:val="left" w:pos="1702"/>
        </w:tabs>
        <w:spacing w:after="0" w:line="240" w:lineRule="auto"/>
        <w:jc w:val="both"/>
        <w:rPr>
          <w:rFonts w:ascii="Tahoma" w:eastAsia="Times New Roman" w:hAnsi="Tahoma" w:cs="Tahoma"/>
          <w:lang w:eastAsia="sl-SI"/>
        </w:rPr>
      </w:pPr>
    </w:p>
    <w:p w14:paraId="0956F4D6" w14:textId="77777777" w:rsidR="003F5E35" w:rsidRPr="007C3078" w:rsidRDefault="003F5E35" w:rsidP="003F5E35">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33FABE66" w14:textId="77777777" w:rsidR="003F5E35" w:rsidRPr="007C3078" w:rsidRDefault="003F5E35" w:rsidP="003F5E35">
      <w:pPr>
        <w:keepNext/>
        <w:keepLines/>
        <w:numPr>
          <w:ilvl w:val="0"/>
          <w:numId w:val="8"/>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35672393" w14:textId="77777777" w:rsidR="003F5E35" w:rsidRPr="00191C1F"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50CC940B" w14:textId="77777777" w:rsidR="003F5E35" w:rsidRPr="0095248A"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ne upošteva navodil naročnika in to kljub opozorilu ne popravi,</w:t>
      </w:r>
    </w:p>
    <w:p w14:paraId="7FB8B1AC" w14:textId="77777777" w:rsidR="003F5E35" w:rsidRPr="00296080"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6C2E6EA6" w14:textId="2D7C0CFD" w:rsidR="003F5E35" w:rsidRPr="00F07919" w:rsidRDefault="003F5E35" w:rsidP="003F5E35">
      <w:pPr>
        <w:keepNext/>
        <w:keepLines/>
        <w:numPr>
          <w:ilvl w:val="0"/>
          <w:numId w:val="8"/>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r>
        <w:rPr>
          <w:rFonts w:ascii="Tahoma" w:eastAsia="Times New Roman" w:hAnsi="Tahoma" w:cs="Tahoma"/>
          <w:lang w:eastAsia="sl-SI"/>
        </w:rPr>
        <w:t>,</w:t>
      </w:r>
    </w:p>
    <w:p w14:paraId="4C57CBB8" w14:textId="77777777" w:rsidR="003F5E35" w:rsidRPr="0095248A"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5F2F1D98" w14:textId="77777777" w:rsidR="003F5E35" w:rsidRPr="0095248A"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preda izvedbo obveznosti 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2D8F4290" w14:textId="77777777" w:rsidR="003F5E35" w:rsidRPr="0095248A" w:rsidRDefault="003F5E35" w:rsidP="003F5E35">
      <w:pPr>
        <w:keepNext/>
        <w:keepLines/>
        <w:numPr>
          <w:ilvl w:val="0"/>
          <w:numId w:val="8"/>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prekine z izvedbo obveznosti 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r>
        <w:rPr>
          <w:rFonts w:ascii="Tahoma" w:eastAsia="Times New Roman" w:hAnsi="Tahoma" w:cs="Tahoma"/>
          <w:lang w:eastAsia="sl-SI"/>
        </w:rPr>
        <w:t>,</w:t>
      </w:r>
    </w:p>
    <w:p w14:paraId="6BF948D4" w14:textId="77777777" w:rsidR="003F5E35" w:rsidRPr="00F07919" w:rsidRDefault="003F5E35" w:rsidP="003F5E35">
      <w:pPr>
        <w:keepNext/>
        <w:keepLines/>
        <w:numPr>
          <w:ilvl w:val="0"/>
          <w:numId w:val="8"/>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v drugih primerih, ki jih določa </w:t>
      </w:r>
      <w:r w:rsidRPr="001A025E">
        <w:rPr>
          <w:rFonts w:ascii="Tahoma" w:eastAsia="Times New Roman" w:hAnsi="Tahoma" w:cs="Tahoma"/>
          <w:lang w:eastAsia="sl-SI"/>
        </w:rPr>
        <w:t xml:space="preserve">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F07919">
        <w:rPr>
          <w:rFonts w:ascii="Tahoma" w:eastAsia="Times New Roman" w:hAnsi="Tahoma" w:cs="Tahoma"/>
          <w:lang w:eastAsia="sl-SI"/>
        </w:rPr>
        <w:t>.</w:t>
      </w:r>
    </w:p>
    <w:p w14:paraId="556BE7E6" w14:textId="77777777" w:rsidR="003F5E35" w:rsidRPr="00A17507" w:rsidRDefault="003F5E35" w:rsidP="003F5E35">
      <w:pPr>
        <w:keepNext/>
        <w:keepLines/>
        <w:tabs>
          <w:tab w:val="left" w:pos="1702"/>
        </w:tabs>
        <w:spacing w:after="0" w:line="240" w:lineRule="auto"/>
        <w:jc w:val="both"/>
        <w:rPr>
          <w:rFonts w:ascii="Tahoma" w:hAnsi="Tahoma" w:cs="Tahoma"/>
        </w:rPr>
      </w:pPr>
    </w:p>
    <w:p w14:paraId="0D9A5F4D"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 xml:space="preserve">člen </w:t>
      </w:r>
    </w:p>
    <w:p w14:paraId="7646C637" w14:textId="77777777" w:rsidR="003F5E35" w:rsidRPr="00A17507" w:rsidRDefault="003F5E35" w:rsidP="003F5E35">
      <w:pPr>
        <w:keepNext/>
        <w:keepLines/>
        <w:tabs>
          <w:tab w:val="left" w:pos="1702"/>
        </w:tabs>
        <w:spacing w:after="0" w:line="240" w:lineRule="auto"/>
        <w:jc w:val="both"/>
        <w:rPr>
          <w:rFonts w:ascii="Tahoma" w:hAnsi="Tahoma" w:cs="Tahoma"/>
        </w:rPr>
      </w:pPr>
    </w:p>
    <w:p w14:paraId="142F237E" w14:textId="77777777" w:rsidR="003F5E35" w:rsidRPr="00A17507" w:rsidRDefault="003F5E35" w:rsidP="003F5E35">
      <w:pPr>
        <w:keepNext/>
        <w:keepLines/>
        <w:tabs>
          <w:tab w:val="left" w:pos="1702"/>
        </w:tabs>
        <w:spacing w:after="0" w:line="240" w:lineRule="auto"/>
        <w:jc w:val="both"/>
        <w:rPr>
          <w:rFonts w:ascii="Tahoma" w:hAnsi="Tahoma" w:cs="Tahoma"/>
        </w:rPr>
      </w:pPr>
      <w:r w:rsidRPr="00A17507">
        <w:rPr>
          <w:rFonts w:ascii="Tahoma" w:hAnsi="Tahoma" w:cs="Tahoma"/>
        </w:rPr>
        <w:t>Med veljavnostjo okvirnega sporazuma lahko naročnik, ne glede na določbe zakona, ki ureja obligacijska razmerja, odstopi od okvirnega sporazuma tudi v primerih iz 96. člena ZJN-3.</w:t>
      </w:r>
    </w:p>
    <w:p w14:paraId="6F7167D2" w14:textId="77777777" w:rsidR="003F5E35" w:rsidRPr="00A17507" w:rsidRDefault="003F5E35" w:rsidP="003F5E35">
      <w:pPr>
        <w:keepNext/>
        <w:keepLines/>
        <w:tabs>
          <w:tab w:val="left" w:pos="1702"/>
        </w:tabs>
        <w:spacing w:after="0" w:line="240" w:lineRule="auto"/>
        <w:jc w:val="both"/>
        <w:rPr>
          <w:rFonts w:ascii="Tahoma" w:hAnsi="Tahoma" w:cs="Tahoma"/>
        </w:rPr>
      </w:pPr>
    </w:p>
    <w:p w14:paraId="6CA8D554"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člen</w:t>
      </w:r>
    </w:p>
    <w:p w14:paraId="240CE30A" w14:textId="77777777" w:rsidR="003F5E35" w:rsidRPr="00A17507" w:rsidRDefault="003F5E35" w:rsidP="003F5E35">
      <w:pPr>
        <w:keepNext/>
        <w:keepLines/>
        <w:tabs>
          <w:tab w:val="left" w:pos="1702"/>
        </w:tabs>
        <w:spacing w:after="0" w:line="240" w:lineRule="auto"/>
        <w:jc w:val="both"/>
        <w:rPr>
          <w:rFonts w:ascii="Tahoma" w:hAnsi="Tahoma" w:cs="Tahoma"/>
        </w:rPr>
      </w:pPr>
    </w:p>
    <w:p w14:paraId="1D6EC349" w14:textId="77777777" w:rsidR="003F5E35" w:rsidRPr="00A17507" w:rsidRDefault="003F5E35" w:rsidP="003F5E35">
      <w:pPr>
        <w:keepNext/>
        <w:keepLines/>
        <w:tabs>
          <w:tab w:val="left" w:pos="1702"/>
        </w:tabs>
        <w:spacing w:after="0" w:line="240" w:lineRule="auto"/>
        <w:jc w:val="both"/>
        <w:rPr>
          <w:rFonts w:ascii="Tahoma" w:hAnsi="Tahoma" w:cs="Tahoma"/>
        </w:rPr>
      </w:pPr>
      <w:r w:rsidRPr="00A17507">
        <w:rPr>
          <w:rFonts w:ascii="Tahoma" w:hAnsi="Tahoma" w:cs="Tahoma"/>
        </w:rPr>
        <w:lastRenderedPageBreak/>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D469A64" w14:textId="77777777" w:rsidR="003F5E35" w:rsidRDefault="003F5E35" w:rsidP="003F5E35">
      <w:pPr>
        <w:keepNext/>
        <w:keepLines/>
        <w:tabs>
          <w:tab w:val="left" w:pos="1702"/>
        </w:tabs>
        <w:spacing w:after="0" w:line="240" w:lineRule="auto"/>
        <w:jc w:val="both"/>
        <w:rPr>
          <w:rFonts w:ascii="Tahoma" w:hAnsi="Tahoma" w:cs="Tahoma"/>
        </w:rPr>
      </w:pPr>
    </w:p>
    <w:p w14:paraId="589DC41F" w14:textId="77777777" w:rsidR="003F5E35" w:rsidRPr="003F5E35" w:rsidRDefault="003F5E35" w:rsidP="003F5E35">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3F5E35">
        <w:rPr>
          <w:rFonts w:ascii="Tahoma" w:eastAsia="Times New Roman" w:hAnsi="Tahoma"/>
          <w:b/>
          <w:szCs w:val="20"/>
          <w:lang w:eastAsia="sl-SI"/>
        </w:rPr>
        <w:t>RAZVEZNI POGOJ</w:t>
      </w:r>
    </w:p>
    <w:p w14:paraId="3779B247" w14:textId="77777777" w:rsidR="003F5E35" w:rsidRPr="00A17507" w:rsidRDefault="003F5E35" w:rsidP="003F5E35">
      <w:pPr>
        <w:keepNext/>
        <w:keepLines/>
        <w:tabs>
          <w:tab w:val="left" w:pos="1702"/>
        </w:tabs>
        <w:spacing w:after="0" w:line="240" w:lineRule="auto"/>
        <w:jc w:val="both"/>
        <w:rPr>
          <w:rFonts w:ascii="Tahoma" w:hAnsi="Tahoma" w:cs="Tahoma"/>
        </w:rPr>
      </w:pPr>
    </w:p>
    <w:p w14:paraId="52B91F8A" w14:textId="77777777" w:rsidR="003F5E35" w:rsidRPr="003F5E35" w:rsidRDefault="003F5E35" w:rsidP="003F5E35">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t>člen</w:t>
      </w:r>
    </w:p>
    <w:p w14:paraId="22FBD17E" w14:textId="77777777" w:rsidR="003F5E35" w:rsidRPr="00A17507" w:rsidRDefault="003F5E35" w:rsidP="003F5E35">
      <w:pPr>
        <w:keepNext/>
        <w:keepLines/>
        <w:tabs>
          <w:tab w:val="left" w:pos="1702"/>
        </w:tabs>
        <w:spacing w:after="0" w:line="240" w:lineRule="auto"/>
        <w:jc w:val="both"/>
        <w:rPr>
          <w:rFonts w:ascii="Tahoma" w:hAnsi="Tahoma" w:cs="Tahoma"/>
        </w:rPr>
      </w:pPr>
    </w:p>
    <w:p w14:paraId="31A098E1" w14:textId="77777777" w:rsidR="003F5E35" w:rsidRDefault="003F5E35" w:rsidP="003F5E35">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7915BBDD" w14:textId="77777777" w:rsidR="003F5E35" w:rsidRDefault="003F5E35" w:rsidP="003F5E35">
      <w:pPr>
        <w:pStyle w:val="Odstavekseznama"/>
        <w:keepNext/>
        <w:keepLines/>
        <w:numPr>
          <w:ilvl w:val="0"/>
          <w:numId w:val="35"/>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1D4FC1A" w14:textId="77777777" w:rsidR="003F5E35" w:rsidRDefault="003F5E35" w:rsidP="003F5E35">
      <w:pPr>
        <w:pStyle w:val="Odstavekseznama"/>
        <w:keepNext/>
        <w:keepLines/>
        <w:numPr>
          <w:ilvl w:val="0"/>
          <w:numId w:val="35"/>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72D86428" w14:textId="77777777" w:rsidR="003F5E35" w:rsidRDefault="003F5E35" w:rsidP="003F5E35">
      <w:pPr>
        <w:pStyle w:val="Odstavekseznama"/>
        <w:keepNext/>
        <w:keepLines/>
        <w:numPr>
          <w:ilvl w:val="1"/>
          <w:numId w:val="35"/>
        </w:numPr>
        <w:ind w:left="709"/>
        <w:jc w:val="both"/>
        <w:rPr>
          <w:rFonts w:ascii="Tahoma" w:hAnsi="Tahoma" w:cs="Tahoma"/>
          <w:sz w:val="22"/>
        </w:rPr>
      </w:pPr>
      <w:r w:rsidRPr="0057717F">
        <w:rPr>
          <w:rFonts w:ascii="Tahoma" w:hAnsi="Tahoma" w:cs="Tahoma"/>
          <w:sz w:val="22"/>
        </w:rPr>
        <w:t xml:space="preserve"> plačilom za delo, </w:t>
      </w:r>
    </w:p>
    <w:p w14:paraId="72875641" w14:textId="77777777" w:rsidR="003F5E35" w:rsidRDefault="003F5E35" w:rsidP="003F5E35">
      <w:pPr>
        <w:pStyle w:val="Odstavekseznama"/>
        <w:keepNext/>
        <w:keepLines/>
        <w:numPr>
          <w:ilvl w:val="1"/>
          <w:numId w:val="35"/>
        </w:numPr>
        <w:ind w:left="709"/>
        <w:jc w:val="both"/>
        <w:rPr>
          <w:rFonts w:ascii="Tahoma" w:hAnsi="Tahoma" w:cs="Tahoma"/>
          <w:sz w:val="22"/>
        </w:rPr>
      </w:pPr>
      <w:r w:rsidRPr="0057717F">
        <w:rPr>
          <w:rFonts w:ascii="Tahoma" w:hAnsi="Tahoma" w:cs="Tahoma"/>
          <w:sz w:val="22"/>
        </w:rPr>
        <w:t xml:space="preserve">delovnim časom, </w:t>
      </w:r>
    </w:p>
    <w:p w14:paraId="4D04E20A" w14:textId="77777777" w:rsidR="003F5E35" w:rsidRDefault="003F5E35" w:rsidP="003F5E35">
      <w:pPr>
        <w:pStyle w:val="Odstavekseznama"/>
        <w:keepNext/>
        <w:keepLines/>
        <w:numPr>
          <w:ilvl w:val="1"/>
          <w:numId w:val="35"/>
        </w:numPr>
        <w:ind w:left="709"/>
        <w:jc w:val="both"/>
        <w:rPr>
          <w:rFonts w:ascii="Tahoma" w:hAnsi="Tahoma" w:cs="Tahoma"/>
          <w:sz w:val="22"/>
        </w:rPr>
      </w:pPr>
      <w:r w:rsidRPr="0057717F">
        <w:rPr>
          <w:rFonts w:ascii="Tahoma" w:hAnsi="Tahoma" w:cs="Tahoma"/>
          <w:sz w:val="22"/>
        </w:rPr>
        <w:t xml:space="preserve">počitki, </w:t>
      </w:r>
    </w:p>
    <w:p w14:paraId="4F607F29" w14:textId="77777777" w:rsidR="003F5E35" w:rsidRDefault="003F5E35" w:rsidP="003F5E35">
      <w:pPr>
        <w:pStyle w:val="Odstavekseznama"/>
        <w:keepNext/>
        <w:keepLines/>
        <w:numPr>
          <w:ilvl w:val="1"/>
          <w:numId w:val="35"/>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3FB2674" w14:textId="77777777" w:rsidR="003F5E35"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4FF12D3" w14:textId="77777777" w:rsidR="003F5E35" w:rsidRDefault="003F5E35" w:rsidP="003F5E35">
      <w:pPr>
        <w:keepNext/>
        <w:keepLines/>
        <w:tabs>
          <w:tab w:val="left" w:pos="1702"/>
        </w:tabs>
        <w:spacing w:after="0" w:line="240" w:lineRule="auto"/>
        <w:jc w:val="both"/>
        <w:rPr>
          <w:rFonts w:ascii="Tahoma" w:hAnsi="Tahoma" w:cs="Tahoma"/>
        </w:rPr>
      </w:pPr>
    </w:p>
    <w:p w14:paraId="1881E499" w14:textId="77777777" w:rsidR="003F5E35"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A2B810C" w14:textId="77777777" w:rsidR="003F5E35" w:rsidRDefault="003F5E35" w:rsidP="003F5E35">
      <w:pPr>
        <w:keepNext/>
        <w:keepLines/>
        <w:tabs>
          <w:tab w:val="left" w:pos="1702"/>
        </w:tabs>
        <w:spacing w:after="0" w:line="240" w:lineRule="auto"/>
        <w:jc w:val="both"/>
        <w:rPr>
          <w:rFonts w:ascii="Tahoma" w:hAnsi="Tahoma" w:cs="Tahoma"/>
        </w:rPr>
      </w:pPr>
    </w:p>
    <w:p w14:paraId="02027D6F" w14:textId="77777777" w:rsidR="003F5E35"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492B729" w14:textId="77777777" w:rsidR="003F5E35" w:rsidRDefault="003F5E35" w:rsidP="003F5E35">
      <w:pPr>
        <w:keepNext/>
        <w:keepLines/>
        <w:tabs>
          <w:tab w:val="left" w:pos="1702"/>
        </w:tabs>
        <w:spacing w:after="0" w:line="240" w:lineRule="auto"/>
        <w:jc w:val="both"/>
        <w:rPr>
          <w:rFonts w:ascii="Tahoma" w:hAnsi="Tahoma" w:cs="Tahoma"/>
        </w:rPr>
      </w:pPr>
    </w:p>
    <w:p w14:paraId="7B895D56" w14:textId="77777777" w:rsidR="003F5E35"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5FCE9AFC" w14:textId="77777777" w:rsidR="003F5E35" w:rsidRDefault="003F5E35" w:rsidP="003F5E35">
      <w:pPr>
        <w:keepNext/>
        <w:keepLines/>
        <w:tabs>
          <w:tab w:val="left" w:pos="1702"/>
        </w:tabs>
        <w:spacing w:after="0" w:line="240" w:lineRule="auto"/>
        <w:jc w:val="both"/>
        <w:rPr>
          <w:rFonts w:ascii="Tahoma" w:hAnsi="Tahoma" w:cs="Tahoma"/>
        </w:rPr>
      </w:pPr>
    </w:p>
    <w:p w14:paraId="141CA15F" w14:textId="77777777" w:rsidR="003F5E35"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29677B9A" w14:textId="77777777" w:rsidR="003F5E35" w:rsidRDefault="003F5E35" w:rsidP="003F5E35">
      <w:pPr>
        <w:keepNext/>
        <w:keepLines/>
        <w:tabs>
          <w:tab w:val="left" w:pos="1702"/>
        </w:tabs>
        <w:spacing w:after="0" w:line="240" w:lineRule="auto"/>
        <w:jc w:val="both"/>
        <w:rPr>
          <w:rFonts w:ascii="Tahoma" w:hAnsi="Tahoma" w:cs="Tahoma"/>
        </w:rPr>
      </w:pPr>
    </w:p>
    <w:p w14:paraId="01FD7E5E" w14:textId="77777777" w:rsidR="003F5E35" w:rsidRPr="0057717F" w:rsidRDefault="003F5E35" w:rsidP="003F5E3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5DBA4EDA" w14:textId="77777777" w:rsidR="003F5E35" w:rsidRPr="00FB3015" w:rsidRDefault="003F5E35" w:rsidP="00FB3015">
      <w:pPr>
        <w:keepNext/>
        <w:keepLines/>
        <w:tabs>
          <w:tab w:val="left" w:pos="1418"/>
          <w:tab w:val="left" w:pos="1702"/>
        </w:tabs>
        <w:spacing w:after="0" w:line="240" w:lineRule="auto"/>
        <w:jc w:val="both"/>
        <w:rPr>
          <w:rFonts w:ascii="Tahoma" w:eastAsia="Times New Roman" w:hAnsi="Tahoma" w:cs="Tahoma"/>
          <w:lang w:eastAsia="sl-SI"/>
        </w:rPr>
      </w:pPr>
    </w:p>
    <w:p w14:paraId="3B048710" w14:textId="77777777" w:rsidR="00FB3015" w:rsidRPr="00FB3015" w:rsidRDefault="00FB3015" w:rsidP="00145393">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B3015">
        <w:rPr>
          <w:rFonts w:ascii="Tahoma" w:eastAsia="Times New Roman" w:hAnsi="Tahoma"/>
          <w:b/>
          <w:szCs w:val="20"/>
          <w:lang w:eastAsia="sl-SI"/>
        </w:rPr>
        <w:t xml:space="preserve"> SESTAVNI DELI OKVIRNEGA SPORAZUMA</w:t>
      </w:r>
    </w:p>
    <w:p w14:paraId="37BE3CDE" w14:textId="77777777" w:rsidR="00FB3015" w:rsidRPr="00FB3015" w:rsidRDefault="00FB3015" w:rsidP="00FB3015">
      <w:pPr>
        <w:keepNext/>
        <w:keepLines/>
        <w:suppressAutoHyphens/>
        <w:spacing w:after="0" w:line="240" w:lineRule="auto"/>
        <w:jc w:val="both"/>
        <w:rPr>
          <w:rFonts w:ascii="Times New Roman" w:eastAsia="Times New Roman" w:hAnsi="Times New Roman"/>
          <w:sz w:val="20"/>
          <w:szCs w:val="24"/>
          <w:lang w:eastAsia="sl-SI"/>
        </w:rPr>
      </w:pPr>
    </w:p>
    <w:p w14:paraId="1831D223" w14:textId="77777777" w:rsidR="00FB3015" w:rsidRPr="003F5E35" w:rsidRDefault="00FB3015" w:rsidP="00145393">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3F5E35">
        <w:rPr>
          <w:rFonts w:ascii="Tahoma" w:eastAsia="Times New Roman" w:hAnsi="Tahoma" w:cs="Tahoma"/>
          <w:lang w:eastAsia="sl-SI"/>
        </w:rPr>
        <w:lastRenderedPageBreak/>
        <w:t>člen</w:t>
      </w:r>
    </w:p>
    <w:p w14:paraId="4A57591D" w14:textId="77777777" w:rsidR="00FB3015" w:rsidRPr="00FB3015" w:rsidRDefault="00FB3015" w:rsidP="00FB3015">
      <w:pPr>
        <w:keepNext/>
        <w:keepLines/>
        <w:spacing w:after="0" w:line="240" w:lineRule="auto"/>
        <w:jc w:val="both"/>
        <w:rPr>
          <w:rFonts w:ascii="Times New Roman" w:eastAsia="Times New Roman" w:hAnsi="Times New Roman"/>
          <w:sz w:val="20"/>
          <w:szCs w:val="24"/>
          <w:lang w:eastAsia="sl-SI"/>
        </w:rPr>
      </w:pPr>
    </w:p>
    <w:p w14:paraId="1402838E" w14:textId="01547C58" w:rsidR="00FB3015" w:rsidRPr="00FB3015" w:rsidRDefault="003F5E35" w:rsidP="00FB3015">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r w:rsidR="00FB3015" w:rsidRPr="00FB3015">
        <w:rPr>
          <w:rFonts w:ascii="Tahoma" w:eastAsia="Times New Roman" w:hAnsi="Tahoma" w:cs="Tahoma"/>
          <w:lang w:eastAsia="sl-SI"/>
        </w:rPr>
        <w:t>:</w:t>
      </w:r>
    </w:p>
    <w:p w14:paraId="3F7DA625" w14:textId="78AE749F" w:rsidR="00FB3015" w:rsidRDefault="00FB3015"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FB3015">
        <w:rPr>
          <w:rFonts w:ascii="Tahoma" w:eastAsia="Times New Roman" w:hAnsi="Tahoma" w:cs="Tahoma"/>
          <w:lang w:eastAsia="sl-SI"/>
        </w:rPr>
        <w:t xml:space="preserve">razpisna dokumentacija št. </w:t>
      </w:r>
      <w:r w:rsidR="00F35609">
        <w:rPr>
          <w:rFonts w:ascii="Tahoma" w:eastAsia="Times New Roman" w:hAnsi="Tahoma" w:cs="Tahoma"/>
          <w:szCs w:val="20"/>
          <w:lang w:eastAsia="sl-SI"/>
        </w:rPr>
        <w:t>ENLJ-SIR-341/25</w:t>
      </w:r>
      <w:r w:rsidRPr="00FB3015">
        <w:rPr>
          <w:rFonts w:ascii="Tahoma" w:eastAsia="Times New Roman" w:hAnsi="Tahoma" w:cs="Tahoma"/>
          <w:lang w:eastAsia="sl-SI"/>
        </w:rPr>
        <w:t xml:space="preserve">, </w:t>
      </w:r>
    </w:p>
    <w:p w14:paraId="4813F0AB" w14:textId="48EB2219" w:rsidR="005A00DE" w:rsidRPr="00FB3015" w:rsidRDefault="005A00DE"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bookmarkStart w:id="32" w:name="_Hlk210043038"/>
      <w:r>
        <w:rPr>
          <w:rFonts w:ascii="Tahoma" w:eastAsia="Times New Roman" w:hAnsi="Tahoma" w:cs="Tahoma"/>
          <w:lang w:eastAsia="sl-SI"/>
        </w:rPr>
        <w:t>Tehnična specifikacija, ki je Priloga št. 1</w:t>
      </w:r>
      <w:r w:rsidR="008C2FC3">
        <w:rPr>
          <w:rFonts w:ascii="Tahoma" w:eastAsia="Times New Roman" w:hAnsi="Tahoma" w:cs="Tahoma"/>
          <w:lang w:eastAsia="sl-SI"/>
        </w:rPr>
        <w:t xml:space="preserve"> </w:t>
      </w:r>
      <w:r w:rsidR="005535CD">
        <w:rPr>
          <w:rFonts w:ascii="Tahoma" w:eastAsia="Times New Roman" w:hAnsi="Tahoma" w:cs="Tahoma"/>
          <w:lang w:eastAsia="sl-SI"/>
        </w:rPr>
        <w:t>tega</w:t>
      </w:r>
      <w:r w:rsidR="008C2FC3">
        <w:rPr>
          <w:rFonts w:ascii="Tahoma" w:eastAsia="Times New Roman" w:hAnsi="Tahoma" w:cs="Tahoma"/>
          <w:lang w:eastAsia="sl-SI"/>
        </w:rPr>
        <w:t xml:space="preserve"> okvirnemu sporazumu</w:t>
      </w:r>
      <w:bookmarkEnd w:id="32"/>
      <w:r w:rsidR="008C2FC3">
        <w:rPr>
          <w:rFonts w:ascii="Tahoma" w:eastAsia="Times New Roman" w:hAnsi="Tahoma" w:cs="Tahoma"/>
          <w:lang w:eastAsia="sl-SI"/>
        </w:rPr>
        <w:t>,</w:t>
      </w:r>
    </w:p>
    <w:p w14:paraId="2F8BCEDE" w14:textId="4BAA4C40" w:rsidR="00F91EC1" w:rsidRPr="00F91EC1" w:rsidRDefault="00F91EC1"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F91EC1">
        <w:rPr>
          <w:rFonts w:ascii="Tahoma" w:eastAsia="Times New Roman" w:hAnsi="Tahoma" w:cs="Tahoma"/>
          <w:lang w:eastAsia="sl-SI"/>
        </w:rPr>
        <w:t xml:space="preserve">ponudbeni predračun izvajalca, podan na pogajanjih dne _______________, ki je </w:t>
      </w:r>
      <w:r>
        <w:rPr>
          <w:rFonts w:ascii="Tahoma" w:eastAsia="Times New Roman" w:hAnsi="Tahoma" w:cs="Tahoma"/>
          <w:lang w:eastAsia="sl-SI"/>
        </w:rPr>
        <w:t>P</w:t>
      </w:r>
      <w:r w:rsidRPr="00F91EC1">
        <w:rPr>
          <w:rFonts w:ascii="Tahoma" w:eastAsia="Times New Roman" w:hAnsi="Tahoma" w:cs="Tahoma"/>
          <w:lang w:eastAsia="sl-SI"/>
        </w:rPr>
        <w:t xml:space="preserve">riloga št. </w:t>
      </w:r>
      <w:r>
        <w:rPr>
          <w:rFonts w:ascii="Tahoma" w:eastAsia="Times New Roman" w:hAnsi="Tahoma" w:cs="Tahoma"/>
          <w:lang w:eastAsia="sl-SI"/>
        </w:rPr>
        <w:t>2</w:t>
      </w:r>
      <w:r w:rsidRPr="00F91EC1">
        <w:rPr>
          <w:rFonts w:ascii="Tahoma" w:eastAsia="Times New Roman" w:hAnsi="Tahoma" w:cs="Tahoma"/>
          <w:lang w:eastAsia="sl-SI"/>
        </w:rPr>
        <w:t xml:space="preserve"> tega okvirnega sporazuma,</w:t>
      </w:r>
    </w:p>
    <w:p w14:paraId="218BF53D" w14:textId="1A23C65F" w:rsidR="00F91EC1" w:rsidRPr="00F91EC1" w:rsidRDefault="00F91EC1"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F91EC1">
        <w:rPr>
          <w:rFonts w:ascii="Tahoma" w:eastAsia="Times New Roman" w:hAnsi="Tahoma" w:cs="Tahoma"/>
          <w:lang w:eastAsia="sl-SI"/>
        </w:rPr>
        <w:t xml:space="preserve">ponudba izvajalca št. __________, podana na pogajanjih dne _________, ki je </w:t>
      </w:r>
      <w:r>
        <w:rPr>
          <w:rFonts w:ascii="Tahoma" w:eastAsia="Times New Roman" w:hAnsi="Tahoma" w:cs="Tahoma"/>
          <w:lang w:eastAsia="sl-SI"/>
        </w:rPr>
        <w:t>P</w:t>
      </w:r>
      <w:r w:rsidRPr="00F91EC1">
        <w:rPr>
          <w:rFonts w:ascii="Tahoma" w:eastAsia="Times New Roman" w:hAnsi="Tahoma" w:cs="Tahoma"/>
          <w:lang w:eastAsia="sl-SI"/>
        </w:rPr>
        <w:t xml:space="preserve">riloga št. </w:t>
      </w:r>
      <w:r>
        <w:rPr>
          <w:rFonts w:ascii="Tahoma" w:eastAsia="Times New Roman" w:hAnsi="Tahoma" w:cs="Tahoma"/>
          <w:lang w:eastAsia="sl-SI"/>
        </w:rPr>
        <w:t>3</w:t>
      </w:r>
      <w:r w:rsidRPr="00F91EC1">
        <w:rPr>
          <w:rFonts w:ascii="Tahoma" w:eastAsia="Times New Roman" w:hAnsi="Tahoma" w:cs="Tahoma"/>
          <w:lang w:eastAsia="sl-SI"/>
        </w:rPr>
        <w:t xml:space="preserve"> tega okvirnega sporazuma,</w:t>
      </w:r>
    </w:p>
    <w:p w14:paraId="114BEFCB" w14:textId="77777777" w:rsidR="00F91EC1" w:rsidRPr="00F91EC1" w:rsidRDefault="00F91EC1"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F91EC1">
        <w:rPr>
          <w:rFonts w:ascii="Tahoma" w:eastAsia="Times New Roman" w:hAnsi="Tahoma" w:cs="Tahoma"/>
          <w:lang w:eastAsia="sl-SI"/>
        </w:rPr>
        <w:t>ponudba izvajalca št. __________ z dne _________,</w:t>
      </w:r>
    </w:p>
    <w:p w14:paraId="292E4F6D" w14:textId="1427F8E4" w:rsidR="005535CD" w:rsidRPr="005535CD" w:rsidRDefault="005535CD" w:rsidP="008C2DD8">
      <w:pPr>
        <w:keepNext/>
        <w:keepLines/>
        <w:numPr>
          <w:ilvl w:val="0"/>
          <w:numId w:val="27"/>
        </w:numPr>
        <w:spacing w:after="0" w:line="240" w:lineRule="auto"/>
        <w:ind w:left="284" w:hanging="284"/>
        <w:contextualSpacing/>
        <w:jc w:val="both"/>
        <w:rPr>
          <w:rFonts w:ascii="Tahoma" w:eastAsia="Times New Roman" w:hAnsi="Tahoma" w:cs="Tahoma"/>
          <w:lang w:eastAsia="sl-SI"/>
        </w:rPr>
      </w:pPr>
      <w:r>
        <w:rPr>
          <w:rFonts w:ascii="Tahoma" w:eastAsia="Times New Roman" w:hAnsi="Tahoma" w:cs="Tahoma"/>
          <w:lang w:eastAsia="sl-SI"/>
        </w:rPr>
        <w:t>Obrazec</w:t>
      </w:r>
      <w:r w:rsidR="00F91EC1">
        <w:rPr>
          <w:rFonts w:ascii="Tahoma" w:eastAsia="Times New Roman" w:hAnsi="Tahoma" w:cs="Tahoma"/>
          <w:lang w:eastAsia="sl-SI"/>
        </w:rPr>
        <w:t xml:space="preserve"> </w:t>
      </w:r>
      <w:r>
        <w:rPr>
          <w:rFonts w:ascii="Tahoma" w:eastAsia="Times New Roman" w:hAnsi="Tahoma" w:cs="Tahoma"/>
          <w:lang w:eastAsia="sl-SI"/>
        </w:rPr>
        <w:t>-</w:t>
      </w:r>
      <w:r w:rsidR="00F91EC1">
        <w:rPr>
          <w:rFonts w:ascii="Tahoma" w:eastAsia="Times New Roman" w:hAnsi="Tahoma" w:cs="Tahoma"/>
          <w:lang w:eastAsia="sl-SI"/>
        </w:rPr>
        <w:t xml:space="preserve"> </w:t>
      </w:r>
      <w:r w:rsidRPr="00FB3015">
        <w:rPr>
          <w:rFonts w:ascii="Tahoma" w:eastAsia="Times New Roman" w:hAnsi="Tahoma" w:cs="Tahoma"/>
          <w:lang w:eastAsia="sl-SI"/>
        </w:rPr>
        <w:t>Naročilo za izvedbo storitev</w:t>
      </w:r>
      <w:r>
        <w:rPr>
          <w:rFonts w:ascii="Tahoma" w:eastAsia="Times New Roman" w:hAnsi="Tahoma" w:cs="Tahoma"/>
          <w:lang w:eastAsia="sl-SI"/>
        </w:rPr>
        <w:t>,</w:t>
      </w:r>
      <w:r w:rsidR="00F91EC1">
        <w:rPr>
          <w:rFonts w:ascii="Tahoma" w:eastAsia="Times New Roman" w:hAnsi="Tahoma" w:cs="Tahoma"/>
          <w:lang w:eastAsia="sl-SI"/>
        </w:rPr>
        <w:t xml:space="preserve"> ki je Priloga št. 4 tega okvirnega sporazuma.</w:t>
      </w:r>
    </w:p>
    <w:p w14:paraId="35FE74A7" w14:textId="77777777" w:rsidR="00FB3015" w:rsidRPr="00FB3015" w:rsidRDefault="00FB3015" w:rsidP="00FB3015">
      <w:pPr>
        <w:keepNext/>
        <w:keepLines/>
        <w:tabs>
          <w:tab w:val="left" w:pos="993"/>
          <w:tab w:val="left" w:pos="1560"/>
        </w:tabs>
        <w:spacing w:after="0" w:line="240" w:lineRule="auto"/>
        <w:jc w:val="both"/>
        <w:rPr>
          <w:rFonts w:ascii="Tahoma" w:eastAsia="Times New Roman" w:hAnsi="Tahoma" w:cs="Tahoma"/>
          <w:lang w:eastAsia="sl-SI"/>
        </w:rPr>
      </w:pPr>
    </w:p>
    <w:p w14:paraId="5A1B81A6" w14:textId="77777777" w:rsidR="00F91EC1" w:rsidRPr="00F07919" w:rsidRDefault="00F91EC1" w:rsidP="00F91EC1">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6C499E7C" w14:textId="77777777" w:rsidR="00F91EC1" w:rsidRPr="00F07919" w:rsidRDefault="00F91EC1" w:rsidP="00F91EC1">
      <w:pPr>
        <w:keepNext/>
        <w:keepLines/>
        <w:widowControl w:val="0"/>
        <w:spacing w:after="0" w:line="240" w:lineRule="auto"/>
        <w:jc w:val="both"/>
        <w:rPr>
          <w:rFonts w:ascii="Tahoma" w:hAnsi="Tahoma" w:cs="Tahoma"/>
        </w:rPr>
      </w:pPr>
    </w:p>
    <w:p w14:paraId="5F51EB70" w14:textId="77777777" w:rsidR="00F91EC1" w:rsidRPr="00F07919" w:rsidRDefault="00F91EC1" w:rsidP="00F91EC1">
      <w:pPr>
        <w:keepNext/>
        <w:keepLines/>
        <w:widowControl w:val="0"/>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1F67E16C" w14:textId="77777777" w:rsidR="00F91EC1" w:rsidRPr="00BA3F91" w:rsidRDefault="00F91EC1" w:rsidP="00F91EC1">
      <w:pPr>
        <w:keepNext/>
        <w:keepLines/>
        <w:spacing w:after="0" w:line="240" w:lineRule="auto"/>
        <w:jc w:val="both"/>
        <w:rPr>
          <w:rFonts w:ascii="Tahoma" w:eastAsia="Times New Roman" w:hAnsi="Tahoma" w:cs="Tahoma"/>
          <w:color w:val="000000"/>
          <w:lang w:eastAsia="sl-SI"/>
        </w:rPr>
      </w:pPr>
    </w:p>
    <w:p w14:paraId="6F3FA21B" w14:textId="77777777" w:rsidR="00F91EC1" w:rsidRPr="00F91EC1" w:rsidRDefault="00F91EC1" w:rsidP="00F91EC1">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91EC1">
        <w:rPr>
          <w:rFonts w:ascii="Tahoma" w:eastAsia="Times New Roman" w:hAnsi="Tahoma"/>
          <w:b/>
          <w:szCs w:val="20"/>
          <w:lang w:eastAsia="sl-SI"/>
        </w:rPr>
        <w:t>PROTIKORUPCIJSKA KLAVZULA</w:t>
      </w:r>
    </w:p>
    <w:p w14:paraId="773AD6A6" w14:textId="77777777" w:rsidR="00F91EC1" w:rsidRPr="00BA3F91" w:rsidRDefault="00F91EC1" w:rsidP="00F91EC1">
      <w:pPr>
        <w:keepNext/>
        <w:keepLines/>
        <w:spacing w:after="0" w:line="240" w:lineRule="auto"/>
        <w:jc w:val="center"/>
        <w:rPr>
          <w:rFonts w:ascii="Tahoma" w:hAnsi="Tahoma" w:cs="Tahoma"/>
        </w:rPr>
      </w:pPr>
    </w:p>
    <w:p w14:paraId="27498D6D"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4BC35076" w14:textId="77777777" w:rsidR="00F91EC1" w:rsidRPr="00BA3F91" w:rsidRDefault="00F91EC1" w:rsidP="00F91EC1">
      <w:pPr>
        <w:keepNext/>
        <w:keepLines/>
        <w:spacing w:after="0" w:line="240" w:lineRule="auto"/>
        <w:jc w:val="both"/>
        <w:rPr>
          <w:rFonts w:ascii="Tahoma" w:eastAsia="Times New Roman" w:hAnsi="Tahoma" w:cs="Tahoma"/>
          <w:color w:val="000000"/>
          <w:lang w:eastAsia="sl-SI"/>
        </w:rPr>
      </w:pPr>
    </w:p>
    <w:p w14:paraId="1EF28BBF" w14:textId="77777777" w:rsidR="00F91EC1" w:rsidRPr="00FE1859" w:rsidRDefault="00F91EC1" w:rsidP="00F91EC1">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9E7DFCC" w14:textId="77777777" w:rsidR="00F91EC1" w:rsidRPr="00FE1859" w:rsidRDefault="00F91EC1" w:rsidP="00F91EC1">
      <w:pPr>
        <w:keepNext/>
        <w:keepLines/>
        <w:widowControl w:val="0"/>
        <w:spacing w:after="0" w:line="240" w:lineRule="auto"/>
        <w:ind w:right="-2"/>
        <w:jc w:val="both"/>
        <w:rPr>
          <w:rFonts w:ascii="Tahoma" w:eastAsia="Times New Roman" w:hAnsi="Tahoma" w:cs="Tahoma"/>
          <w:color w:val="000000"/>
          <w:lang w:eastAsia="sl-SI"/>
        </w:rPr>
      </w:pPr>
    </w:p>
    <w:p w14:paraId="2F8184E7" w14:textId="77777777" w:rsidR="00F91EC1" w:rsidRPr="00FE1859" w:rsidRDefault="00F91EC1" w:rsidP="00F91EC1">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6D46C0F" w14:textId="77777777" w:rsidR="00F91EC1" w:rsidRPr="00BA3F91" w:rsidRDefault="00F91EC1" w:rsidP="00F91EC1">
      <w:pPr>
        <w:keepNext/>
        <w:keepLines/>
        <w:spacing w:after="0" w:line="240" w:lineRule="auto"/>
        <w:jc w:val="both"/>
        <w:rPr>
          <w:rFonts w:ascii="Tahoma" w:eastAsia="Times New Roman" w:hAnsi="Tahoma" w:cs="Tahoma"/>
          <w:color w:val="000000"/>
          <w:lang w:eastAsia="sl-SI"/>
        </w:rPr>
      </w:pPr>
    </w:p>
    <w:p w14:paraId="6E4242A1" w14:textId="77777777" w:rsidR="00F91EC1" w:rsidRPr="00F91EC1" w:rsidRDefault="00F91EC1" w:rsidP="00F91EC1">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91EC1">
        <w:rPr>
          <w:rFonts w:ascii="Tahoma" w:eastAsia="Times New Roman" w:hAnsi="Tahoma"/>
          <w:b/>
          <w:szCs w:val="20"/>
          <w:lang w:eastAsia="sl-SI"/>
        </w:rPr>
        <w:t>ODSTOP OZIROMA CESIJA DENARNIH TERJATEV</w:t>
      </w:r>
    </w:p>
    <w:p w14:paraId="7F0309C1" w14:textId="77777777" w:rsidR="00F91EC1" w:rsidRPr="00BA3F91" w:rsidRDefault="00F91EC1" w:rsidP="00F91EC1">
      <w:pPr>
        <w:pStyle w:val="Telobesedila"/>
        <w:keepNext/>
        <w:keepLines/>
        <w:widowControl/>
        <w:numPr>
          <w:ilvl w:val="12"/>
          <w:numId w:val="0"/>
        </w:numPr>
        <w:jc w:val="center"/>
        <w:rPr>
          <w:rFonts w:ascii="Tahoma" w:hAnsi="Tahoma" w:cs="Tahoma"/>
          <w:sz w:val="22"/>
          <w:szCs w:val="22"/>
        </w:rPr>
      </w:pPr>
    </w:p>
    <w:p w14:paraId="329A2747"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5EE19380" w14:textId="77777777" w:rsidR="00F91EC1" w:rsidRPr="00BA3F91" w:rsidRDefault="00F91EC1" w:rsidP="00F91EC1">
      <w:pPr>
        <w:keepNext/>
        <w:keepLines/>
        <w:tabs>
          <w:tab w:val="left" w:pos="4820"/>
        </w:tabs>
        <w:spacing w:after="0" w:line="240" w:lineRule="auto"/>
        <w:jc w:val="center"/>
        <w:rPr>
          <w:rFonts w:ascii="Tahoma" w:hAnsi="Tahoma" w:cs="Tahoma"/>
          <w:b/>
        </w:rPr>
      </w:pPr>
    </w:p>
    <w:p w14:paraId="0EE484FF" w14:textId="77777777" w:rsidR="00F91EC1" w:rsidRPr="00F07919" w:rsidRDefault="00F91EC1" w:rsidP="00F91EC1">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7F0B933E" w14:textId="77777777" w:rsidR="00F91EC1" w:rsidRPr="0058127A" w:rsidRDefault="00F91EC1" w:rsidP="00F91EC1">
      <w:pPr>
        <w:keepNext/>
        <w:keepLines/>
        <w:widowControl w:val="0"/>
        <w:spacing w:after="0" w:line="240" w:lineRule="auto"/>
        <w:jc w:val="both"/>
        <w:rPr>
          <w:rFonts w:ascii="Tahoma" w:hAnsi="Tahoma" w:cs="Tahoma"/>
          <w:color w:val="FF0000"/>
          <w:lang w:eastAsia="x-none"/>
        </w:rPr>
      </w:pPr>
    </w:p>
    <w:p w14:paraId="7A1CADE7" w14:textId="77777777" w:rsidR="00F91EC1" w:rsidRPr="00F91EC1" w:rsidRDefault="00F91EC1" w:rsidP="00F91EC1">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91EC1">
        <w:rPr>
          <w:rFonts w:ascii="Tahoma" w:eastAsia="Times New Roman" w:hAnsi="Tahoma"/>
          <w:b/>
          <w:szCs w:val="20"/>
          <w:lang w:eastAsia="sl-SI"/>
        </w:rPr>
        <w:t xml:space="preserve"> POSLOVNA SKRIVNOST</w:t>
      </w:r>
    </w:p>
    <w:p w14:paraId="394864D7" w14:textId="77777777" w:rsidR="00F91EC1" w:rsidRDefault="00F91EC1" w:rsidP="00F91EC1">
      <w:pPr>
        <w:keepNext/>
        <w:keepLines/>
        <w:spacing w:after="0" w:line="240" w:lineRule="auto"/>
        <w:ind w:left="426" w:firstLine="282"/>
        <w:jc w:val="both"/>
        <w:rPr>
          <w:rFonts w:ascii="Tahoma" w:hAnsi="Tahoma" w:cs="Tahoma"/>
        </w:rPr>
      </w:pPr>
    </w:p>
    <w:p w14:paraId="29515191"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lastRenderedPageBreak/>
        <w:t>člen</w:t>
      </w:r>
    </w:p>
    <w:p w14:paraId="2FB2E9C4" w14:textId="77777777" w:rsidR="00F91EC1" w:rsidRPr="00E02A6F" w:rsidRDefault="00F91EC1" w:rsidP="00F91EC1">
      <w:pPr>
        <w:keepNext/>
        <w:keepLines/>
        <w:spacing w:after="0" w:line="240" w:lineRule="auto"/>
        <w:jc w:val="both"/>
        <w:rPr>
          <w:rFonts w:ascii="Tahoma" w:hAnsi="Tahoma" w:cs="Tahoma"/>
          <w:color w:val="FF0000"/>
          <w:lang w:val="x-none" w:eastAsia="x-none"/>
        </w:rPr>
      </w:pPr>
    </w:p>
    <w:p w14:paraId="7DBEBF9E" w14:textId="77777777" w:rsidR="00F91EC1" w:rsidRPr="00E02A6F" w:rsidRDefault="00F91EC1" w:rsidP="00F91EC1">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676DCFE1" w14:textId="77777777" w:rsidR="00F91EC1" w:rsidRPr="00BA3F91" w:rsidRDefault="00F91EC1" w:rsidP="00F91EC1">
      <w:pPr>
        <w:keepNext/>
        <w:keepLines/>
        <w:spacing w:after="0" w:line="240" w:lineRule="auto"/>
        <w:jc w:val="both"/>
        <w:rPr>
          <w:rFonts w:ascii="Tahoma" w:eastAsia="Times New Roman" w:hAnsi="Tahoma" w:cs="Tahoma"/>
          <w:color w:val="000000"/>
          <w:lang w:eastAsia="sl-SI"/>
        </w:rPr>
      </w:pPr>
    </w:p>
    <w:p w14:paraId="7ACCDE46" w14:textId="77777777" w:rsidR="00F91EC1" w:rsidRPr="00F91EC1" w:rsidRDefault="00F91EC1" w:rsidP="00F91EC1">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91EC1">
        <w:rPr>
          <w:rFonts w:ascii="Tahoma" w:eastAsia="Times New Roman" w:hAnsi="Tahoma"/>
          <w:b/>
          <w:szCs w:val="20"/>
          <w:lang w:eastAsia="sl-SI"/>
        </w:rPr>
        <w:t>REŠEVANJE SPOROV</w:t>
      </w:r>
    </w:p>
    <w:p w14:paraId="20782715" w14:textId="77777777" w:rsidR="00F91EC1" w:rsidRPr="00BA3F91" w:rsidRDefault="00F91EC1" w:rsidP="00F91EC1">
      <w:pPr>
        <w:keepNext/>
        <w:keepLines/>
        <w:spacing w:after="0" w:line="240" w:lineRule="auto"/>
        <w:jc w:val="center"/>
        <w:rPr>
          <w:rFonts w:ascii="Tahoma" w:hAnsi="Tahoma" w:cs="Tahoma"/>
        </w:rPr>
      </w:pPr>
    </w:p>
    <w:p w14:paraId="3C8009A6"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16FF07EA" w14:textId="77777777" w:rsidR="00F91EC1" w:rsidRPr="00BA3F91" w:rsidRDefault="00F91EC1" w:rsidP="00F91EC1">
      <w:pPr>
        <w:keepNext/>
        <w:keepLines/>
        <w:spacing w:after="0" w:line="240" w:lineRule="auto"/>
        <w:jc w:val="both"/>
        <w:rPr>
          <w:rFonts w:ascii="Tahoma" w:hAnsi="Tahoma" w:cs="Tahoma"/>
        </w:rPr>
      </w:pPr>
    </w:p>
    <w:p w14:paraId="50DF50FB" w14:textId="77777777" w:rsidR="00F91EC1" w:rsidRPr="00DA5BD6" w:rsidRDefault="00F91EC1" w:rsidP="00F91EC1">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22329722" w14:textId="77777777" w:rsidR="00F91EC1" w:rsidRPr="00DA5BD6" w:rsidRDefault="00F91EC1" w:rsidP="00F91EC1">
      <w:pPr>
        <w:pStyle w:val="tekst1"/>
        <w:keepNext/>
        <w:keepLines/>
        <w:widowControl w:val="0"/>
        <w:spacing w:before="0" w:line="240" w:lineRule="auto"/>
        <w:rPr>
          <w:rFonts w:ascii="Tahoma" w:eastAsia="Calibri" w:hAnsi="Tahoma" w:cs="Tahoma"/>
          <w:szCs w:val="22"/>
          <w:lang w:eastAsia="en-US"/>
        </w:rPr>
      </w:pPr>
    </w:p>
    <w:p w14:paraId="09DCC70D" w14:textId="77777777" w:rsidR="00F91EC1" w:rsidRPr="00BA3F91" w:rsidRDefault="00F91EC1" w:rsidP="00F91EC1">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270A08">
        <w:rPr>
          <w:rFonts w:ascii="Tahoma" w:hAnsi="Tahoma" w:cs="Tahoma"/>
          <w:szCs w:val="22"/>
        </w:rPr>
        <w:t>sproži postopek za rešitev spora pri stvarno pristojnem sodišču v Ljubljani</w:t>
      </w:r>
      <w:r>
        <w:rPr>
          <w:rFonts w:ascii="Tahoma" w:hAnsi="Tahoma" w:cs="Tahoma"/>
          <w:szCs w:val="22"/>
        </w:rPr>
        <w:t xml:space="preserve"> z uporabo prava Republike Slovenije</w:t>
      </w:r>
      <w:r w:rsidRPr="00BA3F91">
        <w:rPr>
          <w:rFonts w:ascii="Tahoma" w:eastAsia="Calibri" w:hAnsi="Tahoma" w:cs="Tahoma"/>
          <w:szCs w:val="22"/>
          <w:lang w:eastAsia="en-US"/>
        </w:rPr>
        <w:t>.</w:t>
      </w:r>
    </w:p>
    <w:p w14:paraId="75CCED13" w14:textId="77777777" w:rsidR="00F91EC1" w:rsidRPr="00BA3F91" w:rsidRDefault="00F91EC1" w:rsidP="00F91EC1">
      <w:pPr>
        <w:pStyle w:val="tekst1"/>
        <w:keepNext/>
        <w:keepLines/>
        <w:spacing w:before="0" w:line="240" w:lineRule="auto"/>
        <w:rPr>
          <w:rFonts w:ascii="Tahoma" w:hAnsi="Tahoma" w:cs="Tahoma"/>
          <w:szCs w:val="22"/>
        </w:rPr>
      </w:pPr>
    </w:p>
    <w:p w14:paraId="51AFEA50" w14:textId="77777777" w:rsidR="00F91EC1" w:rsidRPr="00F91EC1" w:rsidRDefault="00F91EC1" w:rsidP="00F91EC1">
      <w:pPr>
        <w:keepNext/>
        <w:keepLines/>
        <w:numPr>
          <w:ilvl w:val="0"/>
          <w:numId w:val="19"/>
        </w:numPr>
        <w:tabs>
          <w:tab w:val="left" w:pos="426"/>
        </w:tabs>
        <w:spacing w:after="0" w:line="240" w:lineRule="auto"/>
        <w:ind w:left="567" w:hanging="567"/>
        <w:jc w:val="center"/>
        <w:rPr>
          <w:rFonts w:ascii="Tahoma" w:eastAsia="Times New Roman" w:hAnsi="Tahoma"/>
          <w:b/>
          <w:szCs w:val="20"/>
          <w:lang w:eastAsia="sl-SI"/>
        </w:rPr>
      </w:pPr>
      <w:r w:rsidRPr="00F91EC1">
        <w:rPr>
          <w:rFonts w:ascii="Tahoma" w:eastAsia="Times New Roman" w:hAnsi="Tahoma"/>
          <w:b/>
          <w:szCs w:val="20"/>
          <w:lang w:eastAsia="sl-SI"/>
        </w:rPr>
        <w:t>OSTALE DOLOČBE</w:t>
      </w:r>
    </w:p>
    <w:p w14:paraId="64BCD501" w14:textId="77777777" w:rsidR="00F91EC1" w:rsidRPr="00BA3F91" w:rsidRDefault="00F91EC1" w:rsidP="00F91EC1">
      <w:pPr>
        <w:keepNext/>
        <w:keepLines/>
        <w:spacing w:after="0" w:line="240" w:lineRule="auto"/>
        <w:jc w:val="center"/>
        <w:rPr>
          <w:rFonts w:ascii="Tahoma" w:eastAsia="Times New Roman" w:hAnsi="Tahoma" w:cs="Tahoma"/>
          <w:color w:val="000000"/>
          <w:lang w:eastAsia="sl-SI"/>
        </w:rPr>
      </w:pPr>
    </w:p>
    <w:p w14:paraId="3B446E51"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4B48E2EE" w14:textId="77777777" w:rsidR="00F91EC1" w:rsidRPr="00BA3F91" w:rsidRDefault="00F91EC1" w:rsidP="00F91EC1">
      <w:pPr>
        <w:keepNext/>
        <w:keepLines/>
        <w:spacing w:after="0" w:line="240" w:lineRule="auto"/>
        <w:jc w:val="both"/>
        <w:rPr>
          <w:rFonts w:ascii="Tahoma" w:eastAsia="Times New Roman" w:hAnsi="Tahoma" w:cs="Tahoma"/>
          <w:lang w:eastAsia="sl-SI"/>
        </w:rPr>
      </w:pPr>
    </w:p>
    <w:p w14:paraId="4636A591"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97A951A"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2EB6CFBA"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364BDEC6"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17AE215B"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0E426838"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24A4DCC0"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3B57243"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42ED5D3D" w14:textId="77777777" w:rsidR="00F91EC1" w:rsidRPr="00DA5BD6" w:rsidRDefault="00F91EC1" w:rsidP="00F91EC1">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271ED264" w14:textId="77777777" w:rsidR="00F91EC1" w:rsidRDefault="00F91EC1" w:rsidP="00F91EC1">
      <w:pPr>
        <w:keepNext/>
        <w:keepLines/>
        <w:tabs>
          <w:tab w:val="left" w:pos="4820"/>
        </w:tabs>
        <w:spacing w:after="0" w:line="240" w:lineRule="auto"/>
        <w:jc w:val="both"/>
        <w:rPr>
          <w:rFonts w:ascii="Tahoma" w:eastAsia="Times New Roman" w:hAnsi="Tahoma" w:cs="Tahoma"/>
          <w:lang w:eastAsia="sl-SI"/>
        </w:rPr>
      </w:pPr>
    </w:p>
    <w:p w14:paraId="647A0903" w14:textId="77777777" w:rsidR="00F91EC1" w:rsidRPr="00DA5BD6" w:rsidRDefault="00F91EC1" w:rsidP="00F91EC1">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38B8AB41"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1F8EBD6C"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4205A5C9"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6DB5E9C8"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76D68EB8"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 xml:space="preserve"> </w:t>
      </w:r>
    </w:p>
    <w:p w14:paraId="202E2CCB"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26793CA4"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141831B4"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7F377CDC"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0EBE0627" w14:textId="77777777" w:rsidR="00F91EC1" w:rsidRPr="00F91EC1" w:rsidRDefault="00F91EC1" w:rsidP="00F91EC1">
      <w:pPr>
        <w:keepNext/>
        <w:keepLines/>
        <w:numPr>
          <w:ilvl w:val="0"/>
          <w:numId w:val="18"/>
        </w:numPr>
        <w:tabs>
          <w:tab w:val="clear" w:pos="4612"/>
          <w:tab w:val="num" w:pos="426"/>
          <w:tab w:val="num" w:pos="1440"/>
        </w:tabs>
        <w:spacing w:after="0" w:line="240" w:lineRule="auto"/>
        <w:ind w:left="426" w:hanging="426"/>
        <w:jc w:val="center"/>
        <w:rPr>
          <w:rFonts w:ascii="Tahoma" w:eastAsia="Times New Roman" w:hAnsi="Tahoma" w:cs="Tahoma"/>
          <w:lang w:eastAsia="sl-SI"/>
        </w:rPr>
      </w:pPr>
      <w:r w:rsidRPr="00F91EC1">
        <w:rPr>
          <w:rFonts w:ascii="Tahoma" w:eastAsia="Times New Roman" w:hAnsi="Tahoma" w:cs="Tahoma"/>
          <w:lang w:eastAsia="sl-SI"/>
        </w:rPr>
        <w:t>člen</w:t>
      </w:r>
    </w:p>
    <w:p w14:paraId="2AFEADF5"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p>
    <w:p w14:paraId="076454CB" w14:textId="77777777" w:rsidR="00F91EC1" w:rsidRPr="00BA3F91" w:rsidRDefault="00F91EC1" w:rsidP="00F91EC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392E7841" w14:textId="77777777" w:rsidR="00FB3015" w:rsidRPr="00FB3015" w:rsidRDefault="00FB3015" w:rsidP="00FB3015">
      <w:pPr>
        <w:keepNext/>
        <w:keepLines/>
        <w:tabs>
          <w:tab w:val="left" w:pos="4820"/>
        </w:tabs>
        <w:spacing w:after="0" w:line="240" w:lineRule="auto"/>
        <w:ind w:right="-2"/>
        <w:rPr>
          <w:rFonts w:ascii="Tahoma" w:eastAsia="Times New Roman" w:hAnsi="Tahoma" w:cs="Tahoma"/>
          <w:lang w:eastAsia="sl-SI"/>
        </w:rPr>
      </w:pPr>
    </w:p>
    <w:p w14:paraId="46C824F6" w14:textId="07C71491" w:rsidR="00FB3015" w:rsidRDefault="00FB3015" w:rsidP="00FB3015">
      <w:pPr>
        <w:keepNext/>
        <w:keepLines/>
        <w:tabs>
          <w:tab w:val="left" w:pos="4820"/>
        </w:tabs>
        <w:spacing w:after="0" w:line="240" w:lineRule="auto"/>
        <w:ind w:right="-2"/>
        <w:rPr>
          <w:rFonts w:ascii="Tahoma" w:eastAsia="Times New Roman" w:hAnsi="Tahoma" w:cs="Tahoma"/>
          <w:lang w:eastAsia="sl-SI"/>
        </w:rPr>
      </w:pPr>
    </w:p>
    <w:p w14:paraId="7B6CA197" w14:textId="77777777" w:rsidR="0003664B" w:rsidRPr="00FB3015" w:rsidRDefault="0003664B" w:rsidP="00FB3015">
      <w:pPr>
        <w:keepNext/>
        <w:keepLines/>
        <w:tabs>
          <w:tab w:val="left" w:pos="4820"/>
        </w:tabs>
        <w:spacing w:after="0" w:line="240" w:lineRule="auto"/>
        <w:ind w:right="-2"/>
        <w:rPr>
          <w:rFonts w:ascii="Tahoma" w:eastAsia="Times New Roman" w:hAnsi="Tahoma" w:cs="Tahoma"/>
          <w:lang w:eastAsia="sl-SI"/>
        </w:rPr>
      </w:pPr>
    </w:p>
    <w:p w14:paraId="25931A90" w14:textId="77777777" w:rsidR="0078627A" w:rsidRPr="00AB1539" w:rsidRDefault="0078627A" w:rsidP="0078627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176EDE0E" w14:textId="77777777" w:rsidR="0078627A" w:rsidRPr="00AB1539" w:rsidRDefault="0078627A" w:rsidP="0078627A">
      <w:pPr>
        <w:keepNext/>
        <w:keepLines/>
        <w:tabs>
          <w:tab w:val="left" w:pos="4820"/>
          <w:tab w:val="left" w:pos="4962"/>
        </w:tabs>
        <w:spacing w:after="0" w:line="240" w:lineRule="auto"/>
        <w:jc w:val="both"/>
        <w:rPr>
          <w:rFonts w:ascii="Tahoma" w:eastAsia="Times New Roman" w:hAnsi="Tahoma" w:cs="Tahoma"/>
          <w:lang w:eastAsia="sl-SI"/>
        </w:rPr>
      </w:pPr>
    </w:p>
    <w:p w14:paraId="13498D77" w14:textId="77777777" w:rsidR="0078627A" w:rsidRPr="00AB1539" w:rsidRDefault="0078627A" w:rsidP="0078627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07C4C18F" w14:textId="77777777" w:rsidR="0078627A" w:rsidRPr="00AB1539" w:rsidRDefault="0078627A" w:rsidP="0078627A">
      <w:pPr>
        <w:keepNext/>
        <w:keepLines/>
        <w:tabs>
          <w:tab w:val="left" w:pos="4962"/>
        </w:tabs>
        <w:spacing w:after="0" w:line="240" w:lineRule="auto"/>
        <w:ind w:right="-851"/>
        <w:jc w:val="both"/>
        <w:rPr>
          <w:rFonts w:ascii="Tahoma" w:eastAsia="Times New Roman" w:hAnsi="Tahoma" w:cs="Tahoma"/>
          <w:lang w:eastAsia="sl-SI"/>
        </w:rPr>
      </w:pPr>
    </w:p>
    <w:p w14:paraId="22424EB0" w14:textId="77777777" w:rsidR="0078627A" w:rsidRPr="00AB1539" w:rsidRDefault="0078627A" w:rsidP="0078627A">
      <w:pPr>
        <w:keepNext/>
        <w:keepLines/>
        <w:tabs>
          <w:tab w:val="left" w:pos="4962"/>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64D17134" w14:textId="0D3C9A3A" w:rsidR="0078627A" w:rsidRPr="00AB1539" w:rsidRDefault="0078627A" w:rsidP="0078627A">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51F0CBBB" w14:textId="77777777" w:rsidR="0078627A" w:rsidRPr="00AB1539" w:rsidRDefault="0078627A" w:rsidP="0078627A">
      <w:pPr>
        <w:keepNext/>
        <w:keepLines/>
        <w:tabs>
          <w:tab w:val="left" w:pos="4962"/>
        </w:tabs>
        <w:spacing w:after="0" w:line="240" w:lineRule="auto"/>
        <w:jc w:val="both"/>
        <w:rPr>
          <w:rFonts w:ascii="Tahoma" w:eastAsia="Times New Roman" w:hAnsi="Tahoma" w:cs="Tahoma"/>
          <w:lang w:eastAsia="sl-SI"/>
        </w:rPr>
      </w:pPr>
    </w:p>
    <w:p w14:paraId="1DC497BB" w14:textId="77777777" w:rsidR="0078627A" w:rsidRPr="00AB1539" w:rsidRDefault="0078627A" w:rsidP="0078627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19FDAFC3" w14:textId="77777777" w:rsidR="0078627A" w:rsidRPr="00D6430B" w:rsidRDefault="0078627A" w:rsidP="0078627A">
      <w:pPr>
        <w:keepNext/>
        <w:keepLines/>
        <w:tabs>
          <w:tab w:val="left" w:pos="4962"/>
        </w:tabs>
        <w:spacing w:after="0" w:line="240" w:lineRule="auto"/>
        <w:jc w:val="both"/>
        <w:rPr>
          <w:rFonts w:ascii="Tahoma" w:eastAsia="Times New Roman" w:hAnsi="Tahoma" w:cs="Tahoma"/>
          <w:b/>
          <w:lang w:eastAsia="sl-SI"/>
        </w:rPr>
      </w:pPr>
      <w:r w:rsidRPr="00D6430B">
        <w:rPr>
          <w:rFonts w:ascii="Tahoma" w:eastAsia="Times New Roman" w:hAnsi="Tahoma" w:cs="Tahoma"/>
          <w:b/>
          <w:lang w:eastAsia="sl-SI"/>
        </w:rPr>
        <w:tab/>
        <w:t>Samo Lozej</w:t>
      </w:r>
    </w:p>
    <w:p w14:paraId="48136C6A" w14:textId="77777777" w:rsidR="00A819C4" w:rsidRDefault="00A819C4" w:rsidP="00FB3015">
      <w:pPr>
        <w:keepNext/>
        <w:keepLines/>
        <w:tabs>
          <w:tab w:val="left" w:pos="1702"/>
        </w:tabs>
        <w:spacing w:after="0" w:line="240" w:lineRule="auto"/>
        <w:jc w:val="both"/>
        <w:rPr>
          <w:rFonts w:ascii="Tahoma" w:eastAsia="Times New Roman" w:hAnsi="Tahoma"/>
          <w:szCs w:val="20"/>
          <w:lang w:eastAsia="sl-SI"/>
        </w:rPr>
      </w:pPr>
    </w:p>
    <w:p w14:paraId="40E2D4B4" w14:textId="5BDCFE44" w:rsidR="00FB3015" w:rsidRPr="00FB3015" w:rsidRDefault="00FB3015" w:rsidP="00FB3015">
      <w:pPr>
        <w:keepNext/>
        <w:keepLines/>
        <w:tabs>
          <w:tab w:val="left" w:pos="1702"/>
        </w:tabs>
        <w:spacing w:after="0" w:line="240" w:lineRule="auto"/>
        <w:jc w:val="both"/>
        <w:rPr>
          <w:rFonts w:ascii="Tahoma" w:eastAsia="Times New Roman" w:hAnsi="Tahoma"/>
          <w:szCs w:val="20"/>
          <w:lang w:eastAsia="sl-SI"/>
        </w:rPr>
      </w:pPr>
      <w:r w:rsidRPr="00FB3015">
        <w:rPr>
          <w:rFonts w:ascii="Tahoma" w:eastAsia="Times New Roman" w:hAnsi="Tahoma"/>
          <w:szCs w:val="20"/>
          <w:lang w:eastAsia="sl-SI"/>
        </w:rPr>
        <w:t>Priloge:</w:t>
      </w:r>
    </w:p>
    <w:p w14:paraId="5906C41F" w14:textId="146AEE5D" w:rsidR="00FB3015" w:rsidRPr="00FB3015" w:rsidRDefault="00FB3015" w:rsidP="00145393">
      <w:pPr>
        <w:keepNext/>
        <w:keepLines/>
        <w:numPr>
          <w:ilvl w:val="0"/>
          <w:numId w:val="26"/>
        </w:numPr>
        <w:tabs>
          <w:tab w:val="left" w:pos="426"/>
        </w:tabs>
        <w:adjustRightInd w:val="0"/>
        <w:spacing w:after="0" w:line="240" w:lineRule="auto"/>
        <w:ind w:left="426" w:right="45" w:hanging="426"/>
        <w:jc w:val="both"/>
        <w:textAlignment w:val="baseline"/>
        <w:rPr>
          <w:rFonts w:ascii="Tahoma" w:eastAsia="Times New Roman" w:hAnsi="Tahoma" w:cs="Tahoma"/>
          <w:sz w:val="20"/>
          <w:lang w:eastAsia="sl-SI"/>
        </w:rPr>
      </w:pPr>
      <w:r w:rsidRPr="00FB3015">
        <w:rPr>
          <w:rFonts w:ascii="Tahoma" w:eastAsia="Times New Roman" w:hAnsi="Tahoma"/>
          <w:bCs/>
          <w:szCs w:val="20"/>
          <w:lang w:eastAsia="sl-SI"/>
        </w:rPr>
        <w:t>Priloga št. 1 k ok</w:t>
      </w:r>
      <w:r w:rsidR="00552467">
        <w:rPr>
          <w:rFonts w:ascii="Tahoma" w:eastAsia="Times New Roman" w:hAnsi="Tahoma"/>
          <w:bCs/>
          <w:szCs w:val="20"/>
          <w:lang w:eastAsia="sl-SI"/>
        </w:rPr>
        <w:t>virnemu sporazumu: Tehnična specifik</w:t>
      </w:r>
      <w:r w:rsidR="00A128F6">
        <w:rPr>
          <w:rFonts w:ascii="Tahoma" w:eastAsia="Times New Roman" w:hAnsi="Tahoma"/>
          <w:bCs/>
          <w:szCs w:val="20"/>
          <w:lang w:eastAsia="sl-SI"/>
        </w:rPr>
        <w:t>a</w:t>
      </w:r>
      <w:r w:rsidR="00552467">
        <w:rPr>
          <w:rFonts w:ascii="Tahoma" w:eastAsia="Times New Roman" w:hAnsi="Tahoma"/>
          <w:bCs/>
          <w:szCs w:val="20"/>
          <w:lang w:eastAsia="sl-SI"/>
        </w:rPr>
        <w:t>cija</w:t>
      </w:r>
      <w:r w:rsidRPr="00FB3015">
        <w:rPr>
          <w:rFonts w:ascii="Tahoma" w:eastAsia="Times New Roman" w:hAnsi="Tahoma"/>
          <w:bCs/>
          <w:szCs w:val="20"/>
          <w:lang w:eastAsia="sl-SI"/>
        </w:rPr>
        <w:t>,</w:t>
      </w:r>
    </w:p>
    <w:p w14:paraId="739EC515" w14:textId="4797C359" w:rsidR="00FB3015" w:rsidRPr="00FB3015" w:rsidRDefault="00FB3015" w:rsidP="00145393">
      <w:pPr>
        <w:keepNext/>
        <w:keepLines/>
        <w:numPr>
          <w:ilvl w:val="0"/>
          <w:numId w:val="26"/>
        </w:numPr>
        <w:tabs>
          <w:tab w:val="left" w:pos="426"/>
        </w:tabs>
        <w:adjustRightInd w:val="0"/>
        <w:spacing w:after="0" w:line="240" w:lineRule="auto"/>
        <w:ind w:left="426" w:right="45" w:hanging="426"/>
        <w:jc w:val="both"/>
        <w:textAlignment w:val="baseline"/>
        <w:rPr>
          <w:rFonts w:ascii="Tahoma" w:eastAsia="Times New Roman" w:hAnsi="Tahoma" w:cs="Tahoma"/>
          <w:sz w:val="20"/>
          <w:lang w:eastAsia="sl-SI"/>
        </w:rPr>
      </w:pPr>
      <w:r w:rsidRPr="00FB3015">
        <w:rPr>
          <w:rFonts w:ascii="Tahoma" w:eastAsia="Times New Roman" w:hAnsi="Tahoma"/>
          <w:bCs/>
          <w:szCs w:val="20"/>
          <w:lang w:eastAsia="sl-SI"/>
        </w:rPr>
        <w:t xml:space="preserve">Priloga št. 2 k okvirnemu sporazumu: </w:t>
      </w:r>
      <w:r w:rsidR="001B47BE">
        <w:rPr>
          <w:rFonts w:ascii="Tahoma" w:eastAsia="Times New Roman" w:hAnsi="Tahoma"/>
          <w:bCs/>
          <w:szCs w:val="20"/>
          <w:lang w:eastAsia="sl-SI"/>
        </w:rPr>
        <w:t>Končni p</w:t>
      </w:r>
      <w:r w:rsidRPr="00FB3015">
        <w:rPr>
          <w:rFonts w:ascii="Tahoma" w:eastAsia="Times New Roman" w:hAnsi="Tahoma"/>
          <w:bCs/>
          <w:szCs w:val="20"/>
          <w:lang w:eastAsia="sl-SI"/>
        </w:rPr>
        <w:t>onudbeni predračun izvajalca št. __________ z dne ___________,</w:t>
      </w:r>
    </w:p>
    <w:p w14:paraId="1114525C" w14:textId="7A83ADE9" w:rsidR="005535CD" w:rsidRPr="00FB3015" w:rsidRDefault="005535CD" w:rsidP="005535CD">
      <w:pPr>
        <w:keepNext/>
        <w:keepLines/>
        <w:numPr>
          <w:ilvl w:val="0"/>
          <w:numId w:val="26"/>
        </w:numPr>
        <w:tabs>
          <w:tab w:val="left" w:pos="426"/>
        </w:tabs>
        <w:adjustRightInd w:val="0"/>
        <w:spacing w:after="0" w:line="240" w:lineRule="auto"/>
        <w:ind w:left="426" w:right="45" w:hanging="426"/>
        <w:jc w:val="both"/>
        <w:textAlignment w:val="baseline"/>
        <w:rPr>
          <w:rFonts w:ascii="Tahoma" w:eastAsia="Times New Roman" w:hAnsi="Tahoma" w:cs="Tahoma"/>
          <w:sz w:val="20"/>
          <w:lang w:eastAsia="sl-SI"/>
        </w:rPr>
      </w:pPr>
      <w:r>
        <w:rPr>
          <w:rFonts w:ascii="Tahoma" w:eastAsia="Times New Roman" w:hAnsi="Tahoma"/>
          <w:bCs/>
          <w:szCs w:val="20"/>
          <w:lang w:eastAsia="sl-SI"/>
        </w:rPr>
        <w:t>Priloga št. 3</w:t>
      </w:r>
      <w:r w:rsidRPr="00FB3015">
        <w:rPr>
          <w:rFonts w:ascii="Tahoma" w:eastAsia="Times New Roman" w:hAnsi="Tahoma"/>
          <w:bCs/>
          <w:szCs w:val="20"/>
          <w:lang w:eastAsia="sl-SI"/>
        </w:rPr>
        <w:t xml:space="preserve"> k okvirnemu sporazumu: </w:t>
      </w:r>
      <w:r>
        <w:rPr>
          <w:rFonts w:ascii="Tahoma" w:eastAsia="Times New Roman" w:hAnsi="Tahoma"/>
          <w:bCs/>
          <w:szCs w:val="20"/>
          <w:lang w:eastAsia="sl-SI"/>
        </w:rPr>
        <w:t>Končna ponudba</w:t>
      </w:r>
      <w:r w:rsidRPr="00FB3015">
        <w:rPr>
          <w:rFonts w:ascii="Tahoma" w:eastAsia="Times New Roman" w:hAnsi="Tahoma"/>
          <w:bCs/>
          <w:szCs w:val="20"/>
          <w:lang w:eastAsia="sl-SI"/>
        </w:rPr>
        <w:t xml:space="preserve"> izvajalca š</w:t>
      </w:r>
      <w:r>
        <w:rPr>
          <w:rFonts w:ascii="Tahoma" w:eastAsia="Times New Roman" w:hAnsi="Tahoma"/>
          <w:bCs/>
          <w:szCs w:val="20"/>
          <w:lang w:eastAsia="sl-SI"/>
        </w:rPr>
        <w:t>t. __________ z dne ___________.</w:t>
      </w:r>
    </w:p>
    <w:p w14:paraId="2CFB9F15" w14:textId="7EF0289D" w:rsidR="00FB3015" w:rsidRPr="00D9188C" w:rsidRDefault="00FB3015" w:rsidP="00145393">
      <w:pPr>
        <w:keepNext/>
        <w:keepLines/>
        <w:numPr>
          <w:ilvl w:val="0"/>
          <w:numId w:val="26"/>
        </w:numPr>
        <w:tabs>
          <w:tab w:val="left" w:pos="426"/>
        </w:tabs>
        <w:adjustRightInd w:val="0"/>
        <w:spacing w:after="0" w:line="240" w:lineRule="auto"/>
        <w:ind w:left="426" w:right="45" w:hanging="426"/>
        <w:jc w:val="both"/>
        <w:textAlignment w:val="baseline"/>
        <w:rPr>
          <w:rFonts w:ascii="Tahoma" w:eastAsia="Times New Roman" w:hAnsi="Tahoma" w:cs="Tahoma"/>
          <w:sz w:val="20"/>
          <w:lang w:eastAsia="sl-SI"/>
        </w:rPr>
      </w:pPr>
      <w:r w:rsidRPr="00FB3015">
        <w:rPr>
          <w:rFonts w:ascii="Tahoma" w:eastAsia="Times New Roman" w:hAnsi="Tahoma"/>
          <w:bCs/>
          <w:szCs w:val="20"/>
          <w:lang w:eastAsia="sl-SI"/>
        </w:rPr>
        <w:t xml:space="preserve">Priloga št. </w:t>
      </w:r>
      <w:r w:rsidR="005535CD">
        <w:rPr>
          <w:rFonts w:ascii="Tahoma" w:eastAsia="Times New Roman" w:hAnsi="Tahoma"/>
          <w:bCs/>
          <w:szCs w:val="20"/>
          <w:lang w:eastAsia="sl-SI"/>
        </w:rPr>
        <w:t>4</w:t>
      </w:r>
      <w:r w:rsidRPr="00FB3015">
        <w:rPr>
          <w:rFonts w:ascii="Tahoma" w:eastAsia="Times New Roman" w:hAnsi="Tahoma"/>
          <w:bCs/>
          <w:szCs w:val="20"/>
          <w:lang w:eastAsia="sl-SI"/>
        </w:rPr>
        <w:t xml:space="preserve"> k okvirnemu sporazumu: </w:t>
      </w:r>
      <w:r w:rsidR="00352401">
        <w:rPr>
          <w:rFonts w:ascii="Tahoma" w:eastAsia="Times New Roman" w:hAnsi="Tahoma" w:cs="Tahoma"/>
          <w:lang w:eastAsia="sl-SI"/>
        </w:rPr>
        <w:t>Obrazec</w:t>
      </w:r>
      <w:r w:rsidR="001D42BF">
        <w:rPr>
          <w:rFonts w:ascii="Tahoma" w:eastAsia="Times New Roman" w:hAnsi="Tahoma" w:cs="Tahoma"/>
          <w:lang w:eastAsia="sl-SI"/>
        </w:rPr>
        <w:t xml:space="preserve"> </w:t>
      </w:r>
      <w:r w:rsidR="00352401">
        <w:rPr>
          <w:rFonts w:ascii="Tahoma" w:eastAsia="Times New Roman" w:hAnsi="Tahoma" w:cs="Tahoma"/>
          <w:lang w:eastAsia="sl-SI"/>
        </w:rPr>
        <w:t>-</w:t>
      </w:r>
      <w:r w:rsidR="001D42BF">
        <w:rPr>
          <w:rFonts w:ascii="Tahoma" w:eastAsia="Times New Roman" w:hAnsi="Tahoma" w:cs="Tahoma"/>
          <w:lang w:eastAsia="sl-SI"/>
        </w:rPr>
        <w:t xml:space="preserve"> </w:t>
      </w:r>
      <w:r w:rsidRPr="00FB3015">
        <w:rPr>
          <w:rFonts w:ascii="Tahoma" w:eastAsia="Times New Roman" w:hAnsi="Tahoma" w:cs="Tahoma"/>
          <w:lang w:eastAsia="sl-SI"/>
        </w:rPr>
        <w:t>Naročilo za izvedbo storitev</w:t>
      </w:r>
      <w:r w:rsidR="00D9188C">
        <w:rPr>
          <w:rFonts w:ascii="Tahoma" w:eastAsia="Times New Roman" w:hAnsi="Tahoma" w:cs="Tahoma"/>
          <w:lang w:eastAsia="sl-SI"/>
        </w:rPr>
        <w:t>,</w:t>
      </w:r>
    </w:p>
    <w:p w14:paraId="6B75A0AC" w14:textId="55DCCC25" w:rsidR="00684F9F" w:rsidRDefault="00684F9F" w:rsidP="00145393">
      <w:pPr>
        <w:spacing w:after="0" w:line="240" w:lineRule="auto"/>
        <w:rPr>
          <w:rFonts w:ascii="Tahoma" w:eastAsia="Times New Roman" w:hAnsi="Tahoma" w:cs="Tahoma"/>
          <w:lang w:eastAsia="sl-SI"/>
        </w:rPr>
      </w:pPr>
      <w:r>
        <w:rPr>
          <w:rFonts w:ascii="Tahoma" w:eastAsia="Times New Roman" w:hAnsi="Tahoma" w:cs="Tahoma"/>
          <w:b/>
          <w:i/>
          <w:color w:val="000000"/>
          <w:u w:val="single"/>
          <w:lang w:eastAsia="sl-SI"/>
        </w:rPr>
        <w:br w:type="page"/>
      </w:r>
    </w:p>
    <w:p w14:paraId="30C486A9" w14:textId="28579FD2" w:rsidR="00684F9F" w:rsidRPr="001D42BF" w:rsidRDefault="00684F9F" w:rsidP="001D42BF">
      <w:pPr>
        <w:widowControl w:val="0"/>
        <w:spacing w:after="0" w:line="240" w:lineRule="auto"/>
        <w:jc w:val="right"/>
        <w:rPr>
          <w:rFonts w:ascii="Tahoma" w:eastAsia="Times New Roman" w:hAnsi="Tahoma" w:cs="Tahoma"/>
          <w:sz w:val="18"/>
          <w:szCs w:val="18"/>
          <w:lang w:eastAsia="sl-SI"/>
        </w:rPr>
      </w:pPr>
      <w:r w:rsidRPr="001D42BF">
        <w:rPr>
          <w:rFonts w:ascii="Tahoma" w:eastAsia="Times New Roman" w:hAnsi="Tahoma" w:cs="Tahoma"/>
          <w:sz w:val="18"/>
          <w:szCs w:val="18"/>
          <w:lang w:eastAsia="sl-SI"/>
        </w:rPr>
        <w:lastRenderedPageBreak/>
        <w:t xml:space="preserve">priloga št. </w:t>
      </w:r>
      <w:r w:rsidR="005535CD" w:rsidRPr="001D42BF">
        <w:rPr>
          <w:rFonts w:ascii="Tahoma" w:eastAsia="Times New Roman" w:hAnsi="Tahoma" w:cs="Tahoma"/>
          <w:sz w:val="18"/>
          <w:szCs w:val="18"/>
          <w:lang w:eastAsia="sl-SI"/>
        </w:rPr>
        <w:t>4</w:t>
      </w:r>
      <w:r w:rsidRPr="001D42BF">
        <w:rPr>
          <w:rFonts w:ascii="Tahoma" w:eastAsia="Times New Roman" w:hAnsi="Tahoma" w:cs="Tahoma"/>
          <w:sz w:val="18"/>
          <w:szCs w:val="18"/>
          <w:lang w:eastAsia="sl-SI"/>
        </w:rPr>
        <w:t xml:space="preserve"> k okvirnemu sporazumu</w:t>
      </w:r>
      <w:r w:rsidR="001D42BF">
        <w:rPr>
          <w:rFonts w:ascii="Tahoma" w:eastAsia="Times New Roman" w:hAnsi="Tahoma" w:cs="Tahoma"/>
          <w:sz w:val="18"/>
          <w:szCs w:val="18"/>
          <w:lang w:eastAsia="sl-SI"/>
        </w:rPr>
        <w:t xml:space="preserve"> št. ENLJ-SIR-341/25</w:t>
      </w:r>
    </w:p>
    <w:p w14:paraId="7E6ED144" w14:textId="6720C019" w:rsidR="00684F9F" w:rsidRDefault="00684F9F" w:rsidP="00684F9F">
      <w:pPr>
        <w:widowControl w:val="0"/>
        <w:spacing w:after="0" w:line="240" w:lineRule="auto"/>
        <w:jc w:val="both"/>
        <w:rPr>
          <w:rFonts w:ascii="Tahoma" w:eastAsia="Times New Roman" w:hAnsi="Tahoma" w:cs="Tahoma"/>
          <w:b/>
        </w:rPr>
      </w:pPr>
    </w:p>
    <w:p w14:paraId="356F98C0" w14:textId="5D2994AA" w:rsidR="00684F9F" w:rsidRPr="001D42BF" w:rsidRDefault="00747FEB" w:rsidP="00747FEB">
      <w:pPr>
        <w:widowControl w:val="0"/>
        <w:spacing w:after="0" w:line="240" w:lineRule="auto"/>
        <w:jc w:val="center"/>
        <w:rPr>
          <w:rFonts w:ascii="Tahoma" w:eastAsia="Times New Roman" w:hAnsi="Tahoma" w:cs="Tahoma"/>
          <w:b/>
          <w:bCs/>
          <w:sz w:val="28"/>
          <w:szCs w:val="28"/>
          <w:lang w:eastAsia="sl-SI"/>
        </w:rPr>
      </w:pPr>
      <w:r w:rsidRPr="001D42BF">
        <w:rPr>
          <w:rFonts w:ascii="Tahoma" w:eastAsia="Times New Roman" w:hAnsi="Tahoma" w:cs="Tahoma"/>
          <w:b/>
          <w:bCs/>
          <w:sz w:val="28"/>
          <w:szCs w:val="28"/>
          <w:lang w:eastAsia="sl-SI"/>
        </w:rPr>
        <w:t>Obrazec - Naročilo za izvedbo storitev</w:t>
      </w:r>
    </w:p>
    <w:p w14:paraId="182BA36F" w14:textId="77777777" w:rsidR="00747FEB" w:rsidRPr="00684F9F" w:rsidRDefault="00747FEB" w:rsidP="00684F9F">
      <w:pPr>
        <w:widowControl w:val="0"/>
        <w:spacing w:after="0" w:line="240" w:lineRule="auto"/>
        <w:rPr>
          <w:rFonts w:ascii="Tahoma" w:eastAsia="Times New Roman" w:hAnsi="Tahoma" w:cs="Tahoma"/>
          <w:b/>
          <w:lang w:eastAsia="sl-SI"/>
        </w:rPr>
      </w:pPr>
    </w:p>
    <w:p w14:paraId="1543D45F"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IZPOLNI NAROČNIK:</w:t>
      </w:r>
    </w:p>
    <w:p w14:paraId="6636F316" w14:textId="77777777" w:rsidR="00684F9F" w:rsidRPr="00684F9F" w:rsidRDefault="00684F9F" w:rsidP="00684F9F">
      <w:pPr>
        <w:widowControl w:val="0"/>
        <w:spacing w:after="0" w:line="240" w:lineRule="auto"/>
        <w:rPr>
          <w:rFonts w:ascii="Tahoma" w:eastAsia="Times New Roman" w:hAnsi="Tahoma" w:cs="Tahoma"/>
          <w:lang w:eastAsia="sl-SI"/>
        </w:rPr>
      </w:pPr>
    </w:p>
    <w:p w14:paraId="65188422"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Izvajalec: _____________________________________________________________________</w:t>
      </w:r>
    </w:p>
    <w:p w14:paraId="7891F0D4" w14:textId="77777777" w:rsidR="00684F9F" w:rsidRPr="00684F9F" w:rsidRDefault="00684F9F" w:rsidP="00684F9F">
      <w:pPr>
        <w:widowControl w:val="0"/>
        <w:spacing w:after="0" w:line="240" w:lineRule="auto"/>
        <w:jc w:val="both"/>
        <w:rPr>
          <w:rFonts w:ascii="Tahoma" w:eastAsia="Times New Roman" w:hAnsi="Tahoma" w:cs="Tahoma"/>
          <w:lang w:eastAsia="sl-SI"/>
        </w:rPr>
      </w:pPr>
      <w:r w:rsidRPr="00684F9F">
        <w:rPr>
          <w:rFonts w:ascii="Tahoma" w:eastAsia="Times New Roman" w:hAnsi="Tahoma" w:cs="Tahoma"/>
          <w:lang w:eastAsia="sl-SI"/>
        </w:rPr>
        <w:t>Naročnik: JAVNO PODJETJE ENERGETIKA LJUBLJANA d.o.o., Verovškova ulica 62, 1000 Ljubl</w:t>
      </w:r>
      <w:smartTag w:uri="urn:schemas-microsoft-com:office:smarttags" w:element="PersonName">
        <w:r w:rsidRPr="00684F9F">
          <w:rPr>
            <w:rFonts w:ascii="Tahoma" w:eastAsia="Times New Roman" w:hAnsi="Tahoma" w:cs="Tahoma"/>
            <w:lang w:eastAsia="sl-SI"/>
          </w:rPr>
          <w:t>jan</w:t>
        </w:r>
      </w:smartTag>
      <w:r w:rsidRPr="00684F9F">
        <w:rPr>
          <w:rFonts w:ascii="Tahoma" w:eastAsia="Times New Roman" w:hAnsi="Tahoma" w:cs="Tahoma"/>
          <w:lang w:eastAsia="sl-SI"/>
        </w:rPr>
        <w:t>a</w:t>
      </w:r>
    </w:p>
    <w:p w14:paraId="11D0E51D"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Kontak</w:t>
      </w:r>
      <w:smartTag w:uri="urn:schemas-microsoft-com:office:smarttags" w:element="PersonName">
        <w:r w:rsidRPr="00684F9F">
          <w:rPr>
            <w:rFonts w:ascii="Tahoma" w:eastAsia="Times New Roman" w:hAnsi="Tahoma" w:cs="Tahoma"/>
            <w:lang w:eastAsia="sl-SI"/>
          </w:rPr>
          <w:t>tn</w:t>
        </w:r>
      </w:smartTag>
      <w:r w:rsidRPr="00684F9F">
        <w:rPr>
          <w:rFonts w:ascii="Tahoma" w:eastAsia="Times New Roman" w:hAnsi="Tahoma" w:cs="Tahoma"/>
          <w:lang w:eastAsia="sl-SI"/>
        </w:rPr>
        <w:t>a oseba naročnika: ______________________________________________________</w:t>
      </w:r>
    </w:p>
    <w:p w14:paraId="15F232D3"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Telefon: _____________, el. pošta: ________________________________________________</w:t>
      </w:r>
    </w:p>
    <w:p w14:paraId="07947F5B"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Stroškovno mesto (SM):_________________________________________________________</w:t>
      </w:r>
    </w:p>
    <w:p w14:paraId="66E66A19"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Lokacija dostave naročnika:_______________________________________________________</w:t>
      </w:r>
    </w:p>
    <w:p w14:paraId="30812915" w14:textId="77777777" w:rsidR="00684F9F" w:rsidRPr="00684F9F" w:rsidRDefault="00684F9F" w:rsidP="00684F9F">
      <w:pPr>
        <w:widowControl w:val="0"/>
        <w:spacing w:after="0" w:line="240" w:lineRule="auto"/>
        <w:rPr>
          <w:rFonts w:ascii="Tahoma" w:eastAsia="Times New Roman" w:hAnsi="Tahoma" w:cs="Tahoma"/>
          <w:b/>
          <w:lang w:eastAsia="sl-SI"/>
        </w:rPr>
      </w:pPr>
    </w:p>
    <w:p w14:paraId="6611E8F6"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b/>
          <w:lang w:eastAsia="sl-SI"/>
        </w:rPr>
        <w:t>OPIS NAROČILA</w:t>
      </w:r>
      <w:r w:rsidRPr="00684F9F">
        <w:rPr>
          <w:rFonts w:ascii="Tahoma" w:eastAsia="Times New Roman" w:hAnsi="Tahoma" w:cs="Tahoma"/>
          <w:lang w:eastAsia="sl-SI"/>
        </w:rPr>
        <w:t>: __________________________________________________________________________________________________________________________________________________________</w:t>
      </w:r>
    </w:p>
    <w:p w14:paraId="58231981" w14:textId="77777777" w:rsidR="00684F9F" w:rsidRPr="00684F9F" w:rsidRDefault="00684F9F" w:rsidP="00684F9F">
      <w:pPr>
        <w:widowControl w:val="0"/>
        <w:spacing w:after="0" w:line="240" w:lineRule="auto"/>
        <w:rPr>
          <w:rFonts w:ascii="Tahoma" w:eastAsia="Times New Roman" w:hAnsi="Tahoma" w:cs="Tahoma"/>
          <w:b/>
          <w:lang w:eastAsia="sl-SI"/>
        </w:rPr>
      </w:pPr>
    </w:p>
    <w:p w14:paraId="55965888" w14:textId="77777777" w:rsidR="00684F9F" w:rsidRPr="00684F9F" w:rsidRDefault="00684F9F" w:rsidP="00684F9F">
      <w:pPr>
        <w:widowControl w:val="0"/>
        <w:spacing w:after="0" w:line="240" w:lineRule="auto"/>
        <w:rPr>
          <w:rFonts w:ascii="Tahoma" w:eastAsia="Times New Roman" w:hAnsi="Tahoma" w:cs="Tahoma"/>
          <w:b/>
          <w:lang w:eastAsia="sl-SI"/>
        </w:rPr>
      </w:pPr>
    </w:p>
    <w:p w14:paraId="03CF3E1D"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VRSTA NAROČILA (ustrezno obkroži):</w:t>
      </w:r>
    </w:p>
    <w:p w14:paraId="408E96CE" w14:textId="77777777" w:rsidR="00684F9F" w:rsidRPr="00684F9F" w:rsidRDefault="00684F9F" w:rsidP="00145393">
      <w:pPr>
        <w:widowControl w:val="0"/>
        <w:numPr>
          <w:ilvl w:val="0"/>
          <w:numId w:val="32"/>
        </w:numPr>
        <w:spacing w:after="0" w:line="240" w:lineRule="auto"/>
        <w:rPr>
          <w:rFonts w:ascii="Tahoma" w:eastAsia="Times New Roman" w:hAnsi="Tahoma" w:cs="Tahoma"/>
          <w:lang w:eastAsia="sl-SI"/>
        </w:rPr>
      </w:pPr>
      <w:r w:rsidRPr="00684F9F">
        <w:rPr>
          <w:rFonts w:ascii="Tahoma" w:eastAsia="Times New Roman" w:hAnsi="Tahoma" w:cs="Tahoma"/>
          <w:lang w:eastAsia="sl-SI"/>
        </w:rPr>
        <w:t>URGENTNO</w:t>
      </w:r>
    </w:p>
    <w:p w14:paraId="393C467C" w14:textId="77777777" w:rsidR="00684F9F" w:rsidRPr="00684F9F" w:rsidRDefault="00684F9F" w:rsidP="00145393">
      <w:pPr>
        <w:widowControl w:val="0"/>
        <w:numPr>
          <w:ilvl w:val="0"/>
          <w:numId w:val="32"/>
        </w:numPr>
        <w:spacing w:after="0" w:line="240" w:lineRule="auto"/>
        <w:rPr>
          <w:rFonts w:ascii="Tahoma" w:eastAsia="Times New Roman" w:hAnsi="Tahoma" w:cs="Tahoma"/>
          <w:lang w:eastAsia="sl-SI"/>
        </w:rPr>
      </w:pPr>
      <w:r w:rsidRPr="00684F9F">
        <w:rPr>
          <w:rFonts w:ascii="Tahoma" w:eastAsia="Times New Roman" w:hAnsi="Tahoma" w:cs="Tahoma"/>
          <w:lang w:eastAsia="sl-SI"/>
        </w:rPr>
        <w:t>REDNO</w:t>
      </w:r>
    </w:p>
    <w:p w14:paraId="5868E13B" w14:textId="77777777" w:rsidR="00684F9F" w:rsidRPr="00684F9F" w:rsidRDefault="00684F9F" w:rsidP="00684F9F">
      <w:pPr>
        <w:widowControl w:val="0"/>
        <w:spacing w:after="0" w:line="240" w:lineRule="auto"/>
        <w:rPr>
          <w:rFonts w:ascii="Tahoma" w:eastAsia="Times New Roman" w:hAnsi="Tahoma" w:cs="Tahoma"/>
          <w:b/>
          <w:lang w:eastAsia="sl-SI"/>
        </w:rPr>
      </w:pPr>
    </w:p>
    <w:p w14:paraId="4A957AA3"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 xml:space="preserve"> </w:t>
      </w:r>
    </w:p>
    <w:p w14:paraId="638E8FC3"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IZPOLNI IZVAJALEC:</w:t>
      </w:r>
    </w:p>
    <w:p w14:paraId="6F2E0FCB" w14:textId="77777777" w:rsidR="00684F9F" w:rsidRPr="00684F9F" w:rsidRDefault="00684F9F" w:rsidP="00684F9F">
      <w:pPr>
        <w:widowControl w:val="0"/>
        <w:spacing w:after="0" w:line="240" w:lineRule="auto"/>
        <w:rPr>
          <w:rFonts w:ascii="Tahoma" w:eastAsia="Times New Roman" w:hAnsi="Tahoma" w:cs="Tahoma"/>
          <w:b/>
          <w:lang w:eastAsia="sl-SI"/>
        </w:rPr>
      </w:pPr>
    </w:p>
    <w:p w14:paraId="5520C46C"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FOTOKOPIRANJE: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0"/>
        <w:gridCol w:w="3057"/>
        <w:gridCol w:w="3402"/>
      </w:tblGrid>
      <w:tr w:rsidR="0043478D" w:rsidRPr="00684F9F" w14:paraId="3307F075" w14:textId="239EFF6F" w:rsidTr="0043478D">
        <w:tc>
          <w:tcPr>
            <w:tcW w:w="1650" w:type="dxa"/>
            <w:shd w:val="clear" w:color="auto" w:fill="auto"/>
          </w:tcPr>
          <w:p w14:paraId="651C4FCE"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3057" w:type="dxa"/>
            <w:shd w:val="clear" w:color="auto" w:fill="auto"/>
          </w:tcPr>
          <w:p w14:paraId="0A2E733F" w14:textId="7AB587D9"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 xml:space="preserve">NAVADNE KOPIJE – </w:t>
            </w:r>
            <w:r>
              <w:rPr>
                <w:rFonts w:ascii="Tahoma" w:eastAsia="Times New Roman" w:hAnsi="Tahoma" w:cs="Tahoma"/>
                <w:lang w:eastAsia="sl-SI"/>
              </w:rPr>
              <w:t xml:space="preserve">ČRNA BARVA </w:t>
            </w:r>
            <w:r w:rsidRPr="00684F9F">
              <w:rPr>
                <w:rFonts w:ascii="Tahoma" w:eastAsia="Times New Roman" w:hAnsi="Tahoma" w:cs="Tahoma"/>
                <w:lang w:eastAsia="sl-SI"/>
              </w:rPr>
              <w:t>število enot</w:t>
            </w:r>
          </w:p>
        </w:tc>
        <w:tc>
          <w:tcPr>
            <w:tcW w:w="3402" w:type="dxa"/>
          </w:tcPr>
          <w:p w14:paraId="25BA17BF" w14:textId="430F7935"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NAVADNE KOPIJE –</w:t>
            </w:r>
            <w:r>
              <w:rPr>
                <w:rFonts w:ascii="Tahoma" w:eastAsia="Times New Roman" w:hAnsi="Tahoma" w:cs="Tahoma"/>
                <w:lang w:eastAsia="sl-SI"/>
              </w:rPr>
              <w:t xml:space="preserve"> OSTALE BARVE</w:t>
            </w:r>
            <w:r w:rsidRPr="00684F9F">
              <w:rPr>
                <w:rFonts w:ascii="Tahoma" w:eastAsia="Times New Roman" w:hAnsi="Tahoma" w:cs="Tahoma"/>
                <w:lang w:eastAsia="sl-SI"/>
              </w:rPr>
              <w:t xml:space="preserve"> število enot</w:t>
            </w:r>
          </w:p>
        </w:tc>
      </w:tr>
      <w:tr w:rsidR="0043478D" w:rsidRPr="00684F9F" w14:paraId="3F21CA34" w14:textId="6F2DCCBB" w:rsidTr="0043478D">
        <w:tc>
          <w:tcPr>
            <w:tcW w:w="1650" w:type="dxa"/>
            <w:shd w:val="clear" w:color="auto" w:fill="auto"/>
          </w:tcPr>
          <w:p w14:paraId="52A097A9"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A4</w:t>
            </w:r>
          </w:p>
        </w:tc>
        <w:tc>
          <w:tcPr>
            <w:tcW w:w="3057" w:type="dxa"/>
            <w:shd w:val="clear" w:color="auto" w:fill="auto"/>
          </w:tcPr>
          <w:p w14:paraId="75E72275" w14:textId="77777777" w:rsidR="0043478D" w:rsidRPr="00684F9F" w:rsidRDefault="0043478D" w:rsidP="0043478D">
            <w:pPr>
              <w:widowControl w:val="0"/>
              <w:spacing w:after="0" w:line="240" w:lineRule="auto"/>
              <w:rPr>
                <w:rFonts w:ascii="Tahoma" w:eastAsia="Times New Roman" w:hAnsi="Tahoma" w:cs="Tahoma"/>
                <w:lang w:eastAsia="sl-SI"/>
              </w:rPr>
            </w:pPr>
          </w:p>
        </w:tc>
        <w:tc>
          <w:tcPr>
            <w:tcW w:w="3402" w:type="dxa"/>
          </w:tcPr>
          <w:p w14:paraId="4B1413AD" w14:textId="77777777" w:rsidR="0043478D" w:rsidRPr="00684F9F" w:rsidRDefault="0043478D" w:rsidP="0043478D">
            <w:pPr>
              <w:widowControl w:val="0"/>
              <w:spacing w:after="0" w:line="240" w:lineRule="auto"/>
              <w:rPr>
                <w:rFonts w:ascii="Tahoma" w:eastAsia="Times New Roman" w:hAnsi="Tahoma" w:cs="Tahoma"/>
                <w:lang w:eastAsia="sl-SI"/>
              </w:rPr>
            </w:pPr>
          </w:p>
        </w:tc>
      </w:tr>
      <w:tr w:rsidR="0043478D" w:rsidRPr="00684F9F" w14:paraId="2BA89ED5" w14:textId="5C43A37F" w:rsidTr="0043478D">
        <w:tc>
          <w:tcPr>
            <w:tcW w:w="1650" w:type="dxa"/>
            <w:shd w:val="clear" w:color="auto" w:fill="auto"/>
          </w:tcPr>
          <w:p w14:paraId="0E5715B8"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A3</w:t>
            </w:r>
          </w:p>
        </w:tc>
        <w:tc>
          <w:tcPr>
            <w:tcW w:w="3057" w:type="dxa"/>
            <w:shd w:val="clear" w:color="auto" w:fill="auto"/>
          </w:tcPr>
          <w:p w14:paraId="3DE8EBBE" w14:textId="77777777" w:rsidR="0043478D" w:rsidRPr="00684F9F" w:rsidRDefault="0043478D" w:rsidP="0043478D">
            <w:pPr>
              <w:widowControl w:val="0"/>
              <w:spacing w:after="0" w:line="240" w:lineRule="auto"/>
              <w:rPr>
                <w:rFonts w:ascii="Tahoma" w:eastAsia="Times New Roman" w:hAnsi="Tahoma" w:cs="Tahoma"/>
                <w:lang w:eastAsia="sl-SI"/>
              </w:rPr>
            </w:pPr>
          </w:p>
        </w:tc>
        <w:tc>
          <w:tcPr>
            <w:tcW w:w="3402" w:type="dxa"/>
          </w:tcPr>
          <w:p w14:paraId="29E41C33" w14:textId="77777777" w:rsidR="0043478D" w:rsidRPr="00684F9F" w:rsidRDefault="0043478D" w:rsidP="0043478D">
            <w:pPr>
              <w:widowControl w:val="0"/>
              <w:spacing w:after="0" w:line="240" w:lineRule="auto"/>
              <w:rPr>
                <w:rFonts w:ascii="Tahoma" w:eastAsia="Times New Roman" w:hAnsi="Tahoma" w:cs="Tahoma"/>
                <w:lang w:eastAsia="sl-SI"/>
              </w:rPr>
            </w:pPr>
          </w:p>
        </w:tc>
      </w:tr>
      <w:tr w:rsidR="0043478D" w:rsidRPr="00684F9F" w14:paraId="2ADCC97E" w14:textId="2F1A9AEF" w:rsidTr="0043478D">
        <w:tc>
          <w:tcPr>
            <w:tcW w:w="1650" w:type="dxa"/>
            <w:shd w:val="clear" w:color="auto" w:fill="auto"/>
          </w:tcPr>
          <w:p w14:paraId="7EE21DCD"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A2</w:t>
            </w:r>
          </w:p>
        </w:tc>
        <w:tc>
          <w:tcPr>
            <w:tcW w:w="3057" w:type="dxa"/>
            <w:shd w:val="clear" w:color="auto" w:fill="auto"/>
          </w:tcPr>
          <w:p w14:paraId="439E4C2A" w14:textId="77777777" w:rsidR="0043478D" w:rsidRPr="00684F9F" w:rsidRDefault="0043478D" w:rsidP="0043478D">
            <w:pPr>
              <w:widowControl w:val="0"/>
              <w:spacing w:after="0" w:line="240" w:lineRule="auto"/>
              <w:rPr>
                <w:rFonts w:ascii="Tahoma" w:eastAsia="Times New Roman" w:hAnsi="Tahoma" w:cs="Tahoma"/>
                <w:lang w:eastAsia="sl-SI"/>
              </w:rPr>
            </w:pPr>
          </w:p>
        </w:tc>
        <w:tc>
          <w:tcPr>
            <w:tcW w:w="3402" w:type="dxa"/>
          </w:tcPr>
          <w:p w14:paraId="2AB68477" w14:textId="77777777" w:rsidR="0043478D" w:rsidRPr="00684F9F" w:rsidRDefault="0043478D" w:rsidP="0043478D">
            <w:pPr>
              <w:widowControl w:val="0"/>
              <w:spacing w:after="0" w:line="240" w:lineRule="auto"/>
              <w:rPr>
                <w:rFonts w:ascii="Tahoma" w:eastAsia="Times New Roman" w:hAnsi="Tahoma" w:cs="Tahoma"/>
                <w:lang w:eastAsia="sl-SI"/>
              </w:rPr>
            </w:pPr>
          </w:p>
        </w:tc>
      </w:tr>
      <w:tr w:rsidR="0043478D" w:rsidRPr="00684F9F" w14:paraId="68569FDF" w14:textId="37048134" w:rsidTr="0043478D">
        <w:tc>
          <w:tcPr>
            <w:tcW w:w="1650" w:type="dxa"/>
            <w:shd w:val="clear" w:color="auto" w:fill="auto"/>
          </w:tcPr>
          <w:p w14:paraId="732A9F44"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A1</w:t>
            </w:r>
          </w:p>
        </w:tc>
        <w:tc>
          <w:tcPr>
            <w:tcW w:w="3057" w:type="dxa"/>
            <w:shd w:val="clear" w:color="auto" w:fill="auto"/>
          </w:tcPr>
          <w:p w14:paraId="452CF242" w14:textId="77777777" w:rsidR="0043478D" w:rsidRPr="00684F9F" w:rsidRDefault="0043478D" w:rsidP="0043478D">
            <w:pPr>
              <w:widowControl w:val="0"/>
              <w:spacing w:after="0" w:line="240" w:lineRule="auto"/>
              <w:rPr>
                <w:rFonts w:ascii="Tahoma" w:eastAsia="Times New Roman" w:hAnsi="Tahoma" w:cs="Tahoma"/>
                <w:lang w:eastAsia="sl-SI"/>
              </w:rPr>
            </w:pPr>
          </w:p>
        </w:tc>
        <w:tc>
          <w:tcPr>
            <w:tcW w:w="3402" w:type="dxa"/>
          </w:tcPr>
          <w:p w14:paraId="42DD75AB" w14:textId="77777777" w:rsidR="0043478D" w:rsidRPr="00684F9F" w:rsidRDefault="0043478D" w:rsidP="0043478D">
            <w:pPr>
              <w:widowControl w:val="0"/>
              <w:spacing w:after="0" w:line="240" w:lineRule="auto"/>
              <w:rPr>
                <w:rFonts w:ascii="Tahoma" w:eastAsia="Times New Roman" w:hAnsi="Tahoma" w:cs="Tahoma"/>
                <w:lang w:eastAsia="sl-SI"/>
              </w:rPr>
            </w:pPr>
          </w:p>
        </w:tc>
      </w:tr>
      <w:tr w:rsidR="0043478D" w:rsidRPr="00684F9F" w14:paraId="52A39530" w14:textId="44F7E96D" w:rsidTr="0043478D">
        <w:tc>
          <w:tcPr>
            <w:tcW w:w="1650" w:type="dxa"/>
            <w:shd w:val="clear" w:color="auto" w:fill="auto"/>
          </w:tcPr>
          <w:p w14:paraId="5E401C4E" w14:textId="77777777" w:rsidR="0043478D" w:rsidRPr="00684F9F" w:rsidRDefault="0043478D" w:rsidP="0043478D">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A0</w:t>
            </w:r>
          </w:p>
        </w:tc>
        <w:tc>
          <w:tcPr>
            <w:tcW w:w="3057" w:type="dxa"/>
            <w:shd w:val="clear" w:color="auto" w:fill="auto"/>
          </w:tcPr>
          <w:p w14:paraId="5C8AC48F" w14:textId="77777777" w:rsidR="0043478D" w:rsidRPr="00684F9F" w:rsidRDefault="0043478D" w:rsidP="0043478D">
            <w:pPr>
              <w:widowControl w:val="0"/>
              <w:spacing w:after="0" w:line="240" w:lineRule="auto"/>
              <w:rPr>
                <w:rFonts w:ascii="Tahoma" w:eastAsia="Times New Roman" w:hAnsi="Tahoma" w:cs="Tahoma"/>
                <w:lang w:eastAsia="sl-SI"/>
              </w:rPr>
            </w:pPr>
          </w:p>
        </w:tc>
        <w:tc>
          <w:tcPr>
            <w:tcW w:w="3402" w:type="dxa"/>
          </w:tcPr>
          <w:p w14:paraId="75C2DF4C" w14:textId="77777777" w:rsidR="0043478D" w:rsidRPr="00684F9F" w:rsidRDefault="0043478D" w:rsidP="0043478D">
            <w:pPr>
              <w:widowControl w:val="0"/>
              <w:spacing w:after="0" w:line="240" w:lineRule="auto"/>
              <w:rPr>
                <w:rFonts w:ascii="Tahoma" w:eastAsia="Times New Roman" w:hAnsi="Tahoma" w:cs="Tahoma"/>
                <w:lang w:eastAsia="sl-SI"/>
              </w:rPr>
            </w:pPr>
          </w:p>
        </w:tc>
      </w:tr>
    </w:tbl>
    <w:p w14:paraId="689F3A36" w14:textId="77777777" w:rsidR="00684F9F" w:rsidRPr="00684F9F" w:rsidRDefault="00684F9F" w:rsidP="00684F9F">
      <w:pPr>
        <w:widowControl w:val="0"/>
        <w:spacing w:after="0" w:line="240" w:lineRule="auto"/>
        <w:rPr>
          <w:rFonts w:ascii="Tahoma" w:eastAsia="Times New Roman" w:hAnsi="Tahoma" w:cs="Tahoma"/>
          <w:b/>
          <w:lang w:eastAsia="sl-SI"/>
        </w:rPr>
      </w:pPr>
    </w:p>
    <w:p w14:paraId="3F891969"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IZRISOVANJE – PLOTANJE: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0"/>
        <w:gridCol w:w="3739"/>
      </w:tblGrid>
      <w:tr w:rsidR="00684F9F" w:rsidRPr="00684F9F" w14:paraId="3A54804C" w14:textId="77777777" w:rsidTr="00C41B72">
        <w:tc>
          <w:tcPr>
            <w:tcW w:w="1650" w:type="dxa"/>
            <w:shd w:val="clear" w:color="auto" w:fill="auto"/>
          </w:tcPr>
          <w:p w14:paraId="09A0AB49"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3739" w:type="dxa"/>
            <w:shd w:val="clear" w:color="auto" w:fill="auto"/>
          </w:tcPr>
          <w:p w14:paraId="73D7D6B3"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ČRNA BARVA – število enot</w:t>
            </w:r>
          </w:p>
        </w:tc>
      </w:tr>
      <w:tr w:rsidR="00684F9F" w:rsidRPr="00684F9F" w14:paraId="07D2C5D2" w14:textId="77777777" w:rsidTr="00C41B72">
        <w:tc>
          <w:tcPr>
            <w:tcW w:w="1650" w:type="dxa"/>
            <w:shd w:val="clear" w:color="auto" w:fill="auto"/>
          </w:tcPr>
          <w:p w14:paraId="56CAB36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A1</w:t>
            </w:r>
          </w:p>
        </w:tc>
        <w:tc>
          <w:tcPr>
            <w:tcW w:w="3739" w:type="dxa"/>
            <w:shd w:val="clear" w:color="auto" w:fill="auto"/>
          </w:tcPr>
          <w:p w14:paraId="395187C8"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2BD0C702" w14:textId="77777777" w:rsidTr="00C41B72">
        <w:tc>
          <w:tcPr>
            <w:tcW w:w="1650" w:type="dxa"/>
            <w:shd w:val="clear" w:color="auto" w:fill="auto"/>
          </w:tcPr>
          <w:p w14:paraId="3BFBCBAD"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A0</w:t>
            </w:r>
          </w:p>
        </w:tc>
        <w:tc>
          <w:tcPr>
            <w:tcW w:w="3739" w:type="dxa"/>
            <w:tcBorders>
              <w:bottom w:val="single" w:sz="4" w:space="0" w:color="auto"/>
            </w:tcBorders>
            <w:shd w:val="clear" w:color="auto" w:fill="auto"/>
          </w:tcPr>
          <w:p w14:paraId="45C18324"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036F63C8" w14:textId="77777777" w:rsidR="00684F9F" w:rsidRPr="00684F9F" w:rsidRDefault="00684F9F" w:rsidP="00684F9F">
      <w:pPr>
        <w:widowControl w:val="0"/>
        <w:spacing w:after="0" w:line="240" w:lineRule="auto"/>
        <w:rPr>
          <w:rFonts w:ascii="Tahoma" w:eastAsia="Times New Roman" w:hAnsi="Tahoma" w:cs="Tahoma"/>
          <w:b/>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0"/>
        <w:gridCol w:w="3739"/>
      </w:tblGrid>
      <w:tr w:rsidR="00684F9F" w:rsidRPr="00684F9F" w14:paraId="7FBD161F" w14:textId="77777777" w:rsidTr="00C41B72">
        <w:tc>
          <w:tcPr>
            <w:tcW w:w="1650" w:type="dxa"/>
            <w:shd w:val="clear" w:color="auto" w:fill="auto"/>
          </w:tcPr>
          <w:p w14:paraId="6353B124"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3739" w:type="dxa"/>
            <w:shd w:val="clear" w:color="auto" w:fill="auto"/>
          </w:tcPr>
          <w:p w14:paraId="1CBFA8D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OSTALE BARVE – število enot</w:t>
            </w:r>
          </w:p>
        </w:tc>
      </w:tr>
      <w:tr w:rsidR="00684F9F" w:rsidRPr="00684F9F" w14:paraId="2368B2DC" w14:textId="77777777" w:rsidTr="00C41B72">
        <w:tc>
          <w:tcPr>
            <w:tcW w:w="1650" w:type="dxa"/>
            <w:shd w:val="clear" w:color="auto" w:fill="auto"/>
          </w:tcPr>
          <w:p w14:paraId="1406912F"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A0</w:t>
            </w:r>
          </w:p>
        </w:tc>
        <w:tc>
          <w:tcPr>
            <w:tcW w:w="3739" w:type="dxa"/>
            <w:shd w:val="clear" w:color="auto" w:fill="auto"/>
          </w:tcPr>
          <w:p w14:paraId="5AFC7D88"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1E97C060" w14:textId="77777777" w:rsidTr="00C41B72">
        <w:tc>
          <w:tcPr>
            <w:tcW w:w="1650" w:type="dxa"/>
            <w:shd w:val="clear" w:color="auto" w:fill="auto"/>
          </w:tcPr>
          <w:p w14:paraId="02A25D5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A1</w:t>
            </w:r>
          </w:p>
        </w:tc>
        <w:tc>
          <w:tcPr>
            <w:tcW w:w="3739" w:type="dxa"/>
            <w:shd w:val="clear" w:color="auto" w:fill="auto"/>
          </w:tcPr>
          <w:p w14:paraId="29E3AE05"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2E789CF4" w14:textId="77777777" w:rsidTr="00C41B72">
        <w:tc>
          <w:tcPr>
            <w:tcW w:w="1650" w:type="dxa"/>
            <w:shd w:val="clear" w:color="auto" w:fill="auto"/>
          </w:tcPr>
          <w:p w14:paraId="3EBBE317"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A3</w:t>
            </w:r>
          </w:p>
        </w:tc>
        <w:tc>
          <w:tcPr>
            <w:tcW w:w="3739" w:type="dxa"/>
            <w:shd w:val="clear" w:color="auto" w:fill="auto"/>
          </w:tcPr>
          <w:p w14:paraId="4903B662"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01BFEC6D" w14:textId="77777777" w:rsidTr="00C41B72">
        <w:tc>
          <w:tcPr>
            <w:tcW w:w="1650" w:type="dxa"/>
            <w:shd w:val="clear" w:color="auto" w:fill="auto"/>
          </w:tcPr>
          <w:p w14:paraId="6429FDD4"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A4</w:t>
            </w:r>
          </w:p>
        </w:tc>
        <w:tc>
          <w:tcPr>
            <w:tcW w:w="3739" w:type="dxa"/>
            <w:tcBorders>
              <w:bottom w:val="single" w:sz="4" w:space="0" w:color="auto"/>
            </w:tcBorders>
            <w:shd w:val="clear" w:color="auto" w:fill="auto"/>
          </w:tcPr>
          <w:p w14:paraId="39FB88E8"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3ADDB14B" w14:textId="77777777" w:rsidR="00684F9F" w:rsidRPr="00684F9F" w:rsidRDefault="00684F9F" w:rsidP="00684F9F">
      <w:pPr>
        <w:widowControl w:val="0"/>
        <w:spacing w:after="0" w:line="240" w:lineRule="auto"/>
        <w:rPr>
          <w:rFonts w:ascii="Tahoma" w:eastAsia="Times New Roman" w:hAnsi="Tahoma" w:cs="Tahoma"/>
          <w:b/>
          <w:lang w:eastAsia="sl-SI"/>
        </w:rPr>
      </w:pPr>
    </w:p>
    <w:p w14:paraId="65E75DB7"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PLASTIFICIRANJE DO VELIKOSTI A0: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9"/>
        <w:gridCol w:w="2671"/>
      </w:tblGrid>
      <w:tr w:rsidR="00684F9F" w:rsidRPr="00684F9F" w14:paraId="461FBB4E" w14:textId="77777777" w:rsidTr="00C41B72">
        <w:tc>
          <w:tcPr>
            <w:tcW w:w="1619" w:type="dxa"/>
            <w:shd w:val="clear" w:color="auto" w:fill="auto"/>
          </w:tcPr>
          <w:p w14:paraId="780333A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2671" w:type="dxa"/>
            <w:shd w:val="clear" w:color="auto" w:fill="auto"/>
          </w:tcPr>
          <w:p w14:paraId="2DE1AFBD"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število enot</w:t>
            </w:r>
          </w:p>
        </w:tc>
      </w:tr>
      <w:tr w:rsidR="00684F9F" w:rsidRPr="00684F9F" w14:paraId="20366DBF" w14:textId="77777777" w:rsidTr="00C41B72">
        <w:tc>
          <w:tcPr>
            <w:tcW w:w="1619" w:type="dxa"/>
            <w:shd w:val="clear" w:color="auto" w:fill="auto"/>
          </w:tcPr>
          <w:p w14:paraId="4A616A6A"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A0</w:t>
            </w:r>
          </w:p>
        </w:tc>
        <w:tc>
          <w:tcPr>
            <w:tcW w:w="2671" w:type="dxa"/>
            <w:shd w:val="clear" w:color="auto" w:fill="auto"/>
          </w:tcPr>
          <w:p w14:paraId="163C3E80"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617AB318" w14:textId="77777777" w:rsidTr="00C41B72">
        <w:tc>
          <w:tcPr>
            <w:tcW w:w="1619" w:type="dxa"/>
            <w:shd w:val="clear" w:color="auto" w:fill="auto"/>
          </w:tcPr>
          <w:p w14:paraId="631D098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A3</w:t>
            </w:r>
          </w:p>
        </w:tc>
        <w:tc>
          <w:tcPr>
            <w:tcW w:w="2671" w:type="dxa"/>
            <w:shd w:val="clear" w:color="auto" w:fill="auto"/>
          </w:tcPr>
          <w:p w14:paraId="6C039BBE"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36048572" w14:textId="77777777" w:rsidTr="00C41B72">
        <w:tc>
          <w:tcPr>
            <w:tcW w:w="1619" w:type="dxa"/>
            <w:shd w:val="clear" w:color="auto" w:fill="auto"/>
          </w:tcPr>
          <w:p w14:paraId="3B358F4A"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A4</w:t>
            </w:r>
          </w:p>
        </w:tc>
        <w:tc>
          <w:tcPr>
            <w:tcW w:w="2671" w:type="dxa"/>
            <w:shd w:val="clear" w:color="auto" w:fill="auto"/>
          </w:tcPr>
          <w:p w14:paraId="10C6CF1F"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652C4D42" w14:textId="77777777" w:rsidTr="00C41B72">
        <w:tc>
          <w:tcPr>
            <w:tcW w:w="1619" w:type="dxa"/>
            <w:shd w:val="clear" w:color="auto" w:fill="auto"/>
          </w:tcPr>
          <w:p w14:paraId="66802E31"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PVC letve</w:t>
            </w:r>
          </w:p>
        </w:tc>
        <w:tc>
          <w:tcPr>
            <w:tcW w:w="2671" w:type="dxa"/>
            <w:shd w:val="clear" w:color="auto" w:fill="auto"/>
          </w:tcPr>
          <w:p w14:paraId="5E790E73"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6F9CC400" w14:textId="77777777" w:rsidR="00684F9F" w:rsidRPr="00684F9F" w:rsidRDefault="00684F9F" w:rsidP="00684F9F">
      <w:pPr>
        <w:widowControl w:val="0"/>
        <w:spacing w:after="0" w:line="240" w:lineRule="auto"/>
        <w:rPr>
          <w:rFonts w:ascii="Tahoma" w:eastAsia="Times New Roman" w:hAnsi="Tahoma" w:cs="Tahoma"/>
          <w:b/>
          <w:lang w:eastAsia="sl-SI"/>
        </w:rPr>
      </w:pPr>
    </w:p>
    <w:p w14:paraId="6C182AD5" w14:textId="77777777" w:rsidR="00684F9F" w:rsidRPr="00684F9F" w:rsidRDefault="00684F9F" w:rsidP="00684F9F">
      <w:pPr>
        <w:widowControl w:val="0"/>
        <w:spacing w:after="0" w:line="240" w:lineRule="auto"/>
        <w:rPr>
          <w:rFonts w:ascii="Tahoma" w:eastAsia="Times New Roman" w:hAnsi="Tahoma" w:cs="Tahoma"/>
          <w:b/>
          <w:lang w:eastAsia="sl-SI"/>
        </w:rPr>
      </w:pPr>
    </w:p>
    <w:p w14:paraId="763030E0"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MAPIRANJE: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9"/>
        <w:gridCol w:w="2671"/>
        <w:gridCol w:w="3365"/>
      </w:tblGrid>
      <w:tr w:rsidR="00684F9F" w:rsidRPr="00684F9F" w14:paraId="0A5836AD" w14:textId="77777777" w:rsidTr="00C41B72">
        <w:tc>
          <w:tcPr>
            <w:tcW w:w="1619" w:type="dxa"/>
            <w:shd w:val="clear" w:color="auto" w:fill="auto"/>
          </w:tcPr>
          <w:p w14:paraId="31CFF930"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2671" w:type="dxa"/>
            <w:shd w:val="clear" w:color="auto" w:fill="auto"/>
          </w:tcPr>
          <w:p w14:paraId="12976B00"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PVC MAPA - število enot</w:t>
            </w:r>
          </w:p>
        </w:tc>
        <w:tc>
          <w:tcPr>
            <w:tcW w:w="3365" w:type="dxa"/>
            <w:shd w:val="clear" w:color="auto" w:fill="auto"/>
          </w:tcPr>
          <w:p w14:paraId="55F09A31"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PREŠPAN MAPA - število enot</w:t>
            </w:r>
          </w:p>
        </w:tc>
      </w:tr>
      <w:tr w:rsidR="00684F9F" w:rsidRPr="00684F9F" w14:paraId="42B8F32F" w14:textId="77777777" w:rsidTr="00C41B72">
        <w:tc>
          <w:tcPr>
            <w:tcW w:w="1619" w:type="dxa"/>
            <w:shd w:val="clear" w:color="auto" w:fill="auto"/>
          </w:tcPr>
          <w:p w14:paraId="75363B66"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A4</w:t>
            </w:r>
          </w:p>
        </w:tc>
        <w:tc>
          <w:tcPr>
            <w:tcW w:w="2671" w:type="dxa"/>
            <w:shd w:val="clear" w:color="auto" w:fill="auto"/>
          </w:tcPr>
          <w:p w14:paraId="3C91ACDE"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3365" w:type="dxa"/>
            <w:shd w:val="clear" w:color="auto" w:fill="auto"/>
          </w:tcPr>
          <w:p w14:paraId="3BA1A162"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0221D220" w14:textId="77777777" w:rsidTr="00C41B72">
        <w:tc>
          <w:tcPr>
            <w:tcW w:w="1619" w:type="dxa"/>
            <w:shd w:val="clear" w:color="auto" w:fill="auto"/>
          </w:tcPr>
          <w:p w14:paraId="4C562FF5"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A3</w:t>
            </w:r>
          </w:p>
        </w:tc>
        <w:tc>
          <w:tcPr>
            <w:tcW w:w="2671" w:type="dxa"/>
            <w:tcBorders>
              <w:bottom w:val="single" w:sz="4" w:space="0" w:color="auto"/>
            </w:tcBorders>
            <w:shd w:val="clear" w:color="auto" w:fill="auto"/>
          </w:tcPr>
          <w:p w14:paraId="217ABAB3"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3365" w:type="dxa"/>
            <w:tcBorders>
              <w:bottom w:val="single" w:sz="4" w:space="0" w:color="auto"/>
            </w:tcBorders>
            <w:shd w:val="clear" w:color="auto" w:fill="auto"/>
          </w:tcPr>
          <w:p w14:paraId="7C591FB1"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6686BCCF" w14:textId="77777777" w:rsidR="00684F9F" w:rsidRPr="00684F9F" w:rsidRDefault="00684F9F" w:rsidP="00684F9F">
      <w:pPr>
        <w:widowControl w:val="0"/>
        <w:spacing w:after="0" w:line="240" w:lineRule="auto"/>
        <w:rPr>
          <w:rFonts w:ascii="Tahoma" w:eastAsia="Times New Roman" w:hAnsi="Tahoma" w:cs="Tahoma"/>
          <w:b/>
          <w:lang w:eastAsia="sl-SI"/>
        </w:rPr>
      </w:pPr>
    </w:p>
    <w:p w14:paraId="5A065154"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VEZAVA:</w:t>
      </w:r>
    </w:p>
    <w:tbl>
      <w:tblPr>
        <w:tblW w:w="8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0"/>
        <w:gridCol w:w="2200"/>
        <w:gridCol w:w="2310"/>
      </w:tblGrid>
      <w:tr w:rsidR="00684F9F" w:rsidRPr="00684F9F" w14:paraId="20808BAC" w14:textId="77777777" w:rsidTr="00C41B72">
        <w:tc>
          <w:tcPr>
            <w:tcW w:w="4290" w:type="dxa"/>
            <w:shd w:val="clear" w:color="auto" w:fill="auto"/>
          </w:tcPr>
          <w:p w14:paraId="3F6AE539"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2200" w:type="dxa"/>
            <w:shd w:val="clear" w:color="auto" w:fill="auto"/>
          </w:tcPr>
          <w:p w14:paraId="02E8902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A4 – število enot</w:t>
            </w:r>
          </w:p>
        </w:tc>
        <w:tc>
          <w:tcPr>
            <w:tcW w:w="2310" w:type="dxa"/>
            <w:shd w:val="clear" w:color="auto" w:fill="auto"/>
          </w:tcPr>
          <w:p w14:paraId="2EEEF6D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A3 – število enot</w:t>
            </w:r>
          </w:p>
        </w:tc>
      </w:tr>
      <w:tr w:rsidR="00684F9F" w:rsidRPr="00684F9F" w14:paraId="067B45CB" w14:textId="77777777" w:rsidTr="00C41B72">
        <w:tc>
          <w:tcPr>
            <w:tcW w:w="4290" w:type="dxa"/>
            <w:shd w:val="clear" w:color="auto" w:fill="auto"/>
          </w:tcPr>
          <w:p w14:paraId="7E7B0FBC"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NAVADNA</w:t>
            </w:r>
          </w:p>
        </w:tc>
        <w:tc>
          <w:tcPr>
            <w:tcW w:w="2200" w:type="dxa"/>
            <w:shd w:val="clear" w:color="auto" w:fill="auto"/>
          </w:tcPr>
          <w:p w14:paraId="52179FB9"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2310" w:type="dxa"/>
            <w:shd w:val="clear" w:color="auto" w:fill="auto"/>
          </w:tcPr>
          <w:p w14:paraId="6F5762EE"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47DD0281" w14:textId="77777777" w:rsidTr="00C41B72">
        <w:tc>
          <w:tcPr>
            <w:tcW w:w="4290" w:type="dxa"/>
            <w:shd w:val="clear" w:color="auto" w:fill="auto"/>
          </w:tcPr>
          <w:p w14:paraId="42311DA4"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SPIRALNA</w:t>
            </w:r>
          </w:p>
        </w:tc>
        <w:tc>
          <w:tcPr>
            <w:tcW w:w="2200" w:type="dxa"/>
            <w:shd w:val="clear" w:color="auto" w:fill="auto"/>
          </w:tcPr>
          <w:p w14:paraId="714AEC73"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2310" w:type="dxa"/>
            <w:shd w:val="clear" w:color="auto" w:fill="auto"/>
          </w:tcPr>
          <w:p w14:paraId="625DE9BE"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02CC0B86" w14:textId="77777777" w:rsidTr="00C41B72">
        <w:tc>
          <w:tcPr>
            <w:tcW w:w="4290" w:type="dxa"/>
            <w:shd w:val="clear" w:color="auto" w:fill="auto"/>
          </w:tcPr>
          <w:p w14:paraId="04B5D899"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NAVADNA IN NARODNA VRVICA</w:t>
            </w:r>
          </w:p>
        </w:tc>
        <w:tc>
          <w:tcPr>
            <w:tcW w:w="2200" w:type="dxa"/>
            <w:shd w:val="clear" w:color="auto" w:fill="auto"/>
          </w:tcPr>
          <w:p w14:paraId="4F430EDE"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2310" w:type="dxa"/>
            <w:shd w:val="clear" w:color="auto" w:fill="auto"/>
          </w:tcPr>
          <w:p w14:paraId="5A9E37B5" w14:textId="77777777" w:rsidR="00684F9F" w:rsidRPr="00684F9F" w:rsidRDefault="00684F9F" w:rsidP="00684F9F">
            <w:pPr>
              <w:widowControl w:val="0"/>
              <w:spacing w:after="0" w:line="240" w:lineRule="auto"/>
              <w:rPr>
                <w:rFonts w:ascii="Tahoma" w:eastAsia="Times New Roman" w:hAnsi="Tahoma" w:cs="Tahoma"/>
                <w:lang w:eastAsia="sl-SI"/>
              </w:rPr>
            </w:pPr>
          </w:p>
        </w:tc>
      </w:tr>
      <w:tr w:rsidR="00684F9F" w:rsidRPr="00684F9F" w14:paraId="06F40E01" w14:textId="77777777" w:rsidTr="00C41B72">
        <w:tc>
          <w:tcPr>
            <w:tcW w:w="4290" w:type="dxa"/>
            <w:shd w:val="clear" w:color="auto" w:fill="auto"/>
          </w:tcPr>
          <w:p w14:paraId="68E2D551"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SPIRALNA IN NARODNA VRVICA</w:t>
            </w:r>
          </w:p>
        </w:tc>
        <w:tc>
          <w:tcPr>
            <w:tcW w:w="2200" w:type="dxa"/>
            <w:tcBorders>
              <w:bottom w:val="single" w:sz="4" w:space="0" w:color="auto"/>
            </w:tcBorders>
            <w:shd w:val="clear" w:color="auto" w:fill="auto"/>
          </w:tcPr>
          <w:p w14:paraId="611E62C3" w14:textId="77777777" w:rsidR="00684F9F" w:rsidRPr="00684F9F" w:rsidRDefault="00684F9F" w:rsidP="00684F9F">
            <w:pPr>
              <w:widowControl w:val="0"/>
              <w:spacing w:after="0" w:line="240" w:lineRule="auto"/>
              <w:rPr>
                <w:rFonts w:ascii="Tahoma" w:eastAsia="Times New Roman" w:hAnsi="Tahoma" w:cs="Tahoma"/>
                <w:lang w:eastAsia="sl-SI"/>
              </w:rPr>
            </w:pPr>
          </w:p>
        </w:tc>
        <w:tc>
          <w:tcPr>
            <w:tcW w:w="2310" w:type="dxa"/>
            <w:tcBorders>
              <w:bottom w:val="single" w:sz="4" w:space="0" w:color="auto"/>
            </w:tcBorders>
            <w:shd w:val="clear" w:color="auto" w:fill="auto"/>
          </w:tcPr>
          <w:p w14:paraId="65BFB79E"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5BC9FB87" w14:textId="77777777" w:rsidR="00684F9F" w:rsidRPr="00684F9F" w:rsidRDefault="00684F9F" w:rsidP="00684F9F">
      <w:pPr>
        <w:widowControl w:val="0"/>
        <w:spacing w:after="0" w:line="240" w:lineRule="auto"/>
        <w:rPr>
          <w:rFonts w:ascii="Tahoma" w:eastAsia="Times New Roman" w:hAnsi="Tahoma" w:cs="Tahoma"/>
          <w:b/>
          <w:lang w:eastAsia="sl-SI"/>
        </w:rPr>
      </w:pPr>
    </w:p>
    <w:p w14:paraId="6EC3489A"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OBREZOVANJE IN FORMATIRANJE: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160"/>
      </w:tblGrid>
      <w:tr w:rsidR="00684F9F" w:rsidRPr="00684F9F" w14:paraId="6816BBA8" w14:textId="77777777" w:rsidTr="00C41B72">
        <w:tc>
          <w:tcPr>
            <w:tcW w:w="1980" w:type="dxa"/>
            <w:shd w:val="clear" w:color="auto" w:fill="auto"/>
          </w:tcPr>
          <w:p w14:paraId="54C51EA0"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2160" w:type="dxa"/>
            <w:shd w:val="clear" w:color="auto" w:fill="auto"/>
          </w:tcPr>
          <w:p w14:paraId="2934C282"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število enot</w:t>
            </w:r>
          </w:p>
        </w:tc>
      </w:tr>
      <w:tr w:rsidR="00684F9F" w:rsidRPr="00684F9F" w14:paraId="51326A6A" w14:textId="77777777" w:rsidTr="00C41B72">
        <w:tc>
          <w:tcPr>
            <w:tcW w:w="1980" w:type="dxa"/>
            <w:shd w:val="clear" w:color="auto" w:fill="auto"/>
          </w:tcPr>
          <w:p w14:paraId="4B2A125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OBREZOVANJE-FORMATIRANJE</w:t>
            </w:r>
          </w:p>
        </w:tc>
        <w:tc>
          <w:tcPr>
            <w:tcW w:w="2160" w:type="dxa"/>
            <w:shd w:val="clear" w:color="auto" w:fill="auto"/>
          </w:tcPr>
          <w:p w14:paraId="280E8C8B"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16294E02" w14:textId="77777777" w:rsidR="00684F9F" w:rsidRPr="00684F9F" w:rsidRDefault="00684F9F" w:rsidP="00684F9F">
      <w:pPr>
        <w:widowControl w:val="0"/>
        <w:spacing w:after="0" w:line="240" w:lineRule="auto"/>
        <w:rPr>
          <w:rFonts w:ascii="Tahoma" w:eastAsia="Times New Roman" w:hAnsi="Tahoma" w:cs="Tahoma"/>
          <w:b/>
          <w:lang w:eastAsia="sl-SI"/>
        </w:rPr>
      </w:pPr>
    </w:p>
    <w:p w14:paraId="49A272F9"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VEZAVA KNJIG: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693"/>
      </w:tblGrid>
      <w:tr w:rsidR="00684F9F" w:rsidRPr="00684F9F" w14:paraId="0905D88F" w14:textId="77777777" w:rsidTr="00C41B72">
        <w:tc>
          <w:tcPr>
            <w:tcW w:w="2977" w:type="dxa"/>
            <w:shd w:val="clear" w:color="auto" w:fill="auto"/>
          </w:tcPr>
          <w:p w14:paraId="7821A8E6"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LASTNOSTI</w:t>
            </w:r>
          </w:p>
        </w:tc>
        <w:tc>
          <w:tcPr>
            <w:tcW w:w="2693" w:type="dxa"/>
            <w:shd w:val="clear" w:color="auto" w:fill="auto"/>
          </w:tcPr>
          <w:p w14:paraId="3E5975B8"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število enot</w:t>
            </w:r>
          </w:p>
        </w:tc>
      </w:tr>
      <w:tr w:rsidR="00684F9F" w:rsidRPr="00684F9F" w14:paraId="08FF8584" w14:textId="77777777" w:rsidTr="00C41B72">
        <w:tc>
          <w:tcPr>
            <w:tcW w:w="2977" w:type="dxa"/>
            <w:shd w:val="clear" w:color="auto" w:fill="auto"/>
          </w:tcPr>
          <w:p w14:paraId="405188B7"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VEZAVA KNJIG – 200 listov</w:t>
            </w:r>
          </w:p>
          <w:p w14:paraId="12F6B91D" w14:textId="77777777" w:rsidR="00684F9F" w:rsidRPr="00684F9F" w:rsidRDefault="00684F9F" w:rsidP="00684F9F">
            <w:pPr>
              <w:widowControl w:val="0"/>
              <w:spacing w:after="0" w:line="240" w:lineRule="auto"/>
              <w:rPr>
                <w:rFonts w:ascii="Tahoma" w:eastAsia="Times New Roman" w:hAnsi="Tahoma" w:cs="Tahoma"/>
                <w:lang w:eastAsia="sl-SI"/>
              </w:rPr>
            </w:pPr>
            <w:r w:rsidRPr="00684F9F">
              <w:rPr>
                <w:rFonts w:ascii="Tahoma" w:eastAsia="Times New Roman" w:hAnsi="Tahoma" w:cs="Tahoma"/>
                <w:lang w:eastAsia="sl-SI"/>
              </w:rPr>
              <w:t>(samo vezava in platnice)</w:t>
            </w:r>
          </w:p>
        </w:tc>
        <w:tc>
          <w:tcPr>
            <w:tcW w:w="2693" w:type="dxa"/>
            <w:shd w:val="clear" w:color="auto" w:fill="auto"/>
          </w:tcPr>
          <w:p w14:paraId="1E283ED7" w14:textId="77777777" w:rsidR="00684F9F" w:rsidRPr="00684F9F" w:rsidRDefault="00684F9F" w:rsidP="00684F9F">
            <w:pPr>
              <w:widowControl w:val="0"/>
              <w:spacing w:after="0" w:line="240" w:lineRule="auto"/>
              <w:rPr>
                <w:rFonts w:ascii="Tahoma" w:eastAsia="Times New Roman" w:hAnsi="Tahoma" w:cs="Tahoma"/>
                <w:lang w:eastAsia="sl-SI"/>
              </w:rPr>
            </w:pPr>
          </w:p>
        </w:tc>
      </w:tr>
    </w:tbl>
    <w:p w14:paraId="4DB1D066" w14:textId="77777777" w:rsidR="00684F9F" w:rsidRPr="00684F9F" w:rsidRDefault="00684F9F" w:rsidP="00684F9F">
      <w:pPr>
        <w:widowControl w:val="0"/>
        <w:spacing w:after="0" w:line="240" w:lineRule="auto"/>
        <w:rPr>
          <w:rFonts w:ascii="Tahoma" w:eastAsia="Times New Roman" w:hAnsi="Tahoma" w:cs="Tahoma"/>
          <w:lang w:eastAsia="sl-SI"/>
        </w:rPr>
      </w:pPr>
    </w:p>
    <w:p w14:paraId="3994C2C7" w14:textId="77777777" w:rsidR="00684F9F" w:rsidRPr="00684F9F" w:rsidRDefault="00684F9F" w:rsidP="00684F9F">
      <w:pPr>
        <w:widowControl w:val="0"/>
        <w:spacing w:after="0" w:line="240" w:lineRule="auto"/>
        <w:rPr>
          <w:rFonts w:ascii="Tahoma" w:eastAsia="Times New Roman" w:hAnsi="Tahoma" w:cs="Tahoma"/>
          <w:b/>
          <w:lang w:eastAsia="sl-SI"/>
        </w:rPr>
      </w:pPr>
    </w:p>
    <w:p w14:paraId="1B013173" w14:textId="77777777" w:rsidR="00684F9F" w:rsidRPr="00684F9F" w:rsidRDefault="00684F9F" w:rsidP="00684F9F">
      <w:pPr>
        <w:widowControl w:val="0"/>
        <w:spacing w:after="0" w:line="240" w:lineRule="auto"/>
        <w:rPr>
          <w:rFonts w:ascii="Tahoma" w:eastAsia="Times New Roman" w:hAnsi="Tahoma" w:cs="Tahoma"/>
          <w:b/>
          <w:lang w:eastAsia="sl-SI"/>
        </w:rPr>
      </w:pPr>
    </w:p>
    <w:p w14:paraId="17D2C47F" w14:textId="77777777" w:rsidR="00684F9F" w:rsidRPr="00684F9F" w:rsidRDefault="00684F9F" w:rsidP="00684F9F">
      <w:pPr>
        <w:widowControl w:val="0"/>
        <w:spacing w:after="0" w:line="240" w:lineRule="auto"/>
        <w:rPr>
          <w:rFonts w:ascii="Tahoma" w:eastAsia="Times New Roman" w:hAnsi="Tahoma" w:cs="Tahoma"/>
          <w:b/>
          <w:lang w:eastAsia="sl-SI"/>
        </w:rPr>
      </w:pPr>
      <w:r w:rsidRPr="00684F9F">
        <w:rPr>
          <w:rFonts w:ascii="Tahoma" w:eastAsia="Times New Roman" w:hAnsi="Tahoma" w:cs="Tahoma"/>
          <w:b/>
          <w:lang w:eastAsia="sl-SI"/>
        </w:rPr>
        <w:t>POTRDILA PREVZEMOV:</w:t>
      </w:r>
    </w:p>
    <w:tbl>
      <w:tblPr>
        <w:tblW w:w="9356" w:type="dxa"/>
        <w:tblInd w:w="108" w:type="dxa"/>
        <w:tblBorders>
          <w:top w:val="single" w:sz="4" w:space="0" w:color="auto"/>
          <w:left w:val="single" w:sz="4" w:space="0" w:color="auto"/>
          <w:bottom w:val="single" w:sz="4" w:space="0" w:color="auto"/>
          <w:right w:val="single" w:sz="4" w:space="0" w:color="auto"/>
          <w:insideH w:val="single" w:sz="6" w:space="0" w:color="auto"/>
          <w:insideV w:val="single" w:sz="4" w:space="0" w:color="auto"/>
        </w:tblBorders>
        <w:tblLayout w:type="fixed"/>
        <w:tblLook w:val="0000" w:firstRow="0" w:lastRow="0" w:firstColumn="0" w:lastColumn="0" w:noHBand="0" w:noVBand="0"/>
      </w:tblPr>
      <w:tblGrid>
        <w:gridCol w:w="1843"/>
        <w:gridCol w:w="2835"/>
        <w:gridCol w:w="1843"/>
        <w:gridCol w:w="2835"/>
      </w:tblGrid>
      <w:tr w:rsidR="00684F9F" w:rsidRPr="00684F9F" w14:paraId="10BB272D" w14:textId="77777777" w:rsidTr="00C41B72">
        <w:trPr>
          <w:cantSplit/>
          <w:trHeight w:val="227"/>
        </w:trPr>
        <w:tc>
          <w:tcPr>
            <w:tcW w:w="4678" w:type="dxa"/>
            <w:gridSpan w:val="2"/>
            <w:tcBorders>
              <w:top w:val="single" w:sz="6" w:space="0" w:color="auto"/>
              <w:bottom w:val="single" w:sz="6" w:space="0" w:color="auto"/>
            </w:tcBorders>
          </w:tcPr>
          <w:p w14:paraId="0BC90D10" w14:textId="77777777" w:rsidR="00684F9F" w:rsidRPr="00684F9F" w:rsidRDefault="00684F9F" w:rsidP="00684F9F">
            <w:pPr>
              <w:widowControl w:val="0"/>
              <w:spacing w:after="0" w:line="240" w:lineRule="auto"/>
              <w:rPr>
                <w:rFonts w:ascii="Tahoma" w:eastAsia="Times New Roman" w:hAnsi="Tahoma" w:cs="Tahoma"/>
                <w:highlight w:val="yellow"/>
                <w:u w:val="single"/>
              </w:rPr>
            </w:pPr>
            <w:r w:rsidRPr="00684F9F">
              <w:rPr>
                <w:rFonts w:ascii="Tahoma" w:eastAsia="Times New Roman" w:hAnsi="Tahoma" w:cs="Tahoma"/>
              </w:rPr>
              <w:t>Naročilo oddal:</w:t>
            </w:r>
          </w:p>
        </w:tc>
        <w:tc>
          <w:tcPr>
            <w:tcW w:w="4678" w:type="dxa"/>
            <w:gridSpan w:val="2"/>
            <w:tcBorders>
              <w:top w:val="single" w:sz="6" w:space="0" w:color="auto"/>
              <w:bottom w:val="single" w:sz="6" w:space="0" w:color="auto"/>
            </w:tcBorders>
          </w:tcPr>
          <w:p w14:paraId="3B06D8E2" w14:textId="77777777" w:rsidR="00684F9F" w:rsidRPr="00684F9F" w:rsidRDefault="00684F9F" w:rsidP="00684F9F">
            <w:pPr>
              <w:widowControl w:val="0"/>
              <w:spacing w:after="0" w:line="240" w:lineRule="auto"/>
              <w:rPr>
                <w:rFonts w:ascii="Tahoma" w:eastAsia="Times New Roman" w:hAnsi="Tahoma" w:cs="Tahoma"/>
                <w:highlight w:val="yellow"/>
              </w:rPr>
            </w:pPr>
            <w:r w:rsidRPr="00684F9F">
              <w:rPr>
                <w:rFonts w:ascii="Tahoma" w:eastAsia="Times New Roman" w:hAnsi="Tahoma" w:cs="Tahoma"/>
              </w:rPr>
              <w:t>Naročilo prevzel:</w:t>
            </w:r>
          </w:p>
        </w:tc>
      </w:tr>
      <w:tr w:rsidR="00684F9F" w:rsidRPr="00684F9F" w14:paraId="18C7B4B6" w14:textId="77777777" w:rsidTr="00C41B72">
        <w:trPr>
          <w:cantSplit/>
          <w:trHeight w:val="227"/>
        </w:trPr>
        <w:tc>
          <w:tcPr>
            <w:tcW w:w="1843" w:type="dxa"/>
            <w:tcBorders>
              <w:top w:val="single" w:sz="6" w:space="0" w:color="auto"/>
              <w:bottom w:val="single" w:sz="4" w:space="0" w:color="auto"/>
            </w:tcBorders>
          </w:tcPr>
          <w:p w14:paraId="76DAB15A"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Datum:</w:t>
            </w:r>
          </w:p>
          <w:p w14:paraId="3ED2B8E4" w14:textId="77777777" w:rsidR="00684F9F" w:rsidRPr="00684F9F" w:rsidRDefault="00684F9F" w:rsidP="00684F9F">
            <w:pPr>
              <w:widowControl w:val="0"/>
              <w:spacing w:after="0" w:line="240" w:lineRule="auto"/>
              <w:rPr>
                <w:rFonts w:ascii="Tahoma" w:eastAsia="Times New Roman" w:hAnsi="Tahoma" w:cs="Tahoma"/>
              </w:rPr>
            </w:pPr>
          </w:p>
        </w:tc>
        <w:tc>
          <w:tcPr>
            <w:tcW w:w="2835" w:type="dxa"/>
            <w:tcBorders>
              <w:top w:val="single" w:sz="6" w:space="0" w:color="auto"/>
              <w:bottom w:val="single" w:sz="4" w:space="0" w:color="auto"/>
            </w:tcBorders>
          </w:tcPr>
          <w:p w14:paraId="350BCB96"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Podpis:</w:t>
            </w:r>
          </w:p>
        </w:tc>
        <w:tc>
          <w:tcPr>
            <w:tcW w:w="1843" w:type="dxa"/>
            <w:tcBorders>
              <w:top w:val="single" w:sz="6" w:space="0" w:color="auto"/>
              <w:bottom w:val="single" w:sz="4" w:space="0" w:color="auto"/>
            </w:tcBorders>
          </w:tcPr>
          <w:p w14:paraId="208DFB48"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Datum:</w:t>
            </w:r>
          </w:p>
        </w:tc>
        <w:tc>
          <w:tcPr>
            <w:tcW w:w="2835" w:type="dxa"/>
            <w:tcBorders>
              <w:top w:val="single" w:sz="6" w:space="0" w:color="auto"/>
              <w:bottom w:val="single" w:sz="4" w:space="0" w:color="auto"/>
            </w:tcBorders>
          </w:tcPr>
          <w:p w14:paraId="01EDBF12"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Podpis:</w:t>
            </w:r>
          </w:p>
        </w:tc>
      </w:tr>
      <w:tr w:rsidR="00684F9F" w:rsidRPr="00684F9F" w14:paraId="4B14DA06" w14:textId="77777777" w:rsidTr="00C41B72">
        <w:trPr>
          <w:cantSplit/>
          <w:trHeight w:val="284"/>
        </w:trPr>
        <w:tc>
          <w:tcPr>
            <w:tcW w:w="4678" w:type="dxa"/>
            <w:gridSpan w:val="2"/>
            <w:tcBorders>
              <w:top w:val="single" w:sz="6" w:space="0" w:color="auto"/>
              <w:bottom w:val="single" w:sz="6" w:space="0" w:color="auto"/>
            </w:tcBorders>
          </w:tcPr>
          <w:p w14:paraId="406C732D" w14:textId="77777777" w:rsidR="00684F9F" w:rsidRPr="00684F9F" w:rsidRDefault="00684F9F" w:rsidP="00684F9F">
            <w:pPr>
              <w:widowControl w:val="0"/>
              <w:spacing w:after="0" w:line="240" w:lineRule="auto"/>
              <w:rPr>
                <w:rFonts w:ascii="Tahoma" w:eastAsia="Times New Roman" w:hAnsi="Tahoma" w:cs="Tahoma"/>
                <w:u w:val="single"/>
              </w:rPr>
            </w:pPr>
            <w:r w:rsidRPr="00684F9F">
              <w:rPr>
                <w:rFonts w:ascii="Tahoma" w:eastAsia="Times New Roman" w:hAnsi="Tahoma" w:cs="Tahoma"/>
              </w:rPr>
              <w:t>Opravljena storitev - oddal:</w:t>
            </w:r>
          </w:p>
        </w:tc>
        <w:tc>
          <w:tcPr>
            <w:tcW w:w="4678" w:type="dxa"/>
            <w:gridSpan w:val="2"/>
            <w:tcBorders>
              <w:top w:val="single" w:sz="6" w:space="0" w:color="auto"/>
              <w:bottom w:val="single" w:sz="6" w:space="0" w:color="auto"/>
            </w:tcBorders>
          </w:tcPr>
          <w:p w14:paraId="1B8B53A6"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Opravljena storitev - prevzel:</w:t>
            </w:r>
          </w:p>
        </w:tc>
      </w:tr>
      <w:tr w:rsidR="00684F9F" w:rsidRPr="00684F9F" w14:paraId="342FD07C" w14:textId="77777777" w:rsidTr="00C41B72">
        <w:trPr>
          <w:cantSplit/>
          <w:trHeight w:val="284"/>
        </w:trPr>
        <w:tc>
          <w:tcPr>
            <w:tcW w:w="1843" w:type="dxa"/>
            <w:tcBorders>
              <w:top w:val="single" w:sz="6" w:space="0" w:color="auto"/>
              <w:bottom w:val="single" w:sz="4" w:space="0" w:color="auto"/>
            </w:tcBorders>
          </w:tcPr>
          <w:p w14:paraId="79FD0665"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Datum:</w:t>
            </w:r>
          </w:p>
          <w:p w14:paraId="7AEB584F" w14:textId="77777777" w:rsidR="00684F9F" w:rsidRPr="00684F9F" w:rsidRDefault="00684F9F" w:rsidP="00684F9F">
            <w:pPr>
              <w:widowControl w:val="0"/>
              <w:spacing w:after="0" w:line="240" w:lineRule="auto"/>
              <w:rPr>
                <w:rFonts w:ascii="Tahoma" w:eastAsia="Times New Roman" w:hAnsi="Tahoma" w:cs="Tahoma"/>
              </w:rPr>
            </w:pPr>
          </w:p>
        </w:tc>
        <w:tc>
          <w:tcPr>
            <w:tcW w:w="2835" w:type="dxa"/>
            <w:tcBorders>
              <w:top w:val="single" w:sz="6" w:space="0" w:color="auto"/>
              <w:bottom w:val="single" w:sz="4" w:space="0" w:color="auto"/>
            </w:tcBorders>
          </w:tcPr>
          <w:p w14:paraId="31A7C636"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Podpis:</w:t>
            </w:r>
          </w:p>
        </w:tc>
        <w:tc>
          <w:tcPr>
            <w:tcW w:w="1843" w:type="dxa"/>
            <w:tcBorders>
              <w:top w:val="single" w:sz="6" w:space="0" w:color="auto"/>
              <w:bottom w:val="single" w:sz="4" w:space="0" w:color="auto"/>
            </w:tcBorders>
          </w:tcPr>
          <w:p w14:paraId="0C6BD4AC"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Datum:</w:t>
            </w:r>
          </w:p>
        </w:tc>
        <w:tc>
          <w:tcPr>
            <w:tcW w:w="2835" w:type="dxa"/>
            <w:tcBorders>
              <w:top w:val="single" w:sz="6" w:space="0" w:color="auto"/>
              <w:bottom w:val="single" w:sz="4" w:space="0" w:color="auto"/>
            </w:tcBorders>
          </w:tcPr>
          <w:p w14:paraId="1FCA6FCD" w14:textId="77777777" w:rsidR="00684F9F" w:rsidRPr="00684F9F" w:rsidRDefault="00684F9F" w:rsidP="00684F9F">
            <w:pPr>
              <w:widowControl w:val="0"/>
              <w:spacing w:after="0" w:line="240" w:lineRule="auto"/>
              <w:rPr>
                <w:rFonts w:ascii="Tahoma" w:eastAsia="Times New Roman" w:hAnsi="Tahoma" w:cs="Tahoma"/>
              </w:rPr>
            </w:pPr>
            <w:r w:rsidRPr="00684F9F">
              <w:rPr>
                <w:rFonts w:ascii="Tahoma" w:eastAsia="Times New Roman" w:hAnsi="Tahoma" w:cs="Tahoma"/>
              </w:rPr>
              <w:t>Podpis:</w:t>
            </w:r>
          </w:p>
        </w:tc>
      </w:tr>
    </w:tbl>
    <w:p w14:paraId="295DE3B0" w14:textId="77777777" w:rsidR="00684F9F" w:rsidRPr="00684F9F" w:rsidRDefault="00684F9F" w:rsidP="00684F9F">
      <w:pPr>
        <w:widowControl w:val="0"/>
        <w:spacing w:after="0" w:line="240" w:lineRule="auto"/>
        <w:jc w:val="both"/>
        <w:rPr>
          <w:rFonts w:ascii="Tahoma" w:eastAsia="Times New Roman" w:hAnsi="Tahoma" w:cs="Tahoma"/>
          <w:b/>
          <w:bCs/>
          <w:lang w:eastAsia="sl-SI"/>
        </w:rPr>
      </w:pPr>
    </w:p>
    <w:p w14:paraId="11F4AB16" w14:textId="77777777" w:rsidR="00684F9F" w:rsidRPr="00684F9F" w:rsidRDefault="00684F9F" w:rsidP="00684F9F">
      <w:pPr>
        <w:widowControl w:val="0"/>
        <w:spacing w:after="0" w:line="240" w:lineRule="auto"/>
        <w:jc w:val="both"/>
        <w:rPr>
          <w:rFonts w:ascii="Tahoma" w:eastAsia="Times New Roman" w:hAnsi="Tahoma" w:cs="Tahoma"/>
          <w:b/>
          <w:bCs/>
          <w:lang w:eastAsia="sl-SI"/>
        </w:rPr>
      </w:pPr>
    </w:p>
    <w:p w14:paraId="72541DCA" w14:textId="77777777" w:rsidR="00684F9F" w:rsidRPr="00684F9F" w:rsidRDefault="00684F9F" w:rsidP="00684F9F">
      <w:pPr>
        <w:widowControl w:val="0"/>
        <w:spacing w:after="0" w:line="240" w:lineRule="auto"/>
        <w:jc w:val="both"/>
        <w:rPr>
          <w:rFonts w:ascii="Tahoma" w:eastAsia="Times New Roman" w:hAnsi="Tahoma" w:cs="Tahoma"/>
          <w:b/>
          <w:bCs/>
          <w:lang w:eastAsia="sl-SI"/>
        </w:rPr>
      </w:pPr>
    </w:p>
    <w:p w14:paraId="2007D46F" w14:textId="77777777" w:rsidR="00684F9F" w:rsidRPr="00684F9F" w:rsidRDefault="00684F9F" w:rsidP="00684F9F">
      <w:pPr>
        <w:widowControl w:val="0"/>
        <w:tabs>
          <w:tab w:val="left" w:pos="426"/>
        </w:tabs>
        <w:adjustRightInd w:val="0"/>
        <w:spacing w:after="0" w:line="240" w:lineRule="auto"/>
        <w:ind w:left="426" w:right="45"/>
        <w:jc w:val="both"/>
        <w:textAlignment w:val="baseline"/>
        <w:rPr>
          <w:rFonts w:ascii="Tahoma" w:eastAsia="Times New Roman" w:hAnsi="Tahoma" w:cs="Tahoma"/>
          <w:sz w:val="20"/>
          <w:lang w:eastAsia="sl-SI"/>
        </w:rPr>
      </w:pPr>
    </w:p>
    <w:p w14:paraId="676D5826" w14:textId="77777777" w:rsidR="00684F9F" w:rsidRPr="00684F9F" w:rsidRDefault="00684F9F" w:rsidP="00684F9F">
      <w:pPr>
        <w:widowControl w:val="0"/>
        <w:tabs>
          <w:tab w:val="left" w:pos="426"/>
        </w:tabs>
        <w:adjustRightInd w:val="0"/>
        <w:spacing w:after="0" w:line="240" w:lineRule="auto"/>
        <w:ind w:left="426" w:right="45"/>
        <w:jc w:val="both"/>
        <w:textAlignment w:val="baseline"/>
        <w:rPr>
          <w:rFonts w:ascii="Tahoma" w:eastAsia="Times New Roman" w:hAnsi="Tahoma" w:cs="Tahoma"/>
          <w:sz w:val="20"/>
          <w:lang w:eastAsia="sl-SI"/>
        </w:rPr>
      </w:pPr>
    </w:p>
    <w:p w14:paraId="765A89BB" w14:textId="0AD2D292" w:rsidR="00751EED" w:rsidRDefault="00751EED" w:rsidP="000C7E6D">
      <w:pPr>
        <w:keepNext/>
        <w:keepLines/>
        <w:spacing w:after="0" w:line="240" w:lineRule="auto"/>
        <w:jc w:val="both"/>
        <w:rPr>
          <w:rFonts w:ascii="Tahoma" w:eastAsia="Times New Roman" w:hAnsi="Tahoma" w:cs="Tahoma"/>
          <w:b/>
          <w:i/>
          <w:color w:val="000000"/>
          <w:u w:val="single"/>
          <w:lang w:eastAsia="sl-SI"/>
        </w:rPr>
      </w:pPr>
    </w:p>
    <w:sectPr w:rsidR="00751EED" w:rsidSect="00CE559E">
      <w:pgSz w:w="11906" w:h="16838" w:code="9"/>
      <w:pgMar w:top="1134" w:right="1134" w:bottom="1134" w:left="1418" w:header="567"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F420E" w14:textId="77777777" w:rsidR="00760655" w:rsidRDefault="00760655">
      <w:pPr>
        <w:spacing w:after="0" w:line="240" w:lineRule="auto"/>
      </w:pPr>
      <w:r>
        <w:separator/>
      </w:r>
    </w:p>
  </w:endnote>
  <w:endnote w:type="continuationSeparator" w:id="0">
    <w:p w14:paraId="6EB09775" w14:textId="77777777" w:rsidR="00760655" w:rsidRDefault="00760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L Cour">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D481" w14:textId="7B56E442" w:rsidR="0060181A" w:rsidRPr="00941BDE" w:rsidRDefault="0060181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FA04F2">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FA04F2">
      <w:rPr>
        <w:rFonts w:ascii="Tahoma" w:hAnsi="Tahoma" w:cs="Tahoma"/>
        <w:bCs/>
        <w:noProof/>
        <w:sz w:val="18"/>
      </w:rPr>
      <w:t>49</w:t>
    </w:r>
    <w:r w:rsidRPr="00941BDE">
      <w:rPr>
        <w:rFonts w:ascii="Tahoma" w:hAnsi="Tahoma" w:cs="Tahoma"/>
        <w:bCs/>
        <w:sz w:val="18"/>
        <w:szCs w:val="24"/>
      </w:rPr>
      <w:fldChar w:fldCharType="end"/>
    </w:r>
  </w:p>
  <w:p w14:paraId="29CF2CEF" w14:textId="77777777" w:rsidR="0060181A" w:rsidRPr="007653AE" w:rsidRDefault="0060181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2351" w14:textId="77777777" w:rsidR="00683B4C" w:rsidRPr="00401B05" w:rsidRDefault="00683B4C" w:rsidP="00683B4C">
    <w:pPr>
      <w:pStyle w:val="Noga"/>
      <w:jc w:val="right"/>
    </w:pPr>
    <w:r w:rsidRPr="005332C6">
      <w:rPr>
        <w:noProof/>
        <w:sz w:val="16"/>
        <w:szCs w:val="16"/>
        <w:lang w:eastAsia="sl-SI"/>
      </w:rPr>
      <w:drawing>
        <wp:inline distT="0" distB="0" distL="0" distR="0" wp14:anchorId="2BE29792" wp14:editId="2EDD77E8">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3202583D" w14:textId="259B0A01" w:rsidR="0060181A" w:rsidRPr="00F35609" w:rsidRDefault="0060181A" w:rsidP="00F3560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C5F6" w14:textId="77777777" w:rsidR="00760655" w:rsidRDefault="00760655">
      <w:pPr>
        <w:spacing w:after="0" w:line="240" w:lineRule="auto"/>
      </w:pPr>
      <w:r>
        <w:separator/>
      </w:r>
    </w:p>
  </w:footnote>
  <w:footnote w:type="continuationSeparator" w:id="0">
    <w:p w14:paraId="26C54616" w14:textId="77777777" w:rsidR="00760655" w:rsidRDefault="00760655">
      <w:pPr>
        <w:spacing w:after="0" w:line="240" w:lineRule="auto"/>
      </w:pPr>
      <w:r>
        <w:continuationSeparator/>
      </w:r>
    </w:p>
  </w:footnote>
  <w:footnote w:id="1">
    <w:p w14:paraId="2F247A5E" w14:textId="77777777" w:rsidR="004B2726" w:rsidRPr="009779A4" w:rsidRDefault="004B2726" w:rsidP="004B2726">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257732B4" w14:textId="77777777" w:rsidR="004B2726" w:rsidRPr="00540EB2" w:rsidRDefault="004B2726" w:rsidP="004B2726">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6120" w14:textId="77777777" w:rsidR="0060181A" w:rsidRDefault="0060181A" w:rsidP="00DC663E">
    <w:pPr>
      <w:pStyle w:val="Glava"/>
      <w:jc w:val="center"/>
    </w:pPr>
    <w:r>
      <w:rPr>
        <w:noProof/>
        <w:lang w:val="sl-SI" w:eastAsia="sl-SI"/>
      </w:rPr>
      <w:drawing>
        <wp:inline distT="0" distB="0" distL="0" distR="0" wp14:anchorId="52DDDF17" wp14:editId="24C46932">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669F" w14:textId="0CD4298E" w:rsidR="0060181A" w:rsidRPr="00812B2A" w:rsidRDefault="00CE559E" w:rsidP="00CE559E">
    <w:pPr>
      <w:pStyle w:val="Glava"/>
      <w:keepLines/>
      <w:widowControl w:val="0"/>
      <w:tabs>
        <w:tab w:val="clear" w:pos="4536"/>
        <w:tab w:val="center" w:pos="8080"/>
      </w:tabs>
      <w:ind w:right="-1134"/>
    </w:pPr>
    <w:r>
      <w:tab/>
    </w:r>
    <w:r>
      <w:rPr>
        <w:noProof/>
        <w:lang w:val="sl-SI" w:eastAsia="sl-SI"/>
      </w:rPr>
      <w:drawing>
        <wp:inline distT="0" distB="0" distL="0" distR="0" wp14:anchorId="47E43DEF" wp14:editId="1A28E38D">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F77A" w14:textId="77777777" w:rsidR="00CE559E" w:rsidRDefault="00CE559E" w:rsidP="00CE559E">
    <w:pPr>
      <w:pStyle w:val="Glava"/>
      <w:keepLines/>
      <w:widowControl w:val="0"/>
      <w:tabs>
        <w:tab w:val="clear" w:pos="4536"/>
        <w:tab w:val="center" w:pos="8080"/>
      </w:tabs>
      <w:ind w:right="-1134"/>
    </w:pPr>
    <w:r>
      <w:tab/>
    </w:r>
  </w:p>
  <w:p w14:paraId="0434C02B" w14:textId="77777777" w:rsidR="00CE559E" w:rsidRPr="00812B2A" w:rsidRDefault="00CE559E" w:rsidP="00812B2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0B3E6F"/>
    <w:multiLevelType w:val="singleLevel"/>
    <w:tmpl w:val="194A9200"/>
    <w:lvl w:ilvl="0">
      <w:numFmt w:val="bullet"/>
      <w:lvlText w:val="-"/>
      <w:lvlJc w:val="left"/>
      <w:pPr>
        <w:tabs>
          <w:tab w:val="num" w:pos="1068"/>
        </w:tabs>
        <w:ind w:left="1068" w:hanging="360"/>
      </w:pPr>
      <w:rPr>
        <w:rFonts w:ascii="Times New Roman" w:hAnsi="Times New Roman" w:hint="default"/>
      </w:rPr>
    </w:lvl>
  </w:abstractNum>
  <w:abstractNum w:abstractNumId="19" w15:restartNumberingAfterBreak="0">
    <w:nsid w:val="1BF36D46"/>
    <w:multiLevelType w:val="hybridMultilevel"/>
    <w:tmpl w:val="DC7AD582"/>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4534444"/>
    <w:multiLevelType w:val="hybridMultilevel"/>
    <w:tmpl w:val="6C74111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A9A19EA"/>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052F8F"/>
    <w:multiLevelType w:val="hybridMultilevel"/>
    <w:tmpl w:val="CB7CD406"/>
    <w:lvl w:ilvl="0" w:tplc="936623AC">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D5614D"/>
    <w:multiLevelType w:val="hybridMultilevel"/>
    <w:tmpl w:val="0FCC8578"/>
    <w:lvl w:ilvl="0" w:tplc="FFFFFFFF">
      <w:start w:val="1"/>
      <w:numFmt w:val="decimal"/>
      <w:lvlText w:val="%1."/>
      <w:lvlJc w:val="left"/>
      <w:pPr>
        <w:tabs>
          <w:tab w:val="num" w:pos="4612"/>
        </w:tabs>
        <w:ind w:left="4612"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9871421"/>
    <w:multiLevelType w:val="hybridMultilevel"/>
    <w:tmpl w:val="E32C9C9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59F00F8"/>
    <w:multiLevelType w:val="multilevel"/>
    <w:tmpl w:val="9F9CC9A0"/>
    <w:lvl w:ilvl="0">
      <w:start w:val="2"/>
      <w:numFmt w:val="decimal"/>
      <w:lvlText w:val="%1"/>
      <w:lvlJc w:val="left"/>
      <w:pPr>
        <w:ind w:left="750" w:hanging="750"/>
      </w:pPr>
      <w:rPr>
        <w:rFonts w:hint="default"/>
      </w:rPr>
    </w:lvl>
    <w:lvl w:ilvl="1">
      <w:start w:val="10"/>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5C433C"/>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44" w15:restartNumberingAfterBreak="0">
    <w:nsid w:val="744C612F"/>
    <w:multiLevelType w:val="hybridMultilevel"/>
    <w:tmpl w:val="8B3AD0E4"/>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6920338"/>
    <w:multiLevelType w:val="hybridMultilevel"/>
    <w:tmpl w:val="4726FB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0" w15:restartNumberingAfterBreak="0">
    <w:nsid w:val="7C494C0A"/>
    <w:multiLevelType w:val="hybridMultilevel"/>
    <w:tmpl w:val="C3F89E70"/>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0"/>
  </w:num>
  <w:num w:numId="3">
    <w:abstractNumId w:val="35"/>
  </w:num>
  <w:num w:numId="4">
    <w:abstractNumId w:val="29"/>
  </w:num>
  <w:num w:numId="5">
    <w:abstractNumId w:val="33"/>
  </w:num>
  <w:num w:numId="6">
    <w:abstractNumId w:val="34"/>
  </w:num>
  <w:num w:numId="7">
    <w:abstractNumId w:val="25"/>
  </w:num>
  <w:num w:numId="8">
    <w:abstractNumId w:val="31"/>
  </w:num>
  <w:num w:numId="9">
    <w:abstractNumId w:val="28"/>
  </w:num>
  <w:num w:numId="10">
    <w:abstractNumId w:val="39"/>
  </w:num>
  <w:num w:numId="11">
    <w:abstractNumId w:val="46"/>
  </w:num>
  <w:num w:numId="12">
    <w:abstractNumId w:val="27"/>
  </w:num>
  <w:num w:numId="13">
    <w:abstractNumId w:val="15"/>
  </w:num>
  <w:num w:numId="14">
    <w:abstractNumId w:val="14"/>
  </w:num>
  <w:num w:numId="15">
    <w:abstractNumId w:val="17"/>
  </w:num>
  <w:num w:numId="16">
    <w:abstractNumId w:val="48"/>
  </w:num>
  <w:num w:numId="17">
    <w:abstractNumId w:val="51"/>
  </w:num>
  <w:num w:numId="18">
    <w:abstractNumId w:val="32"/>
  </w:num>
  <w:num w:numId="19">
    <w:abstractNumId w:val="19"/>
  </w:num>
  <w:num w:numId="20">
    <w:abstractNumId w:val="18"/>
  </w:num>
  <w:num w:numId="21">
    <w:abstractNumId w:val="40"/>
  </w:num>
  <w:num w:numId="22">
    <w:abstractNumId w:val="49"/>
  </w:num>
  <w:num w:numId="23">
    <w:abstractNumId w:val="21"/>
  </w:num>
  <w:num w:numId="24">
    <w:abstractNumId w:val="42"/>
  </w:num>
  <w:num w:numId="25">
    <w:abstractNumId w:val="26"/>
  </w:num>
  <w:num w:numId="26">
    <w:abstractNumId w:val="47"/>
  </w:num>
  <w:num w:numId="27">
    <w:abstractNumId w:val="45"/>
  </w:num>
  <w:num w:numId="28">
    <w:abstractNumId w:val="50"/>
  </w:num>
  <w:num w:numId="29">
    <w:abstractNumId w:val="44"/>
  </w:num>
  <w:num w:numId="30">
    <w:abstractNumId w:val="37"/>
  </w:num>
  <w:num w:numId="31">
    <w:abstractNumId w:val="36"/>
  </w:num>
  <w:num w:numId="32">
    <w:abstractNumId w:val="30"/>
  </w:num>
  <w:num w:numId="33">
    <w:abstractNumId w:val="12"/>
  </w:num>
  <w:num w:numId="34">
    <w:abstractNumId w:val="0"/>
    <w:lvlOverride w:ilvl="0">
      <w:lvl w:ilvl="0">
        <w:start w:val="1"/>
        <w:numFmt w:val="bullet"/>
        <w:lvlText w:val=""/>
        <w:lvlJc w:val="left"/>
        <w:pPr>
          <w:ind w:left="720" w:hanging="360"/>
        </w:pPr>
        <w:rPr>
          <w:rFonts w:ascii="Symbol" w:hAnsi="Symbol" w:hint="default"/>
        </w:rPr>
      </w:lvl>
    </w:lvlOverride>
  </w:num>
  <w:num w:numId="35">
    <w:abstractNumId w:val="38"/>
  </w:num>
  <w:num w:numId="36">
    <w:abstractNumId w:val="13"/>
  </w:num>
  <w:num w:numId="37">
    <w:abstractNumId w:val="23"/>
  </w:num>
  <w:num w:numId="38">
    <w:abstractNumId w:val="41"/>
  </w:num>
  <w:num w:numId="39">
    <w:abstractNumId w:val="24"/>
  </w:num>
  <w:num w:numId="40">
    <w:abstractNumId w:val="43"/>
  </w:num>
  <w:num w:numId="41">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76B"/>
    <w:rsid w:val="0000083C"/>
    <w:rsid w:val="00000D3E"/>
    <w:rsid w:val="00001CEF"/>
    <w:rsid w:val="00001D41"/>
    <w:rsid w:val="0000307B"/>
    <w:rsid w:val="00003D0F"/>
    <w:rsid w:val="00003E27"/>
    <w:rsid w:val="000046A0"/>
    <w:rsid w:val="0000624B"/>
    <w:rsid w:val="00007495"/>
    <w:rsid w:val="00011BD4"/>
    <w:rsid w:val="00012CF6"/>
    <w:rsid w:val="00012E85"/>
    <w:rsid w:val="00012F35"/>
    <w:rsid w:val="00015C6B"/>
    <w:rsid w:val="000169FB"/>
    <w:rsid w:val="0002202D"/>
    <w:rsid w:val="0002215C"/>
    <w:rsid w:val="000242A4"/>
    <w:rsid w:val="00024633"/>
    <w:rsid w:val="00025E04"/>
    <w:rsid w:val="000267CC"/>
    <w:rsid w:val="00026C79"/>
    <w:rsid w:val="000314B3"/>
    <w:rsid w:val="000323DA"/>
    <w:rsid w:val="000325FE"/>
    <w:rsid w:val="00032886"/>
    <w:rsid w:val="00032AFE"/>
    <w:rsid w:val="00033041"/>
    <w:rsid w:val="00034913"/>
    <w:rsid w:val="00034D44"/>
    <w:rsid w:val="00036178"/>
    <w:rsid w:val="000363BE"/>
    <w:rsid w:val="0003651E"/>
    <w:rsid w:val="0003664B"/>
    <w:rsid w:val="00037456"/>
    <w:rsid w:val="0004026E"/>
    <w:rsid w:val="000405AE"/>
    <w:rsid w:val="00040EA1"/>
    <w:rsid w:val="00041267"/>
    <w:rsid w:val="000427B7"/>
    <w:rsid w:val="0004329F"/>
    <w:rsid w:val="00043491"/>
    <w:rsid w:val="00044401"/>
    <w:rsid w:val="00045181"/>
    <w:rsid w:val="000468C5"/>
    <w:rsid w:val="00047BF9"/>
    <w:rsid w:val="00050EBD"/>
    <w:rsid w:val="00051427"/>
    <w:rsid w:val="000519CC"/>
    <w:rsid w:val="00052607"/>
    <w:rsid w:val="00053F8D"/>
    <w:rsid w:val="00054D7C"/>
    <w:rsid w:val="00054F82"/>
    <w:rsid w:val="00055081"/>
    <w:rsid w:val="00055286"/>
    <w:rsid w:val="00055B60"/>
    <w:rsid w:val="00055E1E"/>
    <w:rsid w:val="000568FF"/>
    <w:rsid w:val="00056D49"/>
    <w:rsid w:val="00057355"/>
    <w:rsid w:val="00060649"/>
    <w:rsid w:val="000606EE"/>
    <w:rsid w:val="00060758"/>
    <w:rsid w:val="000610CF"/>
    <w:rsid w:val="00061DD8"/>
    <w:rsid w:val="00061F2A"/>
    <w:rsid w:val="000624A3"/>
    <w:rsid w:val="000626B6"/>
    <w:rsid w:val="00062A70"/>
    <w:rsid w:val="00062BF6"/>
    <w:rsid w:val="00062C40"/>
    <w:rsid w:val="00063A16"/>
    <w:rsid w:val="00065D29"/>
    <w:rsid w:val="00066028"/>
    <w:rsid w:val="00066190"/>
    <w:rsid w:val="00067043"/>
    <w:rsid w:val="000705DF"/>
    <w:rsid w:val="0007092D"/>
    <w:rsid w:val="000710C2"/>
    <w:rsid w:val="00071243"/>
    <w:rsid w:val="000715FC"/>
    <w:rsid w:val="00071D9C"/>
    <w:rsid w:val="00071EF8"/>
    <w:rsid w:val="0007215D"/>
    <w:rsid w:val="00072568"/>
    <w:rsid w:val="00073429"/>
    <w:rsid w:val="0007414C"/>
    <w:rsid w:val="00076B16"/>
    <w:rsid w:val="00077349"/>
    <w:rsid w:val="00080C37"/>
    <w:rsid w:val="00080F4D"/>
    <w:rsid w:val="000811B5"/>
    <w:rsid w:val="000818D9"/>
    <w:rsid w:val="00081CF7"/>
    <w:rsid w:val="000822D9"/>
    <w:rsid w:val="000830F4"/>
    <w:rsid w:val="00084241"/>
    <w:rsid w:val="00084521"/>
    <w:rsid w:val="00084C84"/>
    <w:rsid w:val="00084CD8"/>
    <w:rsid w:val="00085081"/>
    <w:rsid w:val="0008530F"/>
    <w:rsid w:val="00085D7F"/>
    <w:rsid w:val="0008666F"/>
    <w:rsid w:val="00090629"/>
    <w:rsid w:val="00090D8E"/>
    <w:rsid w:val="00091A53"/>
    <w:rsid w:val="00091C33"/>
    <w:rsid w:val="00092A51"/>
    <w:rsid w:val="00092CC7"/>
    <w:rsid w:val="00093237"/>
    <w:rsid w:val="0009350A"/>
    <w:rsid w:val="0009432C"/>
    <w:rsid w:val="00096038"/>
    <w:rsid w:val="00096662"/>
    <w:rsid w:val="000A1A52"/>
    <w:rsid w:val="000A289E"/>
    <w:rsid w:val="000A3C59"/>
    <w:rsid w:val="000A470C"/>
    <w:rsid w:val="000A4719"/>
    <w:rsid w:val="000A5571"/>
    <w:rsid w:val="000A5859"/>
    <w:rsid w:val="000A7527"/>
    <w:rsid w:val="000A76A5"/>
    <w:rsid w:val="000A7734"/>
    <w:rsid w:val="000B0076"/>
    <w:rsid w:val="000B05AB"/>
    <w:rsid w:val="000B12B5"/>
    <w:rsid w:val="000B16B8"/>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096"/>
    <w:rsid w:val="000C65C1"/>
    <w:rsid w:val="000C6B0E"/>
    <w:rsid w:val="000C7285"/>
    <w:rsid w:val="000C788D"/>
    <w:rsid w:val="000C7E6D"/>
    <w:rsid w:val="000D041A"/>
    <w:rsid w:val="000D0EC4"/>
    <w:rsid w:val="000D15E7"/>
    <w:rsid w:val="000D211E"/>
    <w:rsid w:val="000D3FCA"/>
    <w:rsid w:val="000D4D03"/>
    <w:rsid w:val="000D514A"/>
    <w:rsid w:val="000D5E70"/>
    <w:rsid w:val="000D6B41"/>
    <w:rsid w:val="000D725A"/>
    <w:rsid w:val="000D7BB4"/>
    <w:rsid w:val="000D7EF1"/>
    <w:rsid w:val="000E06F6"/>
    <w:rsid w:val="000E0D9E"/>
    <w:rsid w:val="000E2076"/>
    <w:rsid w:val="000E259D"/>
    <w:rsid w:val="000E2A8B"/>
    <w:rsid w:val="000E3C35"/>
    <w:rsid w:val="000E41C7"/>
    <w:rsid w:val="000E5EA8"/>
    <w:rsid w:val="000E6C64"/>
    <w:rsid w:val="000E7268"/>
    <w:rsid w:val="000F033C"/>
    <w:rsid w:val="000F073D"/>
    <w:rsid w:val="000F18E4"/>
    <w:rsid w:val="000F2107"/>
    <w:rsid w:val="000F2509"/>
    <w:rsid w:val="000F2AFF"/>
    <w:rsid w:val="000F30CC"/>
    <w:rsid w:val="000F31E4"/>
    <w:rsid w:val="000F4259"/>
    <w:rsid w:val="000F5089"/>
    <w:rsid w:val="000F558A"/>
    <w:rsid w:val="000F7D5F"/>
    <w:rsid w:val="000F7FB4"/>
    <w:rsid w:val="00100613"/>
    <w:rsid w:val="00100B17"/>
    <w:rsid w:val="00102490"/>
    <w:rsid w:val="00103E5B"/>
    <w:rsid w:val="001040B1"/>
    <w:rsid w:val="001048BA"/>
    <w:rsid w:val="001052FC"/>
    <w:rsid w:val="00105549"/>
    <w:rsid w:val="001064C6"/>
    <w:rsid w:val="00106FDE"/>
    <w:rsid w:val="00107928"/>
    <w:rsid w:val="001079D6"/>
    <w:rsid w:val="00110988"/>
    <w:rsid w:val="0011281F"/>
    <w:rsid w:val="00112ADF"/>
    <w:rsid w:val="00113621"/>
    <w:rsid w:val="00113D40"/>
    <w:rsid w:val="001148A7"/>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5D4D"/>
    <w:rsid w:val="00126B23"/>
    <w:rsid w:val="00127326"/>
    <w:rsid w:val="0012778F"/>
    <w:rsid w:val="00131438"/>
    <w:rsid w:val="00132836"/>
    <w:rsid w:val="001328C2"/>
    <w:rsid w:val="00132C7A"/>
    <w:rsid w:val="00132CC8"/>
    <w:rsid w:val="00132FE2"/>
    <w:rsid w:val="00134BEE"/>
    <w:rsid w:val="001353F6"/>
    <w:rsid w:val="00135691"/>
    <w:rsid w:val="001361EB"/>
    <w:rsid w:val="00136C77"/>
    <w:rsid w:val="001378E4"/>
    <w:rsid w:val="00137E19"/>
    <w:rsid w:val="001402FE"/>
    <w:rsid w:val="0014031A"/>
    <w:rsid w:val="00140742"/>
    <w:rsid w:val="00140E46"/>
    <w:rsid w:val="00141133"/>
    <w:rsid w:val="0014123D"/>
    <w:rsid w:val="00141A64"/>
    <w:rsid w:val="00141E99"/>
    <w:rsid w:val="001433AE"/>
    <w:rsid w:val="0014382B"/>
    <w:rsid w:val="00145393"/>
    <w:rsid w:val="00145549"/>
    <w:rsid w:val="00145606"/>
    <w:rsid w:val="00145BF9"/>
    <w:rsid w:val="00145E54"/>
    <w:rsid w:val="0014701C"/>
    <w:rsid w:val="0015023B"/>
    <w:rsid w:val="00150470"/>
    <w:rsid w:val="00150F9B"/>
    <w:rsid w:val="00151406"/>
    <w:rsid w:val="00151762"/>
    <w:rsid w:val="00152A23"/>
    <w:rsid w:val="00153814"/>
    <w:rsid w:val="00153D48"/>
    <w:rsid w:val="00154F76"/>
    <w:rsid w:val="001553E9"/>
    <w:rsid w:val="001560F8"/>
    <w:rsid w:val="00157F81"/>
    <w:rsid w:val="00160E92"/>
    <w:rsid w:val="001615DF"/>
    <w:rsid w:val="0016162E"/>
    <w:rsid w:val="0016185F"/>
    <w:rsid w:val="00161EF9"/>
    <w:rsid w:val="001626CE"/>
    <w:rsid w:val="001627A2"/>
    <w:rsid w:val="00162A81"/>
    <w:rsid w:val="00162AB6"/>
    <w:rsid w:val="00162F83"/>
    <w:rsid w:val="001638EF"/>
    <w:rsid w:val="001638F7"/>
    <w:rsid w:val="001711DD"/>
    <w:rsid w:val="001718B1"/>
    <w:rsid w:val="00171E24"/>
    <w:rsid w:val="00174913"/>
    <w:rsid w:val="001774BB"/>
    <w:rsid w:val="00177539"/>
    <w:rsid w:val="001777CC"/>
    <w:rsid w:val="0018044D"/>
    <w:rsid w:val="001818BE"/>
    <w:rsid w:val="001821B2"/>
    <w:rsid w:val="00182A53"/>
    <w:rsid w:val="00183801"/>
    <w:rsid w:val="001838D8"/>
    <w:rsid w:val="001843A8"/>
    <w:rsid w:val="00185299"/>
    <w:rsid w:val="001855CA"/>
    <w:rsid w:val="00185EAC"/>
    <w:rsid w:val="001876DE"/>
    <w:rsid w:val="00190164"/>
    <w:rsid w:val="001907C4"/>
    <w:rsid w:val="00191435"/>
    <w:rsid w:val="00191C1F"/>
    <w:rsid w:val="0019344D"/>
    <w:rsid w:val="00193660"/>
    <w:rsid w:val="00193998"/>
    <w:rsid w:val="00193F66"/>
    <w:rsid w:val="00195CF8"/>
    <w:rsid w:val="00196005"/>
    <w:rsid w:val="00196FD5"/>
    <w:rsid w:val="00197468"/>
    <w:rsid w:val="001A0408"/>
    <w:rsid w:val="001A1982"/>
    <w:rsid w:val="001A27AA"/>
    <w:rsid w:val="001A2E7A"/>
    <w:rsid w:val="001A3596"/>
    <w:rsid w:val="001A35AE"/>
    <w:rsid w:val="001A4753"/>
    <w:rsid w:val="001A52AF"/>
    <w:rsid w:val="001A5674"/>
    <w:rsid w:val="001A5A3E"/>
    <w:rsid w:val="001A5DCF"/>
    <w:rsid w:val="001A60F5"/>
    <w:rsid w:val="001B08A7"/>
    <w:rsid w:val="001B09BF"/>
    <w:rsid w:val="001B128E"/>
    <w:rsid w:val="001B2F10"/>
    <w:rsid w:val="001B2F95"/>
    <w:rsid w:val="001B47BE"/>
    <w:rsid w:val="001B4A8A"/>
    <w:rsid w:val="001B4BC5"/>
    <w:rsid w:val="001B4E17"/>
    <w:rsid w:val="001B4FFD"/>
    <w:rsid w:val="001B53FC"/>
    <w:rsid w:val="001B5FFD"/>
    <w:rsid w:val="001B75B1"/>
    <w:rsid w:val="001B75E2"/>
    <w:rsid w:val="001C09FA"/>
    <w:rsid w:val="001C0E3D"/>
    <w:rsid w:val="001C0F49"/>
    <w:rsid w:val="001C10D1"/>
    <w:rsid w:val="001C224F"/>
    <w:rsid w:val="001C259E"/>
    <w:rsid w:val="001C2ADF"/>
    <w:rsid w:val="001C2E4D"/>
    <w:rsid w:val="001C3567"/>
    <w:rsid w:val="001C39D4"/>
    <w:rsid w:val="001C4D1E"/>
    <w:rsid w:val="001C4D3E"/>
    <w:rsid w:val="001C4F37"/>
    <w:rsid w:val="001C54F3"/>
    <w:rsid w:val="001C5DBB"/>
    <w:rsid w:val="001C778A"/>
    <w:rsid w:val="001C7D46"/>
    <w:rsid w:val="001D10A0"/>
    <w:rsid w:val="001D1324"/>
    <w:rsid w:val="001D4104"/>
    <w:rsid w:val="001D42BF"/>
    <w:rsid w:val="001D4922"/>
    <w:rsid w:val="001D4BD1"/>
    <w:rsid w:val="001D5A74"/>
    <w:rsid w:val="001D5C78"/>
    <w:rsid w:val="001D6390"/>
    <w:rsid w:val="001D6804"/>
    <w:rsid w:val="001D694A"/>
    <w:rsid w:val="001D74D2"/>
    <w:rsid w:val="001D79DA"/>
    <w:rsid w:val="001E0481"/>
    <w:rsid w:val="001E068A"/>
    <w:rsid w:val="001E09CD"/>
    <w:rsid w:val="001E2390"/>
    <w:rsid w:val="001E28DD"/>
    <w:rsid w:val="001E2CF5"/>
    <w:rsid w:val="001E3193"/>
    <w:rsid w:val="001E3812"/>
    <w:rsid w:val="001E4938"/>
    <w:rsid w:val="001E514A"/>
    <w:rsid w:val="001E51BC"/>
    <w:rsid w:val="001E6D4A"/>
    <w:rsid w:val="001E786E"/>
    <w:rsid w:val="001E7F1A"/>
    <w:rsid w:val="001F02AC"/>
    <w:rsid w:val="001F1194"/>
    <w:rsid w:val="001F25E8"/>
    <w:rsid w:val="001F2D56"/>
    <w:rsid w:val="001F3979"/>
    <w:rsid w:val="001F3CAB"/>
    <w:rsid w:val="001F3DC2"/>
    <w:rsid w:val="001F46C5"/>
    <w:rsid w:val="001F4CE9"/>
    <w:rsid w:val="001F6769"/>
    <w:rsid w:val="001F7513"/>
    <w:rsid w:val="001F774B"/>
    <w:rsid w:val="001F780D"/>
    <w:rsid w:val="002012D2"/>
    <w:rsid w:val="00201739"/>
    <w:rsid w:val="002026B4"/>
    <w:rsid w:val="00202D64"/>
    <w:rsid w:val="0020339F"/>
    <w:rsid w:val="00203514"/>
    <w:rsid w:val="00204E0A"/>
    <w:rsid w:val="002061D9"/>
    <w:rsid w:val="00206303"/>
    <w:rsid w:val="00206DC3"/>
    <w:rsid w:val="00210654"/>
    <w:rsid w:val="00210C8D"/>
    <w:rsid w:val="00211270"/>
    <w:rsid w:val="00211E8C"/>
    <w:rsid w:val="002121A4"/>
    <w:rsid w:val="0021233B"/>
    <w:rsid w:val="00212B1F"/>
    <w:rsid w:val="00213BB1"/>
    <w:rsid w:val="0021454B"/>
    <w:rsid w:val="00214996"/>
    <w:rsid w:val="002150C2"/>
    <w:rsid w:val="002168C0"/>
    <w:rsid w:val="0021762D"/>
    <w:rsid w:val="00217C54"/>
    <w:rsid w:val="0022090D"/>
    <w:rsid w:val="00220BA6"/>
    <w:rsid w:val="00222423"/>
    <w:rsid w:val="00224077"/>
    <w:rsid w:val="00225D9A"/>
    <w:rsid w:val="002260A8"/>
    <w:rsid w:val="002266A9"/>
    <w:rsid w:val="00226866"/>
    <w:rsid w:val="00226E64"/>
    <w:rsid w:val="002273F6"/>
    <w:rsid w:val="0022771D"/>
    <w:rsid w:val="002305DF"/>
    <w:rsid w:val="002306B0"/>
    <w:rsid w:val="00231600"/>
    <w:rsid w:val="00232973"/>
    <w:rsid w:val="002349E0"/>
    <w:rsid w:val="00234A64"/>
    <w:rsid w:val="00235096"/>
    <w:rsid w:val="00235B0D"/>
    <w:rsid w:val="002374A9"/>
    <w:rsid w:val="002377D5"/>
    <w:rsid w:val="00237A34"/>
    <w:rsid w:val="00240139"/>
    <w:rsid w:val="00240A70"/>
    <w:rsid w:val="00241C24"/>
    <w:rsid w:val="00242355"/>
    <w:rsid w:val="002425CE"/>
    <w:rsid w:val="002428D1"/>
    <w:rsid w:val="00243EEA"/>
    <w:rsid w:val="00243F93"/>
    <w:rsid w:val="002450E4"/>
    <w:rsid w:val="002453F6"/>
    <w:rsid w:val="002458A8"/>
    <w:rsid w:val="00245B4A"/>
    <w:rsid w:val="002464F9"/>
    <w:rsid w:val="00246FAC"/>
    <w:rsid w:val="00247704"/>
    <w:rsid w:val="00247BBC"/>
    <w:rsid w:val="00247F97"/>
    <w:rsid w:val="002510C6"/>
    <w:rsid w:val="002524DB"/>
    <w:rsid w:val="002527A3"/>
    <w:rsid w:val="002533F6"/>
    <w:rsid w:val="00253463"/>
    <w:rsid w:val="00254D30"/>
    <w:rsid w:val="00254F2F"/>
    <w:rsid w:val="00256239"/>
    <w:rsid w:val="00256C1B"/>
    <w:rsid w:val="00256D66"/>
    <w:rsid w:val="00257563"/>
    <w:rsid w:val="00257C3E"/>
    <w:rsid w:val="00260124"/>
    <w:rsid w:val="00260B7D"/>
    <w:rsid w:val="00261519"/>
    <w:rsid w:val="002617FF"/>
    <w:rsid w:val="00261BDF"/>
    <w:rsid w:val="00262CD0"/>
    <w:rsid w:val="002632EF"/>
    <w:rsid w:val="00263F41"/>
    <w:rsid w:val="00264106"/>
    <w:rsid w:val="00264D8B"/>
    <w:rsid w:val="002653E0"/>
    <w:rsid w:val="00265E4E"/>
    <w:rsid w:val="00266EE2"/>
    <w:rsid w:val="00267AD6"/>
    <w:rsid w:val="00270A93"/>
    <w:rsid w:val="00271639"/>
    <w:rsid w:val="00271A57"/>
    <w:rsid w:val="002731C9"/>
    <w:rsid w:val="0027498D"/>
    <w:rsid w:val="00280269"/>
    <w:rsid w:val="00280613"/>
    <w:rsid w:val="00280FAA"/>
    <w:rsid w:val="00281F26"/>
    <w:rsid w:val="0028268A"/>
    <w:rsid w:val="00282B0E"/>
    <w:rsid w:val="00282DD3"/>
    <w:rsid w:val="00282E24"/>
    <w:rsid w:val="00283911"/>
    <w:rsid w:val="00283BEF"/>
    <w:rsid w:val="00283C25"/>
    <w:rsid w:val="00284A22"/>
    <w:rsid w:val="002853F7"/>
    <w:rsid w:val="00286013"/>
    <w:rsid w:val="002874FF"/>
    <w:rsid w:val="00290214"/>
    <w:rsid w:val="0029026B"/>
    <w:rsid w:val="0029067A"/>
    <w:rsid w:val="00290BBE"/>
    <w:rsid w:val="00292451"/>
    <w:rsid w:val="00292EE7"/>
    <w:rsid w:val="00293887"/>
    <w:rsid w:val="00293D2E"/>
    <w:rsid w:val="00293F8C"/>
    <w:rsid w:val="00294B23"/>
    <w:rsid w:val="00294C0F"/>
    <w:rsid w:val="00294FC5"/>
    <w:rsid w:val="0029515A"/>
    <w:rsid w:val="00295F0C"/>
    <w:rsid w:val="00296467"/>
    <w:rsid w:val="0029647B"/>
    <w:rsid w:val="00296926"/>
    <w:rsid w:val="00296BF9"/>
    <w:rsid w:val="00297283"/>
    <w:rsid w:val="002A0758"/>
    <w:rsid w:val="002A0959"/>
    <w:rsid w:val="002A0E20"/>
    <w:rsid w:val="002A19C1"/>
    <w:rsid w:val="002A1C59"/>
    <w:rsid w:val="002A2B96"/>
    <w:rsid w:val="002A2E42"/>
    <w:rsid w:val="002A4B45"/>
    <w:rsid w:val="002A4F09"/>
    <w:rsid w:val="002A5437"/>
    <w:rsid w:val="002A5724"/>
    <w:rsid w:val="002A5AEE"/>
    <w:rsid w:val="002A6BB7"/>
    <w:rsid w:val="002A6C36"/>
    <w:rsid w:val="002A6DFB"/>
    <w:rsid w:val="002A6E59"/>
    <w:rsid w:val="002A71C5"/>
    <w:rsid w:val="002B08B8"/>
    <w:rsid w:val="002B0F9F"/>
    <w:rsid w:val="002B1936"/>
    <w:rsid w:val="002B2587"/>
    <w:rsid w:val="002B27E9"/>
    <w:rsid w:val="002B3863"/>
    <w:rsid w:val="002B3A11"/>
    <w:rsid w:val="002B3C3B"/>
    <w:rsid w:val="002B3EA3"/>
    <w:rsid w:val="002B41CB"/>
    <w:rsid w:val="002B4E7F"/>
    <w:rsid w:val="002B524D"/>
    <w:rsid w:val="002B538B"/>
    <w:rsid w:val="002B59F8"/>
    <w:rsid w:val="002B629A"/>
    <w:rsid w:val="002B6AC8"/>
    <w:rsid w:val="002B6C99"/>
    <w:rsid w:val="002B79F8"/>
    <w:rsid w:val="002B7C71"/>
    <w:rsid w:val="002C2235"/>
    <w:rsid w:val="002C25EB"/>
    <w:rsid w:val="002C2AE9"/>
    <w:rsid w:val="002C2BB5"/>
    <w:rsid w:val="002C2E46"/>
    <w:rsid w:val="002C47AB"/>
    <w:rsid w:val="002C53EB"/>
    <w:rsid w:val="002C68AD"/>
    <w:rsid w:val="002C76B5"/>
    <w:rsid w:val="002C78C9"/>
    <w:rsid w:val="002D1531"/>
    <w:rsid w:val="002D22D8"/>
    <w:rsid w:val="002D3595"/>
    <w:rsid w:val="002D49BB"/>
    <w:rsid w:val="002D4C7D"/>
    <w:rsid w:val="002D523D"/>
    <w:rsid w:val="002D5454"/>
    <w:rsid w:val="002D55EE"/>
    <w:rsid w:val="002D5AE6"/>
    <w:rsid w:val="002D5BD2"/>
    <w:rsid w:val="002D5DB7"/>
    <w:rsid w:val="002E00E6"/>
    <w:rsid w:val="002E01E8"/>
    <w:rsid w:val="002E0DB8"/>
    <w:rsid w:val="002E2540"/>
    <w:rsid w:val="002E291E"/>
    <w:rsid w:val="002E34E4"/>
    <w:rsid w:val="002E35CB"/>
    <w:rsid w:val="002E35FC"/>
    <w:rsid w:val="002E3AFE"/>
    <w:rsid w:val="002E3BF9"/>
    <w:rsid w:val="002E4892"/>
    <w:rsid w:val="002E4C56"/>
    <w:rsid w:val="002E4C7D"/>
    <w:rsid w:val="002E4D0D"/>
    <w:rsid w:val="002E4E5B"/>
    <w:rsid w:val="002E554D"/>
    <w:rsid w:val="002E5EBE"/>
    <w:rsid w:val="002E6B6C"/>
    <w:rsid w:val="002E6C5D"/>
    <w:rsid w:val="002E727A"/>
    <w:rsid w:val="002E7AEC"/>
    <w:rsid w:val="002F029A"/>
    <w:rsid w:val="002F0840"/>
    <w:rsid w:val="002F1E3C"/>
    <w:rsid w:val="002F2719"/>
    <w:rsid w:val="002F274D"/>
    <w:rsid w:val="002F2792"/>
    <w:rsid w:val="002F283C"/>
    <w:rsid w:val="002F34DE"/>
    <w:rsid w:val="002F3F43"/>
    <w:rsid w:val="002F3F52"/>
    <w:rsid w:val="002F76CB"/>
    <w:rsid w:val="002F7968"/>
    <w:rsid w:val="002F7BED"/>
    <w:rsid w:val="00300B75"/>
    <w:rsid w:val="00302C39"/>
    <w:rsid w:val="00302D6E"/>
    <w:rsid w:val="003054B6"/>
    <w:rsid w:val="00305779"/>
    <w:rsid w:val="00306750"/>
    <w:rsid w:val="0031061F"/>
    <w:rsid w:val="00310827"/>
    <w:rsid w:val="00310AFA"/>
    <w:rsid w:val="00310F0E"/>
    <w:rsid w:val="003114CF"/>
    <w:rsid w:val="00311BFE"/>
    <w:rsid w:val="00313724"/>
    <w:rsid w:val="00313880"/>
    <w:rsid w:val="00313C14"/>
    <w:rsid w:val="00313D43"/>
    <w:rsid w:val="003145DB"/>
    <w:rsid w:val="0031504B"/>
    <w:rsid w:val="0031533B"/>
    <w:rsid w:val="003157B8"/>
    <w:rsid w:val="00316316"/>
    <w:rsid w:val="0031663C"/>
    <w:rsid w:val="00316F62"/>
    <w:rsid w:val="0032007E"/>
    <w:rsid w:val="003207DC"/>
    <w:rsid w:val="00320F25"/>
    <w:rsid w:val="003214AB"/>
    <w:rsid w:val="00321CB1"/>
    <w:rsid w:val="00322BDF"/>
    <w:rsid w:val="003233EE"/>
    <w:rsid w:val="00323D10"/>
    <w:rsid w:val="00324595"/>
    <w:rsid w:val="00324BB9"/>
    <w:rsid w:val="00325939"/>
    <w:rsid w:val="003279A0"/>
    <w:rsid w:val="003303BB"/>
    <w:rsid w:val="0033056E"/>
    <w:rsid w:val="00330C9A"/>
    <w:rsid w:val="00330D17"/>
    <w:rsid w:val="00330E32"/>
    <w:rsid w:val="00330E5D"/>
    <w:rsid w:val="00330E97"/>
    <w:rsid w:val="0033170F"/>
    <w:rsid w:val="00331724"/>
    <w:rsid w:val="00331A10"/>
    <w:rsid w:val="00331AB7"/>
    <w:rsid w:val="00331C9E"/>
    <w:rsid w:val="003321E3"/>
    <w:rsid w:val="003325E7"/>
    <w:rsid w:val="003336C3"/>
    <w:rsid w:val="00333E85"/>
    <w:rsid w:val="00333F1B"/>
    <w:rsid w:val="00334DF5"/>
    <w:rsid w:val="00334F04"/>
    <w:rsid w:val="00336BC4"/>
    <w:rsid w:val="0033736B"/>
    <w:rsid w:val="00337958"/>
    <w:rsid w:val="00337E42"/>
    <w:rsid w:val="00340629"/>
    <w:rsid w:val="003413C5"/>
    <w:rsid w:val="00341711"/>
    <w:rsid w:val="00341A39"/>
    <w:rsid w:val="00341B17"/>
    <w:rsid w:val="00342666"/>
    <w:rsid w:val="00342D2D"/>
    <w:rsid w:val="003430AF"/>
    <w:rsid w:val="0034556E"/>
    <w:rsid w:val="00345668"/>
    <w:rsid w:val="003464FB"/>
    <w:rsid w:val="00346618"/>
    <w:rsid w:val="003467D9"/>
    <w:rsid w:val="00346C90"/>
    <w:rsid w:val="003502EB"/>
    <w:rsid w:val="00350575"/>
    <w:rsid w:val="00351030"/>
    <w:rsid w:val="003512A7"/>
    <w:rsid w:val="0035149E"/>
    <w:rsid w:val="00352401"/>
    <w:rsid w:val="00352C10"/>
    <w:rsid w:val="0035358B"/>
    <w:rsid w:val="003539C1"/>
    <w:rsid w:val="00354117"/>
    <w:rsid w:val="00354502"/>
    <w:rsid w:val="00355ED2"/>
    <w:rsid w:val="0035628B"/>
    <w:rsid w:val="003564CD"/>
    <w:rsid w:val="00356795"/>
    <w:rsid w:val="00356D58"/>
    <w:rsid w:val="00357F6C"/>
    <w:rsid w:val="00362A2E"/>
    <w:rsid w:val="00363BFF"/>
    <w:rsid w:val="003644AA"/>
    <w:rsid w:val="00366013"/>
    <w:rsid w:val="00366EFE"/>
    <w:rsid w:val="0037022A"/>
    <w:rsid w:val="003705D9"/>
    <w:rsid w:val="00370FC9"/>
    <w:rsid w:val="00371BFE"/>
    <w:rsid w:val="0037431A"/>
    <w:rsid w:val="00374433"/>
    <w:rsid w:val="00374D31"/>
    <w:rsid w:val="00374FCA"/>
    <w:rsid w:val="00375098"/>
    <w:rsid w:val="00375479"/>
    <w:rsid w:val="003754A9"/>
    <w:rsid w:val="00375FF8"/>
    <w:rsid w:val="003762B2"/>
    <w:rsid w:val="00377229"/>
    <w:rsid w:val="00377D6C"/>
    <w:rsid w:val="003809B0"/>
    <w:rsid w:val="00380FBC"/>
    <w:rsid w:val="003812D7"/>
    <w:rsid w:val="00381AB4"/>
    <w:rsid w:val="00381CAB"/>
    <w:rsid w:val="00383125"/>
    <w:rsid w:val="00383630"/>
    <w:rsid w:val="00383D43"/>
    <w:rsid w:val="00384E0F"/>
    <w:rsid w:val="00385782"/>
    <w:rsid w:val="00385BA1"/>
    <w:rsid w:val="003862F7"/>
    <w:rsid w:val="0038643E"/>
    <w:rsid w:val="003864BE"/>
    <w:rsid w:val="0038752A"/>
    <w:rsid w:val="003878A3"/>
    <w:rsid w:val="00387B01"/>
    <w:rsid w:val="003902F6"/>
    <w:rsid w:val="00390C50"/>
    <w:rsid w:val="00391A33"/>
    <w:rsid w:val="0039220F"/>
    <w:rsid w:val="00392E60"/>
    <w:rsid w:val="00392F52"/>
    <w:rsid w:val="003940D9"/>
    <w:rsid w:val="00394484"/>
    <w:rsid w:val="00395598"/>
    <w:rsid w:val="00395D74"/>
    <w:rsid w:val="00397051"/>
    <w:rsid w:val="003A00BC"/>
    <w:rsid w:val="003A0197"/>
    <w:rsid w:val="003A078E"/>
    <w:rsid w:val="003A0F05"/>
    <w:rsid w:val="003A13E8"/>
    <w:rsid w:val="003A1EA5"/>
    <w:rsid w:val="003A22E5"/>
    <w:rsid w:val="003A2377"/>
    <w:rsid w:val="003A40CD"/>
    <w:rsid w:val="003A41BE"/>
    <w:rsid w:val="003A43A3"/>
    <w:rsid w:val="003A4542"/>
    <w:rsid w:val="003A6149"/>
    <w:rsid w:val="003B2308"/>
    <w:rsid w:val="003B3591"/>
    <w:rsid w:val="003B427F"/>
    <w:rsid w:val="003B4B05"/>
    <w:rsid w:val="003B4DE3"/>
    <w:rsid w:val="003B67FD"/>
    <w:rsid w:val="003B7D0D"/>
    <w:rsid w:val="003C117D"/>
    <w:rsid w:val="003C1A6D"/>
    <w:rsid w:val="003C2445"/>
    <w:rsid w:val="003C2A0C"/>
    <w:rsid w:val="003C2AA0"/>
    <w:rsid w:val="003C2DC3"/>
    <w:rsid w:val="003C2E91"/>
    <w:rsid w:val="003C3C5C"/>
    <w:rsid w:val="003C407C"/>
    <w:rsid w:val="003C5E1E"/>
    <w:rsid w:val="003C6015"/>
    <w:rsid w:val="003C6E00"/>
    <w:rsid w:val="003C7062"/>
    <w:rsid w:val="003C748B"/>
    <w:rsid w:val="003D0FD4"/>
    <w:rsid w:val="003D10FC"/>
    <w:rsid w:val="003D1309"/>
    <w:rsid w:val="003D1315"/>
    <w:rsid w:val="003D154C"/>
    <w:rsid w:val="003D1F45"/>
    <w:rsid w:val="003D250D"/>
    <w:rsid w:val="003D2620"/>
    <w:rsid w:val="003D2FFE"/>
    <w:rsid w:val="003D3E4F"/>
    <w:rsid w:val="003D5725"/>
    <w:rsid w:val="003D5DDB"/>
    <w:rsid w:val="003D612E"/>
    <w:rsid w:val="003D6755"/>
    <w:rsid w:val="003D72C0"/>
    <w:rsid w:val="003E1D44"/>
    <w:rsid w:val="003E1F5E"/>
    <w:rsid w:val="003E2B6D"/>
    <w:rsid w:val="003E2BF0"/>
    <w:rsid w:val="003E37A6"/>
    <w:rsid w:val="003E3F79"/>
    <w:rsid w:val="003E454E"/>
    <w:rsid w:val="003E4B56"/>
    <w:rsid w:val="003E5E3E"/>
    <w:rsid w:val="003E69E1"/>
    <w:rsid w:val="003E721D"/>
    <w:rsid w:val="003E763F"/>
    <w:rsid w:val="003F06E2"/>
    <w:rsid w:val="003F141A"/>
    <w:rsid w:val="003F159D"/>
    <w:rsid w:val="003F288C"/>
    <w:rsid w:val="003F3425"/>
    <w:rsid w:val="003F4073"/>
    <w:rsid w:val="003F422D"/>
    <w:rsid w:val="003F49D9"/>
    <w:rsid w:val="003F4FF4"/>
    <w:rsid w:val="003F5220"/>
    <w:rsid w:val="003F5CE1"/>
    <w:rsid w:val="003F5CEF"/>
    <w:rsid w:val="003F5E35"/>
    <w:rsid w:val="003F71A7"/>
    <w:rsid w:val="003F78CC"/>
    <w:rsid w:val="003F7A00"/>
    <w:rsid w:val="004008EB"/>
    <w:rsid w:val="0040171F"/>
    <w:rsid w:val="00401968"/>
    <w:rsid w:val="00401BAD"/>
    <w:rsid w:val="004026A1"/>
    <w:rsid w:val="00402AB3"/>
    <w:rsid w:val="00404169"/>
    <w:rsid w:val="00404683"/>
    <w:rsid w:val="00404DFA"/>
    <w:rsid w:val="0040597A"/>
    <w:rsid w:val="00407463"/>
    <w:rsid w:val="00407A5C"/>
    <w:rsid w:val="004101BD"/>
    <w:rsid w:val="00410442"/>
    <w:rsid w:val="00411B7A"/>
    <w:rsid w:val="00411F88"/>
    <w:rsid w:val="00412840"/>
    <w:rsid w:val="00413128"/>
    <w:rsid w:val="00415011"/>
    <w:rsid w:val="00415186"/>
    <w:rsid w:val="00417AFE"/>
    <w:rsid w:val="0042066D"/>
    <w:rsid w:val="00420861"/>
    <w:rsid w:val="0042132C"/>
    <w:rsid w:val="004213D2"/>
    <w:rsid w:val="0042163B"/>
    <w:rsid w:val="004217AF"/>
    <w:rsid w:val="00421A62"/>
    <w:rsid w:val="00421F2B"/>
    <w:rsid w:val="004237D4"/>
    <w:rsid w:val="00423B34"/>
    <w:rsid w:val="00424140"/>
    <w:rsid w:val="0042717D"/>
    <w:rsid w:val="004307D8"/>
    <w:rsid w:val="0043133E"/>
    <w:rsid w:val="004315B2"/>
    <w:rsid w:val="004315E4"/>
    <w:rsid w:val="00431903"/>
    <w:rsid w:val="00432A91"/>
    <w:rsid w:val="004331C4"/>
    <w:rsid w:val="00433346"/>
    <w:rsid w:val="004335DE"/>
    <w:rsid w:val="00433BE0"/>
    <w:rsid w:val="0043478D"/>
    <w:rsid w:val="0043524D"/>
    <w:rsid w:val="00435E7F"/>
    <w:rsid w:val="004362C2"/>
    <w:rsid w:val="00436AC4"/>
    <w:rsid w:val="004371B7"/>
    <w:rsid w:val="00437235"/>
    <w:rsid w:val="00441B73"/>
    <w:rsid w:val="00442171"/>
    <w:rsid w:val="004431F6"/>
    <w:rsid w:val="00443AE9"/>
    <w:rsid w:val="004454E3"/>
    <w:rsid w:val="0044578D"/>
    <w:rsid w:val="004467F6"/>
    <w:rsid w:val="0044708A"/>
    <w:rsid w:val="00447E2E"/>
    <w:rsid w:val="0045092F"/>
    <w:rsid w:val="00450A57"/>
    <w:rsid w:val="004517E5"/>
    <w:rsid w:val="00451B7F"/>
    <w:rsid w:val="004522B7"/>
    <w:rsid w:val="00453902"/>
    <w:rsid w:val="0045415D"/>
    <w:rsid w:val="00454409"/>
    <w:rsid w:val="004547B7"/>
    <w:rsid w:val="004553C9"/>
    <w:rsid w:val="004556D9"/>
    <w:rsid w:val="00455B54"/>
    <w:rsid w:val="00455DC7"/>
    <w:rsid w:val="00457D81"/>
    <w:rsid w:val="0046008D"/>
    <w:rsid w:val="00460B91"/>
    <w:rsid w:val="00460DD8"/>
    <w:rsid w:val="0046224F"/>
    <w:rsid w:val="00462B7A"/>
    <w:rsid w:val="00463546"/>
    <w:rsid w:val="00463972"/>
    <w:rsid w:val="00464947"/>
    <w:rsid w:val="00464C10"/>
    <w:rsid w:val="004652E8"/>
    <w:rsid w:val="00465BC3"/>
    <w:rsid w:val="00466EB0"/>
    <w:rsid w:val="00471914"/>
    <w:rsid w:val="00471F47"/>
    <w:rsid w:val="00474848"/>
    <w:rsid w:val="0047582D"/>
    <w:rsid w:val="0047590B"/>
    <w:rsid w:val="004771FD"/>
    <w:rsid w:val="004771FF"/>
    <w:rsid w:val="00477487"/>
    <w:rsid w:val="0047778A"/>
    <w:rsid w:val="00477C9F"/>
    <w:rsid w:val="004807DE"/>
    <w:rsid w:val="00480F92"/>
    <w:rsid w:val="00482DB8"/>
    <w:rsid w:val="004832AC"/>
    <w:rsid w:val="00483378"/>
    <w:rsid w:val="00483C9E"/>
    <w:rsid w:val="0048449E"/>
    <w:rsid w:val="00484E83"/>
    <w:rsid w:val="0048508D"/>
    <w:rsid w:val="00485202"/>
    <w:rsid w:val="004865EE"/>
    <w:rsid w:val="00486E8A"/>
    <w:rsid w:val="004871F7"/>
    <w:rsid w:val="0048726E"/>
    <w:rsid w:val="004872A4"/>
    <w:rsid w:val="00490DF0"/>
    <w:rsid w:val="0049188A"/>
    <w:rsid w:val="00491974"/>
    <w:rsid w:val="004929AE"/>
    <w:rsid w:val="00493D08"/>
    <w:rsid w:val="00493D0E"/>
    <w:rsid w:val="00493E5C"/>
    <w:rsid w:val="004953A1"/>
    <w:rsid w:val="00495527"/>
    <w:rsid w:val="0049761F"/>
    <w:rsid w:val="004A0202"/>
    <w:rsid w:val="004A0499"/>
    <w:rsid w:val="004A08BD"/>
    <w:rsid w:val="004A1327"/>
    <w:rsid w:val="004A1349"/>
    <w:rsid w:val="004A1D75"/>
    <w:rsid w:val="004A2CAD"/>
    <w:rsid w:val="004A309C"/>
    <w:rsid w:val="004A43D9"/>
    <w:rsid w:val="004A482D"/>
    <w:rsid w:val="004A4837"/>
    <w:rsid w:val="004A4B7A"/>
    <w:rsid w:val="004A4C05"/>
    <w:rsid w:val="004A5F6C"/>
    <w:rsid w:val="004A6684"/>
    <w:rsid w:val="004A6BBF"/>
    <w:rsid w:val="004A7E16"/>
    <w:rsid w:val="004B0A5A"/>
    <w:rsid w:val="004B0BEC"/>
    <w:rsid w:val="004B2726"/>
    <w:rsid w:val="004B2DF1"/>
    <w:rsid w:val="004B37B2"/>
    <w:rsid w:val="004B3B2F"/>
    <w:rsid w:val="004B5914"/>
    <w:rsid w:val="004B6278"/>
    <w:rsid w:val="004B636F"/>
    <w:rsid w:val="004B74AF"/>
    <w:rsid w:val="004B7DE4"/>
    <w:rsid w:val="004C0B03"/>
    <w:rsid w:val="004C2243"/>
    <w:rsid w:val="004C3899"/>
    <w:rsid w:val="004C50BA"/>
    <w:rsid w:val="004C523B"/>
    <w:rsid w:val="004C5EAD"/>
    <w:rsid w:val="004C61F6"/>
    <w:rsid w:val="004C6FA1"/>
    <w:rsid w:val="004C70E3"/>
    <w:rsid w:val="004C7BF0"/>
    <w:rsid w:val="004C7DF7"/>
    <w:rsid w:val="004D0318"/>
    <w:rsid w:val="004D2511"/>
    <w:rsid w:val="004D2BA2"/>
    <w:rsid w:val="004D3013"/>
    <w:rsid w:val="004D35E0"/>
    <w:rsid w:val="004D3999"/>
    <w:rsid w:val="004D3A66"/>
    <w:rsid w:val="004D3AB9"/>
    <w:rsid w:val="004D4F6B"/>
    <w:rsid w:val="004D5A5D"/>
    <w:rsid w:val="004D6372"/>
    <w:rsid w:val="004E0E1B"/>
    <w:rsid w:val="004E0EB4"/>
    <w:rsid w:val="004E1333"/>
    <w:rsid w:val="004E177E"/>
    <w:rsid w:val="004E1832"/>
    <w:rsid w:val="004E2904"/>
    <w:rsid w:val="004E4299"/>
    <w:rsid w:val="004E47CD"/>
    <w:rsid w:val="004E4B83"/>
    <w:rsid w:val="004E54F0"/>
    <w:rsid w:val="004E6323"/>
    <w:rsid w:val="004E66AB"/>
    <w:rsid w:val="004E675A"/>
    <w:rsid w:val="004E7E74"/>
    <w:rsid w:val="004F094A"/>
    <w:rsid w:val="004F2E02"/>
    <w:rsid w:val="004F5CE2"/>
    <w:rsid w:val="004F623A"/>
    <w:rsid w:val="004F72DD"/>
    <w:rsid w:val="00500AE7"/>
    <w:rsid w:val="00501B3A"/>
    <w:rsid w:val="00501D77"/>
    <w:rsid w:val="00502635"/>
    <w:rsid w:val="0050273D"/>
    <w:rsid w:val="0050277C"/>
    <w:rsid w:val="005027AB"/>
    <w:rsid w:val="00502B80"/>
    <w:rsid w:val="00502D94"/>
    <w:rsid w:val="00502FBD"/>
    <w:rsid w:val="0050319F"/>
    <w:rsid w:val="00503330"/>
    <w:rsid w:val="00503482"/>
    <w:rsid w:val="005044E0"/>
    <w:rsid w:val="00504DAE"/>
    <w:rsid w:val="00505566"/>
    <w:rsid w:val="005102E7"/>
    <w:rsid w:val="00510A37"/>
    <w:rsid w:val="00511726"/>
    <w:rsid w:val="00512789"/>
    <w:rsid w:val="00513631"/>
    <w:rsid w:val="00514E4E"/>
    <w:rsid w:val="00515B64"/>
    <w:rsid w:val="00517555"/>
    <w:rsid w:val="00520286"/>
    <w:rsid w:val="00520AB8"/>
    <w:rsid w:val="0052125D"/>
    <w:rsid w:val="00521DAF"/>
    <w:rsid w:val="00521FA3"/>
    <w:rsid w:val="00521FC0"/>
    <w:rsid w:val="0052352F"/>
    <w:rsid w:val="00523D4A"/>
    <w:rsid w:val="00525038"/>
    <w:rsid w:val="00525413"/>
    <w:rsid w:val="005263A3"/>
    <w:rsid w:val="0052654E"/>
    <w:rsid w:val="00526E64"/>
    <w:rsid w:val="00527901"/>
    <w:rsid w:val="00530886"/>
    <w:rsid w:val="00530956"/>
    <w:rsid w:val="00530B17"/>
    <w:rsid w:val="00530EAC"/>
    <w:rsid w:val="00533600"/>
    <w:rsid w:val="0053524C"/>
    <w:rsid w:val="00536798"/>
    <w:rsid w:val="00541008"/>
    <w:rsid w:val="005411F5"/>
    <w:rsid w:val="0054181B"/>
    <w:rsid w:val="00542DD5"/>
    <w:rsid w:val="00542F63"/>
    <w:rsid w:val="0054338D"/>
    <w:rsid w:val="0054339F"/>
    <w:rsid w:val="005438C0"/>
    <w:rsid w:val="00543F6C"/>
    <w:rsid w:val="00544822"/>
    <w:rsid w:val="005449CE"/>
    <w:rsid w:val="00544F9D"/>
    <w:rsid w:val="00546074"/>
    <w:rsid w:val="00546E0B"/>
    <w:rsid w:val="00550362"/>
    <w:rsid w:val="00550772"/>
    <w:rsid w:val="00550B6C"/>
    <w:rsid w:val="005520B1"/>
    <w:rsid w:val="00552467"/>
    <w:rsid w:val="0055267D"/>
    <w:rsid w:val="00552C35"/>
    <w:rsid w:val="005532AC"/>
    <w:rsid w:val="005535CD"/>
    <w:rsid w:val="005536FD"/>
    <w:rsid w:val="00553F1B"/>
    <w:rsid w:val="0055414E"/>
    <w:rsid w:val="0055420A"/>
    <w:rsid w:val="00556F3C"/>
    <w:rsid w:val="00557D19"/>
    <w:rsid w:val="005602F0"/>
    <w:rsid w:val="00560BF5"/>
    <w:rsid w:val="00561E43"/>
    <w:rsid w:val="0056241E"/>
    <w:rsid w:val="0056274F"/>
    <w:rsid w:val="0056311D"/>
    <w:rsid w:val="005636F3"/>
    <w:rsid w:val="0056378E"/>
    <w:rsid w:val="00563833"/>
    <w:rsid w:val="00563B52"/>
    <w:rsid w:val="005649CD"/>
    <w:rsid w:val="00566E3D"/>
    <w:rsid w:val="00566E61"/>
    <w:rsid w:val="005671CC"/>
    <w:rsid w:val="00570326"/>
    <w:rsid w:val="005704AA"/>
    <w:rsid w:val="00570A4F"/>
    <w:rsid w:val="00571881"/>
    <w:rsid w:val="00571D70"/>
    <w:rsid w:val="00571F0F"/>
    <w:rsid w:val="005723C9"/>
    <w:rsid w:val="00572C0D"/>
    <w:rsid w:val="00573497"/>
    <w:rsid w:val="00573A6D"/>
    <w:rsid w:val="00574FD2"/>
    <w:rsid w:val="00576133"/>
    <w:rsid w:val="00576EAF"/>
    <w:rsid w:val="005773A3"/>
    <w:rsid w:val="005774C9"/>
    <w:rsid w:val="005774F3"/>
    <w:rsid w:val="00582E32"/>
    <w:rsid w:val="00582EEB"/>
    <w:rsid w:val="005834F6"/>
    <w:rsid w:val="00584064"/>
    <w:rsid w:val="005845D4"/>
    <w:rsid w:val="00585B5C"/>
    <w:rsid w:val="00585D33"/>
    <w:rsid w:val="00586868"/>
    <w:rsid w:val="005870F6"/>
    <w:rsid w:val="00587CC6"/>
    <w:rsid w:val="00590117"/>
    <w:rsid w:val="00590F34"/>
    <w:rsid w:val="00591571"/>
    <w:rsid w:val="005934F4"/>
    <w:rsid w:val="005938E7"/>
    <w:rsid w:val="00593F16"/>
    <w:rsid w:val="00594851"/>
    <w:rsid w:val="00594A21"/>
    <w:rsid w:val="00594A66"/>
    <w:rsid w:val="00594FDD"/>
    <w:rsid w:val="00595C57"/>
    <w:rsid w:val="00595DCC"/>
    <w:rsid w:val="00595E5B"/>
    <w:rsid w:val="00597F87"/>
    <w:rsid w:val="005A00A6"/>
    <w:rsid w:val="005A00DE"/>
    <w:rsid w:val="005A04D3"/>
    <w:rsid w:val="005A0F21"/>
    <w:rsid w:val="005A1DA3"/>
    <w:rsid w:val="005A269F"/>
    <w:rsid w:val="005A2905"/>
    <w:rsid w:val="005A297B"/>
    <w:rsid w:val="005A2EF0"/>
    <w:rsid w:val="005A3030"/>
    <w:rsid w:val="005A3819"/>
    <w:rsid w:val="005A3C25"/>
    <w:rsid w:val="005A3D5B"/>
    <w:rsid w:val="005A42BA"/>
    <w:rsid w:val="005A4427"/>
    <w:rsid w:val="005A5CA2"/>
    <w:rsid w:val="005A6F09"/>
    <w:rsid w:val="005A708A"/>
    <w:rsid w:val="005A7B27"/>
    <w:rsid w:val="005A7DEB"/>
    <w:rsid w:val="005B0D95"/>
    <w:rsid w:val="005B13CD"/>
    <w:rsid w:val="005B1C56"/>
    <w:rsid w:val="005B1C87"/>
    <w:rsid w:val="005B32CE"/>
    <w:rsid w:val="005B4CA9"/>
    <w:rsid w:val="005B557D"/>
    <w:rsid w:val="005B7828"/>
    <w:rsid w:val="005C093B"/>
    <w:rsid w:val="005C0E80"/>
    <w:rsid w:val="005C1143"/>
    <w:rsid w:val="005C1ADC"/>
    <w:rsid w:val="005C2893"/>
    <w:rsid w:val="005C2C36"/>
    <w:rsid w:val="005C2D93"/>
    <w:rsid w:val="005C31A2"/>
    <w:rsid w:val="005C40C7"/>
    <w:rsid w:val="005C40FF"/>
    <w:rsid w:val="005C48A3"/>
    <w:rsid w:val="005C4CAC"/>
    <w:rsid w:val="005C567F"/>
    <w:rsid w:val="005C65B2"/>
    <w:rsid w:val="005C75F1"/>
    <w:rsid w:val="005D0701"/>
    <w:rsid w:val="005D1438"/>
    <w:rsid w:val="005D3CFF"/>
    <w:rsid w:val="005D437E"/>
    <w:rsid w:val="005D49D5"/>
    <w:rsid w:val="005D4B42"/>
    <w:rsid w:val="005D55B0"/>
    <w:rsid w:val="005D5703"/>
    <w:rsid w:val="005E0197"/>
    <w:rsid w:val="005E0A60"/>
    <w:rsid w:val="005E0F46"/>
    <w:rsid w:val="005E1316"/>
    <w:rsid w:val="005E14E3"/>
    <w:rsid w:val="005E186B"/>
    <w:rsid w:val="005E22F0"/>
    <w:rsid w:val="005E2698"/>
    <w:rsid w:val="005E407C"/>
    <w:rsid w:val="005E51FD"/>
    <w:rsid w:val="005E538D"/>
    <w:rsid w:val="005E6FC3"/>
    <w:rsid w:val="005E7011"/>
    <w:rsid w:val="005E70C7"/>
    <w:rsid w:val="005E7F16"/>
    <w:rsid w:val="005F044A"/>
    <w:rsid w:val="005F0808"/>
    <w:rsid w:val="005F176C"/>
    <w:rsid w:val="005F1E31"/>
    <w:rsid w:val="005F4975"/>
    <w:rsid w:val="005F4FF1"/>
    <w:rsid w:val="005F5078"/>
    <w:rsid w:val="005F52C4"/>
    <w:rsid w:val="005F5977"/>
    <w:rsid w:val="005F627D"/>
    <w:rsid w:val="005F6CFF"/>
    <w:rsid w:val="006013AD"/>
    <w:rsid w:val="0060181A"/>
    <w:rsid w:val="00601999"/>
    <w:rsid w:val="006038C6"/>
    <w:rsid w:val="00603D80"/>
    <w:rsid w:val="00603F31"/>
    <w:rsid w:val="00603FFC"/>
    <w:rsid w:val="00604485"/>
    <w:rsid w:val="00604668"/>
    <w:rsid w:val="00604796"/>
    <w:rsid w:val="00605AF0"/>
    <w:rsid w:val="00606978"/>
    <w:rsid w:val="006073AD"/>
    <w:rsid w:val="00610A93"/>
    <w:rsid w:val="00611B31"/>
    <w:rsid w:val="00612EC3"/>
    <w:rsid w:val="0061318C"/>
    <w:rsid w:val="00613BA0"/>
    <w:rsid w:val="00614F5C"/>
    <w:rsid w:val="006166CB"/>
    <w:rsid w:val="00616987"/>
    <w:rsid w:val="00616C1E"/>
    <w:rsid w:val="00616F76"/>
    <w:rsid w:val="006178A2"/>
    <w:rsid w:val="00617A5E"/>
    <w:rsid w:val="00617E96"/>
    <w:rsid w:val="006202A6"/>
    <w:rsid w:val="00621261"/>
    <w:rsid w:val="006217AD"/>
    <w:rsid w:val="00622068"/>
    <w:rsid w:val="006231E9"/>
    <w:rsid w:val="00627FCB"/>
    <w:rsid w:val="00631174"/>
    <w:rsid w:val="006319ED"/>
    <w:rsid w:val="00631C31"/>
    <w:rsid w:val="00632B7A"/>
    <w:rsid w:val="006347A5"/>
    <w:rsid w:val="00634C3B"/>
    <w:rsid w:val="00634DE0"/>
    <w:rsid w:val="00635AB1"/>
    <w:rsid w:val="00635D8C"/>
    <w:rsid w:val="00635E6C"/>
    <w:rsid w:val="0063650E"/>
    <w:rsid w:val="00636713"/>
    <w:rsid w:val="00636BAD"/>
    <w:rsid w:val="00637111"/>
    <w:rsid w:val="00637212"/>
    <w:rsid w:val="00640A83"/>
    <w:rsid w:val="006413B1"/>
    <w:rsid w:val="00641D2E"/>
    <w:rsid w:val="00641DAE"/>
    <w:rsid w:val="00643CFE"/>
    <w:rsid w:val="00644C99"/>
    <w:rsid w:val="00645214"/>
    <w:rsid w:val="00645C65"/>
    <w:rsid w:val="006462D9"/>
    <w:rsid w:val="0064676D"/>
    <w:rsid w:val="00646A82"/>
    <w:rsid w:val="00650137"/>
    <w:rsid w:val="00650285"/>
    <w:rsid w:val="006506BC"/>
    <w:rsid w:val="0065086C"/>
    <w:rsid w:val="00651AB2"/>
    <w:rsid w:val="00651B78"/>
    <w:rsid w:val="00652250"/>
    <w:rsid w:val="0065370D"/>
    <w:rsid w:val="00654F1B"/>
    <w:rsid w:val="00655161"/>
    <w:rsid w:val="006563E4"/>
    <w:rsid w:val="006566CF"/>
    <w:rsid w:val="00656B24"/>
    <w:rsid w:val="00656E6C"/>
    <w:rsid w:val="00657475"/>
    <w:rsid w:val="0066071D"/>
    <w:rsid w:val="00660AA1"/>
    <w:rsid w:val="00661373"/>
    <w:rsid w:val="00661583"/>
    <w:rsid w:val="006625DD"/>
    <w:rsid w:val="006626FC"/>
    <w:rsid w:val="00662E15"/>
    <w:rsid w:val="006635C9"/>
    <w:rsid w:val="006636BC"/>
    <w:rsid w:val="00664114"/>
    <w:rsid w:val="0066432A"/>
    <w:rsid w:val="006646EB"/>
    <w:rsid w:val="006657C3"/>
    <w:rsid w:val="00665A8F"/>
    <w:rsid w:val="006669B2"/>
    <w:rsid w:val="00666E7E"/>
    <w:rsid w:val="0066783C"/>
    <w:rsid w:val="00667C7D"/>
    <w:rsid w:val="00667FED"/>
    <w:rsid w:val="00672020"/>
    <w:rsid w:val="00672E35"/>
    <w:rsid w:val="00673319"/>
    <w:rsid w:val="00673DC3"/>
    <w:rsid w:val="00674EB1"/>
    <w:rsid w:val="00674F06"/>
    <w:rsid w:val="00675D5E"/>
    <w:rsid w:val="00675E97"/>
    <w:rsid w:val="006800FD"/>
    <w:rsid w:val="00680409"/>
    <w:rsid w:val="00680761"/>
    <w:rsid w:val="006809EC"/>
    <w:rsid w:val="00681AA7"/>
    <w:rsid w:val="00681FE6"/>
    <w:rsid w:val="00682DBD"/>
    <w:rsid w:val="00683216"/>
    <w:rsid w:val="00683648"/>
    <w:rsid w:val="00683B4C"/>
    <w:rsid w:val="00683C5B"/>
    <w:rsid w:val="00684F9F"/>
    <w:rsid w:val="00685115"/>
    <w:rsid w:val="00686311"/>
    <w:rsid w:val="0068748F"/>
    <w:rsid w:val="006909CB"/>
    <w:rsid w:val="00690EF4"/>
    <w:rsid w:val="006912E7"/>
    <w:rsid w:val="00691A15"/>
    <w:rsid w:val="00691F13"/>
    <w:rsid w:val="006924AE"/>
    <w:rsid w:val="006934CF"/>
    <w:rsid w:val="00693520"/>
    <w:rsid w:val="00693F7C"/>
    <w:rsid w:val="00694445"/>
    <w:rsid w:val="006944CA"/>
    <w:rsid w:val="0069573E"/>
    <w:rsid w:val="0069604C"/>
    <w:rsid w:val="0069634D"/>
    <w:rsid w:val="00696D9B"/>
    <w:rsid w:val="006972D4"/>
    <w:rsid w:val="006979F0"/>
    <w:rsid w:val="006A00BE"/>
    <w:rsid w:val="006A03B8"/>
    <w:rsid w:val="006A05CC"/>
    <w:rsid w:val="006A069D"/>
    <w:rsid w:val="006A12FE"/>
    <w:rsid w:val="006A2565"/>
    <w:rsid w:val="006A282C"/>
    <w:rsid w:val="006A3E9F"/>
    <w:rsid w:val="006A63CE"/>
    <w:rsid w:val="006A6B35"/>
    <w:rsid w:val="006A6BFA"/>
    <w:rsid w:val="006B01BB"/>
    <w:rsid w:val="006B0C08"/>
    <w:rsid w:val="006B0DAD"/>
    <w:rsid w:val="006B1102"/>
    <w:rsid w:val="006B2128"/>
    <w:rsid w:val="006B23D1"/>
    <w:rsid w:val="006B3132"/>
    <w:rsid w:val="006B31DD"/>
    <w:rsid w:val="006B398A"/>
    <w:rsid w:val="006B4472"/>
    <w:rsid w:val="006B6C14"/>
    <w:rsid w:val="006B6E8A"/>
    <w:rsid w:val="006B70EB"/>
    <w:rsid w:val="006B71E5"/>
    <w:rsid w:val="006B725E"/>
    <w:rsid w:val="006C0CAD"/>
    <w:rsid w:val="006C19CE"/>
    <w:rsid w:val="006C2BE7"/>
    <w:rsid w:val="006C2CEA"/>
    <w:rsid w:val="006C4497"/>
    <w:rsid w:val="006C4A81"/>
    <w:rsid w:val="006C6EE9"/>
    <w:rsid w:val="006C7032"/>
    <w:rsid w:val="006C73F7"/>
    <w:rsid w:val="006C7B03"/>
    <w:rsid w:val="006D0E31"/>
    <w:rsid w:val="006D0FFD"/>
    <w:rsid w:val="006D11B5"/>
    <w:rsid w:val="006D1FD6"/>
    <w:rsid w:val="006D23F7"/>
    <w:rsid w:val="006D3013"/>
    <w:rsid w:val="006D3702"/>
    <w:rsid w:val="006D371B"/>
    <w:rsid w:val="006D3EE6"/>
    <w:rsid w:val="006D3F46"/>
    <w:rsid w:val="006D542C"/>
    <w:rsid w:val="006D561E"/>
    <w:rsid w:val="006D62CE"/>
    <w:rsid w:val="006D6A20"/>
    <w:rsid w:val="006D7284"/>
    <w:rsid w:val="006D7B84"/>
    <w:rsid w:val="006D7EBF"/>
    <w:rsid w:val="006E0A88"/>
    <w:rsid w:val="006E1B9D"/>
    <w:rsid w:val="006E1D5A"/>
    <w:rsid w:val="006E20ED"/>
    <w:rsid w:val="006E3429"/>
    <w:rsid w:val="006E37E6"/>
    <w:rsid w:val="006E3C2B"/>
    <w:rsid w:val="006E41EF"/>
    <w:rsid w:val="006E51E4"/>
    <w:rsid w:val="006E5893"/>
    <w:rsid w:val="006E5F83"/>
    <w:rsid w:val="006E7463"/>
    <w:rsid w:val="006E79B2"/>
    <w:rsid w:val="006E7E4F"/>
    <w:rsid w:val="006F0D7A"/>
    <w:rsid w:val="006F2810"/>
    <w:rsid w:val="006F3001"/>
    <w:rsid w:val="006F4AC4"/>
    <w:rsid w:val="006F538E"/>
    <w:rsid w:val="006F616A"/>
    <w:rsid w:val="006F692C"/>
    <w:rsid w:val="006F6B7C"/>
    <w:rsid w:val="006F7060"/>
    <w:rsid w:val="007002B8"/>
    <w:rsid w:val="00700422"/>
    <w:rsid w:val="0070072B"/>
    <w:rsid w:val="00700AF1"/>
    <w:rsid w:val="007025A3"/>
    <w:rsid w:val="00703916"/>
    <w:rsid w:val="00704FEA"/>
    <w:rsid w:val="00705745"/>
    <w:rsid w:val="00705BA7"/>
    <w:rsid w:val="007065DF"/>
    <w:rsid w:val="0070691B"/>
    <w:rsid w:val="007070C8"/>
    <w:rsid w:val="0071011F"/>
    <w:rsid w:val="00711558"/>
    <w:rsid w:val="00712BC8"/>
    <w:rsid w:val="00713C9A"/>
    <w:rsid w:val="0071471E"/>
    <w:rsid w:val="007147A2"/>
    <w:rsid w:val="00714AFC"/>
    <w:rsid w:val="00715731"/>
    <w:rsid w:val="00715930"/>
    <w:rsid w:val="00717262"/>
    <w:rsid w:val="00717385"/>
    <w:rsid w:val="00722FDD"/>
    <w:rsid w:val="007234D4"/>
    <w:rsid w:val="00723C22"/>
    <w:rsid w:val="00723C62"/>
    <w:rsid w:val="007242C9"/>
    <w:rsid w:val="0072506C"/>
    <w:rsid w:val="00726DD9"/>
    <w:rsid w:val="007306B1"/>
    <w:rsid w:val="00730E45"/>
    <w:rsid w:val="00731382"/>
    <w:rsid w:val="00731453"/>
    <w:rsid w:val="00732EA3"/>
    <w:rsid w:val="00732F7B"/>
    <w:rsid w:val="0073382E"/>
    <w:rsid w:val="00734526"/>
    <w:rsid w:val="00734795"/>
    <w:rsid w:val="00734826"/>
    <w:rsid w:val="00734F01"/>
    <w:rsid w:val="00735B17"/>
    <w:rsid w:val="00735CD7"/>
    <w:rsid w:val="00736A97"/>
    <w:rsid w:val="0073708C"/>
    <w:rsid w:val="0074043F"/>
    <w:rsid w:val="0074156C"/>
    <w:rsid w:val="00741EB0"/>
    <w:rsid w:val="00744E5D"/>
    <w:rsid w:val="007451D1"/>
    <w:rsid w:val="00745AF7"/>
    <w:rsid w:val="00746419"/>
    <w:rsid w:val="0074714F"/>
    <w:rsid w:val="0074730A"/>
    <w:rsid w:val="00747FEB"/>
    <w:rsid w:val="00750494"/>
    <w:rsid w:val="00750AA0"/>
    <w:rsid w:val="00751EED"/>
    <w:rsid w:val="00752A5D"/>
    <w:rsid w:val="00752C07"/>
    <w:rsid w:val="00752CE4"/>
    <w:rsid w:val="00752E4F"/>
    <w:rsid w:val="007530D8"/>
    <w:rsid w:val="0075322D"/>
    <w:rsid w:val="00753522"/>
    <w:rsid w:val="00753C70"/>
    <w:rsid w:val="007544E0"/>
    <w:rsid w:val="007546D0"/>
    <w:rsid w:val="007556F4"/>
    <w:rsid w:val="007569FA"/>
    <w:rsid w:val="00756E57"/>
    <w:rsid w:val="00757607"/>
    <w:rsid w:val="0076038C"/>
    <w:rsid w:val="00760655"/>
    <w:rsid w:val="007627BD"/>
    <w:rsid w:val="00762C02"/>
    <w:rsid w:val="007639DD"/>
    <w:rsid w:val="00763FBE"/>
    <w:rsid w:val="007646CE"/>
    <w:rsid w:val="00764C92"/>
    <w:rsid w:val="00765A14"/>
    <w:rsid w:val="00765D5A"/>
    <w:rsid w:val="00766754"/>
    <w:rsid w:val="00766916"/>
    <w:rsid w:val="0076692F"/>
    <w:rsid w:val="00766D16"/>
    <w:rsid w:val="00766F6B"/>
    <w:rsid w:val="00767DBB"/>
    <w:rsid w:val="00771931"/>
    <w:rsid w:val="0077220A"/>
    <w:rsid w:val="007723C9"/>
    <w:rsid w:val="0077256D"/>
    <w:rsid w:val="00772805"/>
    <w:rsid w:val="00773D6E"/>
    <w:rsid w:val="00773D86"/>
    <w:rsid w:val="00774912"/>
    <w:rsid w:val="00774CEA"/>
    <w:rsid w:val="00776434"/>
    <w:rsid w:val="00776EC3"/>
    <w:rsid w:val="0077701C"/>
    <w:rsid w:val="00777EAD"/>
    <w:rsid w:val="007823CC"/>
    <w:rsid w:val="0078422F"/>
    <w:rsid w:val="0078484B"/>
    <w:rsid w:val="007852B9"/>
    <w:rsid w:val="00786262"/>
    <w:rsid w:val="0078627A"/>
    <w:rsid w:val="007871EC"/>
    <w:rsid w:val="00790011"/>
    <w:rsid w:val="00790ABF"/>
    <w:rsid w:val="00790C2B"/>
    <w:rsid w:val="00792B43"/>
    <w:rsid w:val="00794200"/>
    <w:rsid w:val="0079492B"/>
    <w:rsid w:val="007970F6"/>
    <w:rsid w:val="0079738E"/>
    <w:rsid w:val="0079739E"/>
    <w:rsid w:val="007A0705"/>
    <w:rsid w:val="007A0B5D"/>
    <w:rsid w:val="007A1A62"/>
    <w:rsid w:val="007A2EC9"/>
    <w:rsid w:val="007A30FF"/>
    <w:rsid w:val="007A4042"/>
    <w:rsid w:val="007A505C"/>
    <w:rsid w:val="007A52AD"/>
    <w:rsid w:val="007A71D9"/>
    <w:rsid w:val="007A7CF4"/>
    <w:rsid w:val="007B0A1E"/>
    <w:rsid w:val="007B0DF5"/>
    <w:rsid w:val="007B29C5"/>
    <w:rsid w:val="007B2B4E"/>
    <w:rsid w:val="007B3F5D"/>
    <w:rsid w:val="007B4710"/>
    <w:rsid w:val="007B5597"/>
    <w:rsid w:val="007B6C04"/>
    <w:rsid w:val="007B7C70"/>
    <w:rsid w:val="007C0713"/>
    <w:rsid w:val="007C1EA7"/>
    <w:rsid w:val="007C2147"/>
    <w:rsid w:val="007C26CD"/>
    <w:rsid w:val="007C2E9C"/>
    <w:rsid w:val="007C2FB3"/>
    <w:rsid w:val="007C3F91"/>
    <w:rsid w:val="007C4200"/>
    <w:rsid w:val="007C4849"/>
    <w:rsid w:val="007C4EBE"/>
    <w:rsid w:val="007C5034"/>
    <w:rsid w:val="007C53BC"/>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4F17"/>
    <w:rsid w:val="007D6C6B"/>
    <w:rsid w:val="007D7D28"/>
    <w:rsid w:val="007E144E"/>
    <w:rsid w:val="007E2DA6"/>
    <w:rsid w:val="007E3E41"/>
    <w:rsid w:val="007E442F"/>
    <w:rsid w:val="007E4B02"/>
    <w:rsid w:val="007E5940"/>
    <w:rsid w:val="007E69EE"/>
    <w:rsid w:val="007E7206"/>
    <w:rsid w:val="007E73F4"/>
    <w:rsid w:val="007F0188"/>
    <w:rsid w:val="007F14EE"/>
    <w:rsid w:val="007F249B"/>
    <w:rsid w:val="007F2846"/>
    <w:rsid w:val="007F3E52"/>
    <w:rsid w:val="007F4D96"/>
    <w:rsid w:val="007F6658"/>
    <w:rsid w:val="007F6AD2"/>
    <w:rsid w:val="007F735E"/>
    <w:rsid w:val="007F736D"/>
    <w:rsid w:val="00800593"/>
    <w:rsid w:val="00801DA4"/>
    <w:rsid w:val="00803CB7"/>
    <w:rsid w:val="008046E2"/>
    <w:rsid w:val="00804920"/>
    <w:rsid w:val="00804DCA"/>
    <w:rsid w:val="00804DD7"/>
    <w:rsid w:val="00805021"/>
    <w:rsid w:val="008053AB"/>
    <w:rsid w:val="0080581E"/>
    <w:rsid w:val="00806CC1"/>
    <w:rsid w:val="008112F2"/>
    <w:rsid w:val="00811B33"/>
    <w:rsid w:val="00811D8E"/>
    <w:rsid w:val="0081247E"/>
    <w:rsid w:val="00812B2A"/>
    <w:rsid w:val="00813006"/>
    <w:rsid w:val="008130D8"/>
    <w:rsid w:val="008132AB"/>
    <w:rsid w:val="0081542F"/>
    <w:rsid w:val="00815778"/>
    <w:rsid w:val="00815D4A"/>
    <w:rsid w:val="00815E60"/>
    <w:rsid w:val="00815EB2"/>
    <w:rsid w:val="00817BB4"/>
    <w:rsid w:val="008218B2"/>
    <w:rsid w:val="00821F99"/>
    <w:rsid w:val="008220E2"/>
    <w:rsid w:val="008226EE"/>
    <w:rsid w:val="00822D27"/>
    <w:rsid w:val="00824002"/>
    <w:rsid w:val="00824256"/>
    <w:rsid w:val="00824FF8"/>
    <w:rsid w:val="0082586A"/>
    <w:rsid w:val="00825F0A"/>
    <w:rsid w:val="0082618D"/>
    <w:rsid w:val="00826812"/>
    <w:rsid w:val="008268E2"/>
    <w:rsid w:val="00831138"/>
    <w:rsid w:val="00831647"/>
    <w:rsid w:val="008317EB"/>
    <w:rsid w:val="00832488"/>
    <w:rsid w:val="0083258D"/>
    <w:rsid w:val="00832C80"/>
    <w:rsid w:val="008336AB"/>
    <w:rsid w:val="00833ADA"/>
    <w:rsid w:val="008356E9"/>
    <w:rsid w:val="00835C42"/>
    <w:rsid w:val="0083751B"/>
    <w:rsid w:val="008408FA"/>
    <w:rsid w:val="00840CF4"/>
    <w:rsid w:val="00841010"/>
    <w:rsid w:val="00841F63"/>
    <w:rsid w:val="008431D8"/>
    <w:rsid w:val="00844696"/>
    <w:rsid w:val="00844D8E"/>
    <w:rsid w:val="00845FE9"/>
    <w:rsid w:val="00846DFE"/>
    <w:rsid w:val="00847440"/>
    <w:rsid w:val="0084759C"/>
    <w:rsid w:val="00850106"/>
    <w:rsid w:val="008504CA"/>
    <w:rsid w:val="00850A09"/>
    <w:rsid w:val="00851AFF"/>
    <w:rsid w:val="00852001"/>
    <w:rsid w:val="008527A1"/>
    <w:rsid w:val="00852D4D"/>
    <w:rsid w:val="0085397B"/>
    <w:rsid w:val="00854CEC"/>
    <w:rsid w:val="00855181"/>
    <w:rsid w:val="00856067"/>
    <w:rsid w:val="00856801"/>
    <w:rsid w:val="00857017"/>
    <w:rsid w:val="008577AE"/>
    <w:rsid w:val="00857FBC"/>
    <w:rsid w:val="00860D1D"/>
    <w:rsid w:val="00861926"/>
    <w:rsid w:val="008623E6"/>
    <w:rsid w:val="008627A1"/>
    <w:rsid w:val="00863BC9"/>
    <w:rsid w:val="008642AF"/>
    <w:rsid w:val="0086480A"/>
    <w:rsid w:val="008650EF"/>
    <w:rsid w:val="0086520E"/>
    <w:rsid w:val="00865CB8"/>
    <w:rsid w:val="00865D74"/>
    <w:rsid w:val="00866A2A"/>
    <w:rsid w:val="00867CAB"/>
    <w:rsid w:val="008706F0"/>
    <w:rsid w:val="00872AE0"/>
    <w:rsid w:val="008731FF"/>
    <w:rsid w:val="008748FA"/>
    <w:rsid w:val="00874D49"/>
    <w:rsid w:val="008751EB"/>
    <w:rsid w:val="008812C6"/>
    <w:rsid w:val="00881428"/>
    <w:rsid w:val="00881C44"/>
    <w:rsid w:val="00882115"/>
    <w:rsid w:val="0088294B"/>
    <w:rsid w:val="008832F1"/>
    <w:rsid w:val="0088708E"/>
    <w:rsid w:val="00887679"/>
    <w:rsid w:val="008902E7"/>
    <w:rsid w:val="00891D69"/>
    <w:rsid w:val="00892AF6"/>
    <w:rsid w:val="0089420A"/>
    <w:rsid w:val="008970D3"/>
    <w:rsid w:val="008978D4"/>
    <w:rsid w:val="008A00C3"/>
    <w:rsid w:val="008A034B"/>
    <w:rsid w:val="008A04DD"/>
    <w:rsid w:val="008A082B"/>
    <w:rsid w:val="008A0DE1"/>
    <w:rsid w:val="008A282F"/>
    <w:rsid w:val="008A2E30"/>
    <w:rsid w:val="008A3A6E"/>
    <w:rsid w:val="008A4A0B"/>
    <w:rsid w:val="008A512F"/>
    <w:rsid w:val="008A551D"/>
    <w:rsid w:val="008A5806"/>
    <w:rsid w:val="008A5981"/>
    <w:rsid w:val="008A5AF8"/>
    <w:rsid w:val="008A5B79"/>
    <w:rsid w:val="008A64AB"/>
    <w:rsid w:val="008A685C"/>
    <w:rsid w:val="008A6CF0"/>
    <w:rsid w:val="008B015F"/>
    <w:rsid w:val="008B1504"/>
    <w:rsid w:val="008B1E13"/>
    <w:rsid w:val="008B244A"/>
    <w:rsid w:val="008B295E"/>
    <w:rsid w:val="008B296A"/>
    <w:rsid w:val="008B4748"/>
    <w:rsid w:val="008B5346"/>
    <w:rsid w:val="008B5BF0"/>
    <w:rsid w:val="008B6B04"/>
    <w:rsid w:val="008B6BCE"/>
    <w:rsid w:val="008B7BF6"/>
    <w:rsid w:val="008C016B"/>
    <w:rsid w:val="008C023C"/>
    <w:rsid w:val="008C062B"/>
    <w:rsid w:val="008C0677"/>
    <w:rsid w:val="008C090D"/>
    <w:rsid w:val="008C1A70"/>
    <w:rsid w:val="008C2DD8"/>
    <w:rsid w:val="008C2FC3"/>
    <w:rsid w:val="008C336C"/>
    <w:rsid w:val="008C3537"/>
    <w:rsid w:val="008C3809"/>
    <w:rsid w:val="008C3ACB"/>
    <w:rsid w:val="008C3BC3"/>
    <w:rsid w:val="008C3E89"/>
    <w:rsid w:val="008C4368"/>
    <w:rsid w:val="008C6D6F"/>
    <w:rsid w:val="008D21CA"/>
    <w:rsid w:val="008D291D"/>
    <w:rsid w:val="008D2E5B"/>
    <w:rsid w:val="008D32A7"/>
    <w:rsid w:val="008D359A"/>
    <w:rsid w:val="008D49F8"/>
    <w:rsid w:val="008D5949"/>
    <w:rsid w:val="008D6C14"/>
    <w:rsid w:val="008D70B9"/>
    <w:rsid w:val="008D7457"/>
    <w:rsid w:val="008D7654"/>
    <w:rsid w:val="008D7727"/>
    <w:rsid w:val="008D7978"/>
    <w:rsid w:val="008E08A4"/>
    <w:rsid w:val="008E0B3D"/>
    <w:rsid w:val="008E2F53"/>
    <w:rsid w:val="008E386D"/>
    <w:rsid w:val="008E3C2F"/>
    <w:rsid w:val="008E3C4F"/>
    <w:rsid w:val="008E4C58"/>
    <w:rsid w:val="008E5298"/>
    <w:rsid w:val="008E59EC"/>
    <w:rsid w:val="008E64F0"/>
    <w:rsid w:val="008E6E93"/>
    <w:rsid w:val="008E732F"/>
    <w:rsid w:val="008E7712"/>
    <w:rsid w:val="008E79A0"/>
    <w:rsid w:val="008E7BEF"/>
    <w:rsid w:val="008E7D87"/>
    <w:rsid w:val="008E7F9B"/>
    <w:rsid w:val="008F0A66"/>
    <w:rsid w:val="008F2031"/>
    <w:rsid w:val="008F2AAA"/>
    <w:rsid w:val="008F45EC"/>
    <w:rsid w:val="008F4EFB"/>
    <w:rsid w:val="008F548E"/>
    <w:rsid w:val="008F56D2"/>
    <w:rsid w:val="008F695B"/>
    <w:rsid w:val="008F6DAA"/>
    <w:rsid w:val="008F6F3A"/>
    <w:rsid w:val="008F74E8"/>
    <w:rsid w:val="009001E2"/>
    <w:rsid w:val="00900591"/>
    <w:rsid w:val="00901331"/>
    <w:rsid w:val="00901A5F"/>
    <w:rsid w:val="009027F3"/>
    <w:rsid w:val="009034BE"/>
    <w:rsid w:val="009034E7"/>
    <w:rsid w:val="009035DF"/>
    <w:rsid w:val="0090361A"/>
    <w:rsid w:val="00903BAC"/>
    <w:rsid w:val="00903DB3"/>
    <w:rsid w:val="00903E06"/>
    <w:rsid w:val="00904923"/>
    <w:rsid w:val="009053F2"/>
    <w:rsid w:val="00905520"/>
    <w:rsid w:val="00906160"/>
    <w:rsid w:val="00907769"/>
    <w:rsid w:val="00911990"/>
    <w:rsid w:val="00912638"/>
    <w:rsid w:val="009162E6"/>
    <w:rsid w:val="009217AE"/>
    <w:rsid w:val="00921CDA"/>
    <w:rsid w:val="00922449"/>
    <w:rsid w:val="0092306D"/>
    <w:rsid w:val="00923759"/>
    <w:rsid w:val="00923ADA"/>
    <w:rsid w:val="00923F15"/>
    <w:rsid w:val="00924238"/>
    <w:rsid w:val="00924865"/>
    <w:rsid w:val="00924A97"/>
    <w:rsid w:val="00924BED"/>
    <w:rsid w:val="009251DE"/>
    <w:rsid w:val="009252BC"/>
    <w:rsid w:val="00925B55"/>
    <w:rsid w:val="00926549"/>
    <w:rsid w:val="00926FA5"/>
    <w:rsid w:val="00927A19"/>
    <w:rsid w:val="0093062C"/>
    <w:rsid w:val="00930D4B"/>
    <w:rsid w:val="00931C91"/>
    <w:rsid w:val="00931E53"/>
    <w:rsid w:val="00933667"/>
    <w:rsid w:val="00933696"/>
    <w:rsid w:val="00934227"/>
    <w:rsid w:val="00934D3F"/>
    <w:rsid w:val="00935372"/>
    <w:rsid w:val="00936052"/>
    <w:rsid w:val="009367D3"/>
    <w:rsid w:val="00936D5B"/>
    <w:rsid w:val="00936F4C"/>
    <w:rsid w:val="0093704E"/>
    <w:rsid w:val="009379AE"/>
    <w:rsid w:val="009400D4"/>
    <w:rsid w:val="00940F36"/>
    <w:rsid w:val="009418B1"/>
    <w:rsid w:val="00941BDE"/>
    <w:rsid w:val="00942D72"/>
    <w:rsid w:val="009433A5"/>
    <w:rsid w:val="0094504A"/>
    <w:rsid w:val="00945718"/>
    <w:rsid w:val="00945DDA"/>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55FD"/>
    <w:rsid w:val="00956EF0"/>
    <w:rsid w:val="0095751B"/>
    <w:rsid w:val="00957DE6"/>
    <w:rsid w:val="00963B4E"/>
    <w:rsid w:val="009641AD"/>
    <w:rsid w:val="00965136"/>
    <w:rsid w:val="009653DC"/>
    <w:rsid w:val="009654DB"/>
    <w:rsid w:val="00965A1C"/>
    <w:rsid w:val="00966071"/>
    <w:rsid w:val="0096638C"/>
    <w:rsid w:val="00966E39"/>
    <w:rsid w:val="009671DA"/>
    <w:rsid w:val="00970D62"/>
    <w:rsid w:val="00970E05"/>
    <w:rsid w:val="00970EA1"/>
    <w:rsid w:val="009730C4"/>
    <w:rsid w:val="009733EC"/>
    <w:rsid w:val="00973511"/>
    <w:rsid w:val="009737B9"/>
    <w:rsid w:val="00974D3B"/>
    <w:rsid w:val="00975894"/>
    <w:rsid w:val="00976921"/>
    <w:rsid w:val="00977686"/>
    <w:rsid w:val="0098011C"/>
    <w:rsid w:val="00982AFF"/>
    <w:rsid w:val="009867A2"/>
    <w:rsid w:val="00986BFD"/>
    <w:rsid w:val="0098702F"/>
    <w:rsid w:val="00987584"/>
    <w:rsid w:val="00987C2E"/>
    <w:rsid w:val="0099005B"/>
    <w:rsid w:val="00990073"/>
    <w:rsid w:val="00990EAC"/>
    <w:rsid w:val="00991D03"/>
    <w:rsid w:val="00994110"/>
    <w:rsid w:val="00994446"/>
    <w:rsid w:val="009956B2"/>
    <w:rsid w:val="00996C07"/>
    <w:rsid w:val="009A0343"/>
    <w:rsid w:val="009A053E"/>
    <w:rsid w:val="009A07F2"/>
    <w:rsid w:val="009A2A2C"/>
    <w:rsid w:val="009A3BDC"/>
    <w:rsid w:val="009A4D09"/>
    <w:rsid w:val="009A69AE"/>
    <w:rsid w:val="009A7776"/>
    <w:rsid w:val="009A7B6E"/>
    <w:rsid w:val="009A7BFC"/>
    <w:rsid w:val="009B04A3"/>
    <w:rsid w:val="009B12E8"/>
    <w:rsid w:val="009B1D99"/>
    <w:rsid w:val="009B20A4"/>
    <w:rsid w:val="009B20E1"/>
    <w:rsid w:val="009B300D"/>
    <w:rsid w:val="009B31C5"/>
    <w:rsid w:val="009B3858"/>
    <w:rsid w:val="009B3D2F"/>
    <w:rsid w:val="009B4FEF"/>
    <w:rsid w:val="009B5B1E"/>
    <w:rsid w:val="009B5FE5"/>
    <w:rsid w:val="009B6BB4"/>
    <w:rsid w:val="009B75CB"/>
    <w:rsid w:val="009B77F0"/>
    <w:rsid w:val="009C014E"/>
    <w:rsid w:val="009C0BC1"/>
    <w:rsid w:val="009C179A"/>
    <w:rsid w:val="009C1CAA"/>
    <w:rsid w:val="009C28D2"/>
    <w:rsid w:val="009C378F"/>
    <w:rsid w:val="009C3D2F"/>
    <w:rsid w:val="009C4589"/>
    <w:rsid w:val="009C4C87"/>
    <w:rsid w:val="009C567D"/>
    <w:rsid w:val="009C696F"/>
    <w:rsid w:val="009C6D75"/>
    <w:rsid w:val="009C7228"/>
    <w:rsid w:val="009C7894"/>
    <w:rsid w:val="009C7A52"/>
    <w:rsid w:val="009D0573"/>
    <w:rsid w:val="009D05DE"/>
    <w:rsid w:val="009D060A"/>
    <w:rsid w:val="009D0F4D"/>
    <w:rsid w:val="009D1687"/>
    <w:rsid w:val="009D246C"/>
    <w:rsid w:val="009D29AB"/>
    <w:rsid w:val="009D3A78"/>
    <w:rsid w:val="009D476F"/>
    <w:rsid w:val="009D5003"/>
    <w:rsid w:val="009D55B9"/>
    <w:rsid w:val="009D562A"/>
    <w:rsid w:val="009D5CDD"/>
    <w:rsid w:val="009D60E7"/>
    <w:rsid w:val="009D6E2D"/>
    <w:rsid w:val="009D75FE"/>
    <w:rsid w:val="009E0851"/>
    <w:rsid w:val="009E0907"/>
    <w:rsid w:val="009E1343"/>
    <w:rsid w:val="009E1586"/>
    <w:rsid w:val="009E1B3C"/>
    <w:rsid w:val="009E3572"/>
    <w:rsid w:val="009E4AC0"/>
    <w:rsid w:val="009E526E"/>
    <w:rsid w:val="009E5B0D"/>
    <w:rsid w:val="009E5BE5"/>
    <w:rsid w:val="009E5D73"/>
    <w:rsid w:val="009E6258"/>
    <w:rsid w:val="009F10F5"/>
    <w:rsid w:val="009F16CA"/>
    <w:rsid w:val="009F177E"/>
    <w:rsid w:val="009F1A75"/>
    <w:rsid w:val="009F2EBB"/>
    <w:rsid w:val="009F2EE6"/>
    <w:rsid w:val="009F48E9"/>
    <w:rsid w:val="009F54DC"/>
    <w:rsid w:val="009F639F"/>
    <w:rsid w:val="009F7F40"/>
    <w:rsid w:val="00A002FB"/>
    <w:rsid w:val="00A0038F"/>
    <w:rsid w:val="00A009A1"/>
    <w:rsid w:val="00A00C49"/>
    <w:rsid w:val="00A00E1B"/>
    <w:rsid w:val="00A012F7"/>
    <w:rsid w:val="00A0557D"/>
    <w:rsid w:val="00A0583C"/>
    <w:rsid w:val="00A058A1"/>
    <w:rsid w:val="00A0627F"/>
    <w:rsid w:val="00A06AB5"/>
    <w:rsid w:val="00A06D1F"/>
    <w:rsid w:val="00A077CC"/>
    <w:rsid w:val="00A102F2"/>
    <w:rsid w:val="00A10A90"/>
    <w:rsid w:val="00A10E11"/>
    <w:rsid w:val="00A10E21"/>
    <w:rsid w:val="00A120E1"/>
    <w:rsid w:val="00A128F6"/>
    <w:rsid w:val="00A12D7C"/>
    <w:rsid w:val="00A14460"/>
    <w:rsid w:val="00A1673D"/>
    <w:rsid w:val="00A16F37"/>
    <w:rsid w:val="00A204ED"/>
    <w:rsid w:val="00A208C1"/>
    <w:rsid w:val="00A20A08"/>
    <w:rsid w:val="00A22167"/>
    <w:rsid w:val="00A223D6"/>
    <w:rsid w:val="00A228E4"/>
    <w:rsid w:val="00A2328D"/>
    <w:rsid w:val="00A2408B"/>
    <w:rsid w:val="00A25A72"/>
    <w:rsid w:val="00A26036"/>
    <w:rsid w:val="00A26A12"/>
    <w:rsid w:val="00A27123"/>
    <w:rsid w:val="00A27B7E"/>
    <w:rsid w:val="00A30965"/>
    <w:rsid w:val="00A31093"/>
    <w:rsid w:val="00A32E65"/>
    <w:rsid w:val="00A33CA5"/>
    <w:rsid w:val="00A35CF9"/>
    <w:rsid w:val="00A37F8E"/>
    <w:rsid w:val="00A400D9"/>
    <w:rsid w:val="00A40472"/>
    <w:rsid w:val="00A416E6"/>
    <w:rsid w:val="00A4307F"/>
    <w:rsid w:val="00A44716"/>
    <w:rsid w:val="00A4497C"/>
    <w:rsid w:val="00A44F85"/>
    <w:rsid w:val="00A46667"/>
    <w:rsid w:val="00A46D94"/>
    <w:rsid w:val="00A47069"/>
    <w:rsid w:val="00A472D2"/>
    <w:rsid w:val="00A47D4B"/>
    <w:rsid w:val="00A50DE4"/>
    <w:rsid w:val="00A514E9"/>
    <w:rsid w:val="00A52674"/>
    <w:rsid w:val="00A527A3"/>
    <w:rsid w:val="00A5289C"/>
    <w:rsid w:val="00A52CCD"/>
    <w:rsid w:val="00A531B5"/>
    <w:rsid w:val="00A53C9E"/>
    <w:rsid w:val="00A53D8D"/>
    <w:rsid w:val="00A54D75"/>
    <w:rsid w:val="00A551B4"/>
    <w:rsid w:val="00A55574"/>
    <w:rsid w:val="00A56A8A"/>
    <w:rsid w:val="00A5758E"/>
    <w:rsid w:val="00A61C20"/>
    <w:rsid w:val="00A61E8F"/>
    <w:rsid w:val="00A635A7"/>
    <w:rsid w:val="00A6389C"/>
    <w:rsid w:val="00A63BFC"/>
    <w:rsid w:val="00A6464D"/>
    <w:rsid w:val="00A6516F"/>
    <w:rsid w:val="00A65695"/>
    <w:rsid w:val="00A65C01"/>
    <w:rsid w:val="00A678E0"/>
    <w:rsid w:val="00A702DD"/>
    <w:rsid w:val="00A70355"/>
    <w:rsid w:val="00A70500"/>
    <w:rsid w:val="00A70C87"/>
    <w:rsid w:val="00A71A87"/>
    <w:rsid w:val="00A72E77"/>
    <w:rsid w:val="00A732B9"/>
    <w:rsid w:val="00A73A43"/>
    <w:rsid w:val="00A73BB6"/>
    <w:rsid w:val="00A74B9D"/>
    <w:rsid w:val="00A74E34"/>
    <w:rsid w:val="00A7550E"/>
    <w:rsid w:val="00A76EB2"/>
    <w:rsid w:val="00A77E2B"/>
    <w:rsid w:val="00A80213"/>
    <w:rsid w:val="00A803BF"/>
    <w:rsid w:val="00A819C4"/>
    <w:rsid w:val="00A81BF2"/>
    <w:rsid w:val="00A81DDB"/>
    <w:rsid w:val="00A82A2D"/>
    <w:rsid w:val="00A83399"/>
    <w:rsid w:val="00A85505"/>
    <w:rsid w:val="00A8580A"/>
    <w:rsid w:val="00A858DB"/>
    <w:rsid w:val="00A85D7F"/>
    <w:rsid w:val="00A866DC"/>
    <w:rsid w:val="00A867BB"/>
    <w:rsid w:val="00A871D9"/>
    <w:rsid w:val="00A90351"/>
    <w:rsid w:val="00A90C63"/>
    <w:rsid w:val="00A92393"/>
    <w:rsid w:val="00A923FD"/>
    <w:rsid w:val="00A9296E"/>
    <w:rsid w:val="00A9443F"/>
    <w:rsid w:val="00A94EC9"/>
    <w:rsid w:val="00A95D52"/>
    <w:rsid w:val="00A95F42"/>
    <w:rsid w:val="00A962CB"/>
    <w:rsid w:val="00A97791"/>
    <w:rsid w:val="00A97A9F"/>
    <w:rsid w:val="00AA032F"/>
    <w:rsid w:val="00AA0A83"/>
    <w:rsid w:val="00AA2060"/>
    <w:rsid w:val="00AA2694"/>
    <w:rsid w:val="00AA3150"/>
    <w:rsid w:val="00AA3B54"/>
    <w:rsid w:val="00AA4EC1"/>
    <w:rsid w:val="00AA4FC8"/>
    <w:rsid w:val="00AA7E31"/>
    <w:rsid w:val="00AB0256"/>
    <w:rsid w:val="00AB0A36"/>
    <w:rsid w:val="00AB1539"/>
    <w:rsid w:val="00AB15DD"/>
    <w:rsid w:val="00AB304B"/>
    <w:rsid w:val="00AB4DF7"/>
    <w:rsid w:val="00AB6996"/>
    <w:rsid w:val="00AB77CB"/>
    <w:rsid w:val="00AC126F"/>
    <w:rsid w:val="00AC187D"/>
    <w:rsid w:val="00AC195E"/>
    <w:rsid w:val="00AC1F78"/>
    <w:rsid w:val="00AC203A"/>
    <w:rsid w:val="00AC38C4"/>
    <w:rsid w:val="00AC409E"/>
    <w:rsid w:val="00AC468A"/>
    <w:rsid w:val="00AC46CF"/>
    <w:rsid w:val="00AC566E"/>
    <w:rsid w:val="00AC5DDC"/>
    <w:rsid w:val="00AC5E7C"/>
    <w:rsid w:val="00AC6BF1"/>
    <w:rsid w:val="00AD0DE3"/>
    <w:rsid w:val="00AD2133"/>
    <w:rsid w:val="00AD28D7"/>
    <w:rsid w:val="00AD2BD9"/>
    <w:rsid w:val="00AD2D3B"/>
    <w:rsid w:val="00AD36E7"/>
    <w:rsid w:val="00AD37DB"/>
    <w:rsid w:val="00AD3A4E"/>
    <w:rsid w:val="00AD6233"/>
    <w:rsid w:val="00AD681C"/>
    <w:rsid w:val="00AD686D"/>
    <w:rsid w:val="00AD6AC5"/>
    <w:rsid w:val="00AD7AF9"/>
    <w:rsid w:val="00AE1CE7"/>
    <w:rsid w:val="00AE20C0"/>
    <w:rsid w:val="00AE2592"/>
    <w:rsid w:val="00AE3508"/>
    <w:rsid w:val="00AE4967"/>
    <w:rsid w:val="00AE563E"/>
    <w:rsid w:val="00AE6BF7"/>
    <w:rsid w:val="00AE79D5"/>
    <w:rsid w:val="00AF01B3"/>
    <w:rsid w:val="00AF01F6"/>
    <w:rsid w:val="00AF06CB"/>
    <w:rsid w:val="00AF1965"/>
    <w:rsid w:val="00AF392D"/>
    <w:rsid w:val="00AF3984"/>
    <w:rsid w:val="00AF3B02"/>
    <w:rsid w:val="00AF4293"/>
    <w:rsid w:val="00AF6E93"/>
    <w:rsid w:val="00AF783F"/>
    <w:rsid w:val="00B003D9"/>
    <w:rsid w:val="00B01789"/>
    <w:rsid w:val="00B01965"/>
    <w:rsid w:val="00B01B6B"/>
    <w:rsid w:val="00B01C4F"/>
    <w:rsid w:val="00B038DD"/>
    <w:rsid w:val="00B03CA8"/>
    <w:rsid w:val="00B03E60"/>
    <w:rsid w:val="00B0482B"/>
    <w:rsid w:val="00B05F06"/>
    <w:rsid w:val="00B07B0B"/>
    <w:rsid w:val="00B1054C"/>
    <w:rsid w:val="00B10FF9"/>
    <w:rsid w:val="00B116BA"/>
    <w:rsid w:val="00B120AD"/>
    <w:rsid w:val="00B1275E"/>
    <w:rsid w:val="00B1285D"/>
    <w:rsid w:val="00B12860"/>
    <w:rsid w:val="00B13252"/>
    <w:rsid w:val="00B14317"/>
    <w:rsid w:val="00B147A2"/>
    <w:rsid w:val="00B14AD6"/>
    <w:rsid w:val="00B15042"/>
    <w:rsid w:val="00B15057"/>
    <w:rsid w:val="00B15A34"/>
    <w:rsid w:val="00B15BC8"/>
    <w:rsid w:val="00B163E4"/>
    <w:rsid w:val="00B164D8"/>
    <w:rsid w:val="00B168BA"/>
    <w:rsid w:val="00B168BC"/>
    <w:rsid w:val="00B176B0"/>
    <w:rsid w:val="00B17826"/>
    <w:rsid w:val="00B17F03"/>
    <w:rsid w:val="00B206FD"/>
    <w:rsid w:val="00B2104A"/>
    <w:rsid w:val="00B211B1"/>
    <w:rsid w:val="00B212F3"/>
    <w:rsid w:val="00B2185B"/>
    <w:rsid w:val="00B21AEC"/>
    <w:rsid w:val="00B221F4"/>
    <w:rsid w:val="00B22DB6"/>
    <w:rsid w:val="00B236BE"/>
    <w:rsid w:val="00B23A2F"/>
    <w:rsid w:val="00B23DEC"/>
    <w:rsid w:val="00B23F01"/>
    <w:rsid w:val="00B24C73"/>
    <w:rsid w:val="00B250A2"/>
    <w:rsid w:val="00B2576E"/>
    <w:rsid w:val="00B262F6"/>
    <w:rsid w:val="00B266CF"/>
    <w:rsid w:val="00B26BBF"/>
    <w:rsid w:val="00B27698"/>
    <w:rsid w:val="00B30672"/>
    <w:rsid w:val="00B308A9"/>
    <w:rsid w:val="00B30A8E"/>
    <w:rsid w:val="00B30EC4"/>
    <w:rsid w:val="00B3284E"/>
    <w:rsid w:val="00B33D0B"/>
    <w:rsid w:val="00B34241"/>
    <w:rsid w:val="00B3547F"/>
    <w:rsid w:val="00B35FC8"/>
    <w:rsid w:val="00B36BFF"/>
    <w:rsid w:val="00B37036"/>
    <w:rsid w:val="00B3756B"/>
    <w:rsid w:val="00B37A43"/>
    <w:rsid w:val="00B40281"/>
    <w:rsid w:val="00B40DC0"/>
    <w:rsid w:val="00B4183B"/>
    <w:rsid w:val="00B425DB"/>
    <w:rsid w:val="00B42B10"/>
    <w:rsid w:val="00B43EDA"/>
    <w:rsid w:val="00B44399"/>
    <w:rsid w:val="00B44AD4"/>
    <w:rsid w:val="00B46CE7"/>
    <w:rsid w:val="00B4716E"/>
    <w:rsid w:val="00B47507"/>
    <w:rsid w:val="00B478FF"/>
    <w:rsid w:val="00B479AB"/>
    <w:rsid w:val="00B47BA5"/>
    <w:rsid w:val="00B47EBD"/>
    <w:rsid w:val="00B504EC"/>
    <w:rsid w:val="00B50B15"/>
    <w:rsid w:val="00B50C76"/>
    <w:rsid w:val="00B51471"/>
    <w:rsid w:val="00B515FD"/>
    <w:rsid w:val="00B51936"/>
    <w:rsid w:val="00B51F96"/>
    <w:rsid w:val="00B526B8"/>
    <w:rsid w:val="00B53056"/>
    <w:rsid w:val="00B534FC"/>
    <w:rsid w:val="00B53F60"/>
    <w:rsid w:val="00B54E30"/>
    <w:rsid w:val="00B5538D"/>
    <w:rsid w:val="00B601F1"/>
    <w:rsid w:val="00B6119F"/>
    <w:rsid w:val="00B6129B"/>
    <w:rsid w:val="00B612B3"/>
    <w:rsid w:val="00B612BA"/>
    <w:rsid w:val="00B63A46"/>
    <w:rsid w:val="00B64230"/>
    <w:rsid w:val="00B64A3F"/>
    <w:rsid w:val="00B64C51"/>
    <w:rsid w:val="00B64E0A"/>
    <w:rsid w:val="00B65574"/>
    <w:rsid w:val="00B6594F"/>
    <w:rsid w:val="00B6700E"/>
    <w:rsid w:val="00B67523"/>
    <w:rsid w:val="00B67A04"/>
    <w:rsid w:val="00B67A52"/>
    <w:rsid w:val="00B7007B"/>
    <w:rsid w:val="00B71081"/>
    <w:rsid w:val="00B71767"/>
    <w:rsid w:val="00B74039"/>
    <w:rsid w:val="00B74457"/>
    <w:rsid w:val="00B75436"/>
    <w:rsid w:val="00B766B5"/>
    <w:rsid w:val="00B77AFD"/>
    <w:rsid w:val="00B80A53"/>
    <w:rsid w:val="00B80C6F"/>
    <w:rsid w:val="00B80EDA"/>
    <w:rsid w:val="00B8219A"/>
    <w:rsid w:val="00B823A4"/>
    <w:rsid w:val="00B823A7"/>
    <w:rsid w:val="00B82C7A"/>
    <w:rsid w:val="00B82EDF"/>
    <w:rsid w:val="00B82F75"/>
    <w:rsid w:val="00B83129"/>
    <w:rsid w:val="00B83466"/>
    <w:rsid w:val="00B83910"/>
    <w:rsid w:val="00B8473E"/>
    <w:rsid w:val="00B84AE2"/>
    <w:rsid w:val="00B851D9"/>
    <w:rsid w:val="00B863B7"/>
    <w:rsid w:val="00B86682"/>
    <w:rsid w:val="00B8677D"/>
    <w:rsid w:val="00B9288C"/>
    <w:rsid w:val="00B9318B"/>
    <w:rsid w:val="00B9371B"/>
    <w:rsid w:val="00B938E5"/>
    <w:rsid w:val="00B94074"/>
    <w:rsid w:val="00B94CDC"/>
    <w:rsid w:val="00B94F1A"/>
    <w:rsid w:val="00B9533B"/>
    <w:rsid w:val="00B956B7"/>
    <w:rsid w:val="00B96703"/>
    <w:rsid w:val="00B969EF"/>
    <w:rsid w:val="00B96ECF"/>
    <w:rsid w:val="00B97609"/>
    <w:rsid w:val="00BA09A9"/>
    <w:rsid w:val="00BA0ACF"/>
    <w:rsid w:val="00BA0C65"/>
    <w:rsid w:val="00BA114C"/>
    <w:rsid w:val="00BA12FD"/>
    <w:rsid w:val="00BA21C0"/>
    <w:rsid w:val="00BA27F5"/>
    <w:rsid w:val="00BA2A9F"/>
    <w:rsid w:val="00BA3337"/>
    <w:rsid w:val="00BA337C"/>
    <w:rsid w:val="00BA34B1"/>
    <w:rsid w:val="00BA39CB"/>
    <w:rsid w:val="00BA3A1F"/>
    <w:rsid w:val="00BA4257"/>
    <w:rsid w:val="00BA4BC0"/>
    <w:rsid w:val="00BA5413"/>
    <w:rsid w:val="00BA611D"/>
    <w:rsid w:val="00BA62BF"/>
    <w:rsid w:val="00BA64BC"/>
    <w:rsid w:val="00BB02FC"/>
    <w:rsid w:val="00BB14A4"/>
    <w:rsid w:val="00BB1A20"/>
    <w:rsid w:val="00BB25AC"/>
    <w:rsid w:val="00BB34EF"/>
    <w:rsid w:val="00BB3B69"/>
    <w:rsid w:val="00BB462A"/>
    <w:rsid w:val="00BB593F"/>
    <w:rsid w:val="00BB5E17"/>
    <w:rsid w:val="00BB655E"/>
    <w:rsid w:val="00BB68E1"/>
    <w:rsid w:val="00BB6FEE"/>
    <w:rsid w:val="00BB7130"/>
    <w:rsid w:val="00BB7339"/>
    <w:rsid w:val="00BB766F"/>
    <w:rsid w:val="00BB7BFA"/>
    <w:rsid w:val="00BC1D1F"/>
    <w:rsid w:val="00BC2231"/>
    <w:rsid w:val="00BC268C"/>
    <w:rsid w:val="00BC2A4C"/>
    <w:rsid w:val="00BC40C9"/>
    <w:rsid w:val="00BC4127"/>
    <w:rsid w:val="00BC48BF"/>
    <w:rsid w:val="00BC4D1D"/>
    <w:rsid w:val="00BC54C9"/>
    <w:rsid w:val="00BC55EA"/>
    <w:rsid w:val="00BC699E"/>
    <w:rsid w:val="00BC6FA1"/>
    <w:rsid w:val="00BC7BCE"/>
    <w:rsid w:val="00BD10A0"/>
    <w:rsid w:val="00BD12E9"/>
    <w:rsid w:val="00BD1DCC"/>
    <w:rsid w:val="00BD3D63"/>
    <w:rsid w:val="00BD3FEB"/>
    <w:rsid w:val="00BD5313"/>
    <w:rsid w:val="00BD5316"/>
    <w:rsid w:val="00BD55F2"/>
    <w:rsid w:val="00BD58C6"/>
    <w:rsid w:val="00BD5BA2"/>
    <w:rsid w:val="00BD5DDC"/>
    <w:rsid w:val="00BD6C8B"/>
    <w:rsid w:val="00BD6D31"/>
    <w:rsid w:val="00BD73DE"/>
    <w:rsid w:val="00BE0828"/>
    <w:rsid w:val="00BE1138"/>
    <w:rsid w:val="00BE189F"/>
    <w:rsid w:val="00BE29D2"/>
    <w:rsid w:val="00BE4BFF"/>
    <w:rsid w:val="00BE6209"/>
    <w:rsid w:val="00BE64D9"/>
    <w:rsid w:val="00BE6F2B"/>
    <w:rsid w:val="00BF0247"/>
    <w:rsid w:val="00BF0909"/>
    <w:rsid w:val="00BF2151"/>
    <w:rsid w:val="00BF2B7A"/>
    <w:rsid w:val="00BF4B2C"/>
    <w:rsid w:val="00BF7D74"/>
    <w:rsid w:val="00C00FD0"/>
    <w:rsid w:val="00C0106C"/>
    <w:rsid w:val="00C01377"/>
    <w:rsid w:val="00C016C6"/>
    <w:rsid w:val="00C019AB"/>
    <w:rsid w:val="00C04B48"/>
    <w:rsid w:val="00C04B74"/>
    <w:rsid w:val="00C05541"/>
    <w:rsid w:val="00C070E9"/>
    <w:rsid w:val="00C073E0"/>
    <w:rsid w:val="00C10186"/>
    <w:rsid w:val="00C1126A"/>
    <w:rsid w:val="00C1135A"/>
    <w:rsid w:val="00C11C56"/>
    <w:rsid w:val="00C127EC"/>
    <w:rsid w:val="00C1317E"/>
    <w:rsid w:val="00C139CA"/>
    <w:rsid w:val="00C14270"/>
    <w:rsid w:val="00C15711"/>
    <w:rsid w:val="00C15FD7"/>
    <w:rsid w:val="00C168EA"/>
    <w:rsid w:val="00C16F34"/>
    <w:rsid w:val="00C172A5"/>
    <w:rsid w:val="00C17DBC"/>
    <w:rsid w:val="00C2000F"/>
    <w:rsid w:val="00C205B5"/>
    <w:rsid w:val="00C225DD"/>
    <w:rsid w:val="00C22D24"/>
    <w:rsid w:val="00C235A0"/>
    <w:rsid w:val="00C2399C"/>
    <w:rsid w:val="00C23BBF"/>
    <w:rsid w:val="00C24E58"/>
    <w:rsid w:val="00C31A4E"/>
    <w:rsid w:val="00C31E64"/>
    <w:rsid w:val="00C32D9F"/>
    <w:rsid w:val="00C344C0"/>
    <w:rsid w:val="00C36A4E"/>
    <w:rsid w:val="00C36F8F"/>
    <w:rsid w:val="00C372A8"/>
    <w:rsid w:val="00C402D0"/>
    <w:rsid w:val="00C409EE"/>
    <w:rsid w:val="00C41717"/>
    <w:rsid w:val="00C4195E"/>
    <w:rsid w:val="00C422E1"/>
    <w:rsid w:val="00C425BA"/>
    <w:rsid w:val="00C42CF6"/>
    <w:rsid w:val="00C43288"/>
    <w:rsid w:val="00C432B0"/>
    <w:rsid w:val="00C4357C"/>
    <w:rsid w:val="00C44047"/>
    <w:rsid w:val="00C4465B"/>
    <w:rsid w:val="00C45EEC"/>
    <w:rsid w:val="00C47131"/>
    <w:rsid w:val="00C471EF"/>
    <w:rsid w:val="00C473E0"/>
    <w:rsid w:val="00C500B5"/>
    <w:rsid w:val="00C52C20"/>
    <w:rsid w:val="00C53462"/>
    <w:rsid w:val="00C53C26"/>
    <w:rsid w:val="00C5532C"/>
    <w:rsid w:val="00C55D7C"/>
    <w:rsid w:val="00C5603A"/>
    <w:rsid w:val="00C56730"/>
    <w:rsid w:val="00C60387"/>
    <w:rsid w:val="00C60482"/>
    <w:rsid w:val="00C6166C"/>
    <w:rsid w:val="00C61FBA"/>
    <w:rsid w:val="00C62287"/>
    <w:rsid w:val="00C62541"/>
    <w:rsid w:val="00C62891"/>
    <w:rsid w:val="00C63189"/>
    <w:rsid w:val="00C6330D"/>
    <w:rsid w:val="00C646C9"/>
    <w:rsid w:val="00C65641"/>
    <w:rsid w:val="00C65B07"/>
    <w:rsid w:val="00C66354"/>
    <w:rsid w:val="00C665D5"/>
    <w:rsid w:val="00C66980"/>
    <w:rsid w:val="00C70538"/>
    <w:rsid w:val="00C71118"/>
    <w:rsid w:val="00C719BB"/>
    <w:rsid w:val="00C71AF0"/>
    <w:rsid w:val="00C75623"/>
    <w:rsid w:val="00C75789"/>
    <w:rsid w:val="00C76D65"/>
    <w:rsid w:val="00C80163"/>
    <w:rsid w:val="00C81F7A"/>
    <w:rsid w:val="00C8210F"/>
    <w:rsid w:val="00C82E53"/>
    <w:rsid w:val="00C835B5"/>
    <w:rsid w:val="00C83AE2"/>
    <w:rsid w:val="00C8472D"/>
    <w:rsid w:val="00C84B75"/>
    <w:rsid w:val="00C84E10"/>
    <w:rsid w:val="00C851E4"/>
    <w:rsid w:val="00C86193"/>
    <w:rsid w:val="00C86A4C"/>
    <w:rsid w:val="00C878C0"/>
    <w:rsid w:val="00C87AB2"/>
    <w:rsid w:val="00C9037B"/>
    <w:rsid w:val="00C90F58"/>
    <w:rsid w:val="00C910AD"/>
    <w:rsid w:val="00C912EB"/>
    <w:rsid w:val="00C92793"/>
    <w:rsid w:val="00C92D14"/>
    <w:rsid w:val="00C93245"/>
    <w:rsid w:val="00C93586"/>
    <w:rsid w:val="00C93987"/>
    <w:rsid w:val="00C93C31"/>
    <w:rsid w:val="00C93D8D"/>
    <w:rsid w:val="00C93DDE"/>
    <w:rsid w:val="00C94F30"/>
    <w:rsid w:val="00C9633D"/>
    <w:rsid w:val="00C967FA"/>
    <w:rsid w:val="00C96B5A"/>
    <w:rsid w:val="00C97054"/>
    <w:rsid w:val="00C97080"/>
    <w:rsid w:val="00C97522"/>
    <w:rsid w:val="00C97751"/>
    <w:rsid w:val="00C978E9"/>
    <w:rsid w:val="00CA0C15"/>
    <w:rsid w:val="00CA10DA"/>
    <w:rsid w:val="00CA1B21"/>
    <w:rsid w:val="00CA2E12"/>
    <w:rsid w:val="00CA4496"/>
    <w:rsid w:val="00CA4D0B"/>
    <w:rsid w:val="00CA60B9"/>
    <w:rsid w:val="00CA61A8"/>
    <w:rsid w:val="00CA63E8"/>
    <w:rsid w:val="00CA6C39"/>
    <w:rsid w:val="00CA6D4D"/>
    <w:rsid w:val="00CA6F92"/>
    <w:rsid w:val="00CA7365"/>
    <w:rsid w:val="00CA738C"/>
    <w:rsid w:val="00CA7A13"/>
    <w:rsid w:val="00CB1F55"/>
    <w:rsid w:val="00CB2B76"/>
    <w:rsid w:val="00CB2FAC"/>
    <w:rsid w:val="00CB3721"/>
    <w:rsid w:val="00CB4E81"/>
    <w:rsid w:val="00CB511A"/>
    <w:rsid w:val="00CB59FC"/>
    <w:rsid w:val="00CB68E7"/>
    <w:rsid w:val="00CC0726"/>
    <w:rsid w:val="00CC08EE"/>
    <w:rsid w:val="00CC17B0"/>
    <w:rsid w:val="00CC2296"/>
    <w:rsid w:val="00CC2697"/>
    <w:rsid w:val="00CC4B99"/>
    <w:rsid w:val="00CC4D5F"/>
    <w:rsid w:val="00CC56AF"/>
    <w:rsid w:val="00CC5FD3"/>
    <w:rsid w:val="00CC6138"/>
    <w:rsid w:val="00CC68AC"/>
    <w:rsid w:val="00CC6991"/>
    <w:rsid w:val="00CC6F3A"/>
    <w:rsid w:val="00CC7E14"/>
    <w:rsid w:val="00CD1CDD"/>
    <w:rsid w:val="00CD24E9"/>
    <w:rsid w:val="00CD2CB9"/>
    <w:rsid w:val="00CD2E67"/>
    <w:rsid w:val="00CD3E7C"/>
    <w:rsid w:val="00CD4029"/>
    <w:rsid w:val="00CD47D1"/>
    <w:rsid w:val="00CD528D"/>
    <w:rsid w:val="00CD57C1"/>
    <w:rsid w:val="00CD738C"/>
    <w:rsid w:val="00CD75CE"/>
    <w:rsid w:val="00CD7A4F"/>
    <w:rsid w:val="00CE04B2"/>
    <w:rsid w:val="00CE0652"/>
    <w:rsid w:val="00CE0AE7"/>
    <w:rsid w:val="00CE14F9"/>
    <w:rsid w:val="00CE2CFE"/>
    <w:rsid w:val="00CE375A"/>
    <w:rsid w:val="00CE559E"/>
    <w:rsid w:val="00CE689F"/>
    <w:rsid w:val="00CE72ED"/>
    <w:rsid w:val="00CE7E10"/>
    <w:rsid w:val="00CF166B"/>
    <w:rsid w:val="00CF1C6B"/>
    <w:rsid w:val="00CF1D4A"/>
    <w:rsid w:val="00CF2487"/>
    <w:rsid w:val="00CF35DA"/>
    <w:rsid w:val="00CF4001"/>
    <w:rsid w:val="00CF4703"/>
    <w:rsid w:val="00CF4AE1"/>
    <w:rsid w:val="00CF5208"/>
    <w:rsid w:val="00CF5D18"/>
    <w:rsid w:val="00CF6061"/>
    <w:rsid w:val="00CF6BD0"/>
    <w:rsid w:val="00D00375"/>
    <w:rsid w:val="00D0049E"/>
    <w:rsid w:val="00D0150B"/>
    <w:rsid w:val="00D0170E"/>
    <w:rsid w:val="00D01F51"/>
    <w:rsid w:val="00D02AC0"/>
    <w:rsid w:val="00D03BDB"/>
    <w:rsid w:val="00D040A9"/>
    <w:rsid w:val="00D04F0E"/>
    <w:rsid w:val="00D053A8"/>
    <w:rsid w:val="00D05E1D"/>
    <w:rsid w:val="00D0605A"/>
    <w:rsid w:val="00D06721"/>
    <w:rsid w:val="00D0793D"/>
    <w:rsid w:val="00D07D53"/>
    <w:rsid w:val="00D101BE"/>
    <w:rsid w:val="00D10549"/>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3BC"/>
    <w:rsid w:val="00D2161D"/>
    <w:rsid w:val="00D21B9A"/>
    <w:rsid w:val="00D232CB"/>
    <w:rsid w:val="00D23551"/>
    <w:rsid w:val="00D249FA"/>
    <w:rsid w:val="00D24B4E"/>
    <w:rsid w:val="00D252A1"/>
    <w:rsid w:val="00D25C89"/>
    <w:rsid w:val="00D25D72"/>
    <w:rsid w:val="00D25F2E"/>
    <w:rsid w:val="00D26229"/>
    <w:rsid w:val="00D2627D"/>
    <w:rsid w:val="00D27902"/>
    <w:rsid w:val="00D27C95"/>
    <w:rsid w:val="00D314A3"/>
    <w:rsid w:val="00D31B85"/>
    <w:rsid w:val="00D31D5A"/>
    <w:rsid w:val="00D3264A"/>
    <w:rsid w:val="00D3272C"/>
    <w:rsid w:val="00D333D4"/>
    <w:rsid w:val="00D33BFD"/>
    <w:rsid w:val="00D33DE6"/>
    <w:rsid w:val="00D36E02"/>
    <w:rsid w:val="00D37D15"/>
    <w:rsid w:val="00D40148"/>
    <w:rsid w:val="00D40AFA"/>
    <w:rsid w:val="00D40B58"/>
    <w:rsid w:val="00D424DA"/>
    <w:rsid w:val="00D42D5C"/>
    <w:rsid w:val="00D43442"/>
    <w:rsid w:val="00D43949"/>
    <w:rsid w:val="00D439B2"/>
    <w:rsid w:val="00D43FB8"/>
    <w:rsid w:val="00D44AA4"/>
    <w:rsid w:val="00D44BBF"/>
    <w:rsid w:val="00D455DB"/>
    <w:rsid w:val="00D45739"/>
    <w:rsid w:val="00D46920"/>
    <w:rsid w:val="00D46C22"/>
    <w:rsid w:val="00D47634"/>
    <w:rsid w:val="00D479F0"/>
    <w:rsid w:val="00D47CE5"/>
    <w:rsid w:val="00D507B5"/>
    <w:rsid w:val="00D50FC1"/>
    <w:rsid w:val="00D51369"/>
    <w:rsid w:val="00D52453"/>
    <w:rsid w:val="00D5266F"/>
    <w:rsid w:val="00D528A0"/>
    <w:rsid w:val="00D52A75"/>
    <w:rsid w:val="00D53069"/>
    <w:rsid w:val="00D53325"/>
    <w:rsid w:val="00D53A3D"/>
    <w:rsid w:val="00D5487A"/>
    <w:rsid w:val="00D54B25"/>
    <w:rsid w:val="00D54F7C"/>
    <w:rsid w:val="00D55A40"/>
    <w:rsid w:val="00D564E4"/>
    <w:rsid w:val="00D56F0B"/>
    <w:rsid w:val="00D57180"/>
    <w:rsid w:val="00D60422"/>
    <w:rsid w:val="00D60865"/>
    <w:rsid w:val="00D60B73"/>
    <w:rsid w:val="00D610D5"/>
    <w:rsid w:val="00D614FF"/>
    <w:rsid w:val="00D62BD6"/>
    <w:rsid w:val="00D62F28"/>
    <w:rsid w:val="00D6562E"/>
    <w:rsid w:val="00D671BF"/>
    <w:rsid w:val="00D67E48"/>
    <w:rsid w:val="00D67FEC"/>
    <w:rsid w:val="00D70098"/>
    <w:rsid w:val="00D70CAD"/>
    <w:rsid w:val="00D70E9D"/>
    <w:rsid w:val="00D71B4A"/>
    <w:rsid w:val="00D72B0A"/>
    <w:rsid w:val="00D7367A"/>
    <w:rsid w:val="00D74C60"/>
    <w:rsid w:val="00D74CFD"/>
    <w:rsid w:val="00D75160"/>
    <w:rsid w:val="00D76D17"/>
    <w:rsid w:val="00D771BD"/>
    <w:rsid w:val="00D800F6"/>
    <w:rsid w:val="00D80178"/>
    <w:rsid w:val="00D8098D"/>
    <w:rsid w:val="00D80D3A"/>
    <w:rsid w:val="00D817D5"/>
    <w:rsid w:val="00D81D26"/>
    <w:rsid w:val="00D81E28"/>
    <w:rsid w:val="00D82E4A"/>
    <w:rsid w:val="00D83232"/>
    <w:rsid w:val="00D83977"/>
    <w:rsid w:val="00D84555"/>
    <w:rsid w:val="00D85CD8"/>
    <w:rsid w:val="00D8724E"/>
    <w:rsid w:val="00D87991"/>
    <w:rsid w:val="00D90072"/>
    <w:rsid w:val="00D904CD"/>
    <w:rsid w:val="00D9135E"/>
    <w:rsid w:val="00D9188C"/>
    <w:rsid w:val="00D91C6C"/>
    <w:rsid w:val="00D9223F"/>
    <w:rsid w:val="00D929A4"/>
    <w:rsid w:val="00D9359F"/>
    <w:rsid w:val="00D9377B"/>
    <w:rsid w:val="00D93CAD"/>
    <w:rsid w:val="00D93E25"/>
    <w:rsid w:val="00D94398"/>
    <w:rsid w:val="00D9492A"/>
    <w:rsid w:val="00D94C7A"/>
    <w:rsid w:val="00D94CB2"/>
    <w:rsid w:val="00D96619"/>
    <w:rsid w:val="00D96655"/>
    <w:rsid w:val="00D96AD1"/>
    <w:rsid w:val="00DA027E"/>
    <w:rsid w:val="00DA08A0"/>
    <w:rsid w:val="00DA0BD6"/>
    <w:rsid w:val="00DA0D62"/>
    <w:rsid w:val="00DA2C2E"/>
    <w:rsid w:val="00DA3842"/>
    <w:rsid w:val="00DA3A69"/>
    <w:rsid w:val="00DA3AF5"/>
    <w:rsid w:val="00DA43C4"/>
    <w:rsid w:val="00DA4434"/>
    <w:rsid w:val="00DA4BF1"/>
    <w:rsid w:val="00DA5BD6"/>
    <w:rsid w:val="00DA65F4"/>
    <w:rsid w:val="00DA738A"/>
    <w:rsid w:val="00DA75C7"/>
    <w:rsid w:val="00DA760C"/>
    <w:rsid w:val="00DA7BB7"/>
    <w:rsid w:val="00DB1EB1"/>
    <w:rsid w:val="00DB2232"/>
    <w:rsid w:val="00DB3216"/>
    <w:rsid w:val="00DB3AAB"/>
    <w:rsid w:val="00DB3E18"/>
    <w:rsid w:val="00DB6254"/>
    <w:rsid w:val="00DB679B"/>
    <w:rsid w:val="00DB7055"/>
    <w:rsid w:val="00DC0EA6"/>
    <w:rsid w:val="00DC1ABF"/>
    <w:rsid w:val="00DC1EA1"/>
    <w:rsid w:val="00DC21F3"/>
    <w:rsid w:val="00DC5ECA"/>
    <w:rsid w:val="00DC5F58"/>
    <w:rsid w:val="00DC663E"/>
    <w:rsid w:val="00DC6F63"/>
    <w:rsid w:val="00DC777C"/>
    <w:rsid w:val="00DC7A97"/>
    <w:rsid w:val="00DD168C"/>
    <w:rsid w:val="00DD1C86"/>
    <w:rsid w:val="00DD23F0"/>
    <w:rsid w:val="00DD24B5"/>
    <w:rsid w:val="00DD2EF0"/>
    <w:rsid w:val="00DD2F81"/>
    <w:rsid w:val="00DD35D7"/>
    <w:rsid w:val="00DD3760"/>
    <w:rsid w:val="00DD4B31"/>
    <w:rsid w:val="00DD4EB9"/>
    <w:rsid w:val="00DD4F1C"/>
    <w:rsid w:val="00DD5B8A"/>
    <w:rsid w:val="00DD7473"/>
    <w:rsid w:val="00DD7E37"/>
    <w:rsid w:val="00DE1F1F"/>
    <w:rsid w:val="00DE4427"/>
    <w:rsid w:val="00DE4B54"/>
    <w:rsid w:val="00DE5313"/>
    <w:rsid w:val="00DE5D4C"/>
    <w:rsid w:val="00DE693D"/>
    <w:rsid w:val="00DE758E"/>
    <w:rsid w:val="00DF06C0"/>
    <w:rsid w:val="00DF0E69"/>
    <w:rsid w:val="00DF0FCB"/>
    <w:rsid w:val="00DF131A"/>
    <w:rsid w:val="00DF228F"/>
    <w:rsid w:val="00DF27E1"/>
    <w:rsid w:val="00DF2901"/>
    <w:rsid w:val="00DF3507"/>
    <w:rsid w:val="00DF5FDA"/>
    <w:rsid w:val="00DF67D3"/>
    <w:rsid w:val="00DF6C3F"/>
    <w:rsid w:val="00DF6EDE"/>
    <w:rsid w:val="00DF7607"/>
    <w:rsid w:val="00E00374"/>
    <w:rsid w:val="00E0235F"/>
    <w:rsid w:val="00E0276E"/>
    <w:rsid w:val="00E03055"/>
    <w:rsid w:val="00E03384"/>
    <w:rsid w:val="00E039DD"/>
    <w:rsid w:val="00E04CEC"/>
    <w:rsid w:val="00E05AA8"/>
    <w:rsid w:val="00E074F9"/>
    <w:rsid w:val="00E076A4"/>
    <w:rsid w:val="00E078BA"/>
    <w:rsid w:val="00E079E7"/>
    <w:rsid w:val="00E07E5B"/>
    <w:rsid w:val="00E10917"/>
    <w:rsid w:val="00E10FF4"/>
    <w:rsid w:val="00E11D37"/>
    <w:rsid w:val="00E144B5"/>
    <w:rsid w:val="00E14771"/>
    <w:rsid w:val="00E1489E"/>
    <w:rsid w:val="00E15513"/>
    <w:rsid w:val="00E16BB7"/>
    <w:rsid w:val="00E16DAF"/>
    <w:rsid w:val="00E21316"/>
    <w:rsid w:val="00E21F50"/>
    <w:rsid w:val="00E233E7"/>
    <w:rsid w:val="00E25FEB"/>
    <w:rsid w:val="00E26A85"/>
    <w:rsid w:val="00E27FEC"/>
    <w:rsid w:val="00E31024"/>
    <w:rsid w:val="00E3139C"/>
    <w:rsid w:val="00E32885"/>
    <w:rsid w:val="00E336D8"/>
    <w:rsid w:val="00E33CD8"/>
    <w:rsid w:val="00E34AB7"/>
    <w:rsid w:val="00E34BC5"/>
    <w:rsid w:val="00E35189"/>
    <w:rsid w:val="00E360E6"/>
    <w:rsid w:val="00E40AC7"/>
    <w:rsid w:val="00E40DE1"/>
    <w:rsid w:val="00E41031"/>
    <w:rsid w:val="00E41C4E"/>
    <w:rsid w:val="00E41D77"/>
    <w:rsid w:val="00E42394"/>
    <w:rsid w:val="00E425F5"/>
    <w:rsid w:val="00E4266D"/>
    <w:rsid w:val="00E432CF"/>
    <w:rsid w:val="00E435FD"/>
    <w:rsid w:val="00E4380F"/>
    <w:rsid w:val="00E441D0"/>
    <w:rsid w:val="00E44E01"/>
    <w:rsid w:val="00E451C0"/>
    <w:rsid w:val="00E4566F"/>
    <w:rsid w:val="00E456E6"/>
    <w:rsid w:val="00E459A7"/>
    <w:rsid w:val="00E46BEB"/>
    <w:rsid w:val="00E475B3"/>
    <w:rsid w:val="00E47D93"/>
    <w:rsid w:val="00E47F78"/>
    <w:rsid w:val="00E5029D"/>
    <w:rsid w:val="00E50D2E"/>
    <w:rsid w:val="00E51270"/>
    <w:rsid w:val="00E518DD"/>
    <w:rsid w:val="00E52F7D"/>
    <w:rsid w:val="00E53755"/>
    <w:rsid w:val="00E53A94"/>
    <w:rsid w:val="00E53AB1"/>
    <w:rsid w:val="00E55534"/>
    <w:rsid w:val="00E5648C"/>
    <w:rsid w:val="00E56FE1"/>
    <w:rsid w:val="00E607C5"/>
    <w:rsid w:val="00E60B83"/>
    <w:rsid w:val="00E60D9E"/>
    <w:rsid w:val="00E61C23"/>
    <w:rsid w:val="00E61C58"/>
    <w:rsid w:val="00E62052"/>
    <w:rsid w:val="00E634B0"/>
    <w:rsid w:val="00E63CD6"/>
    <w:rsid w:val="00E63F1E"/>
    <w:rsid w:val="00E6499A"/>
    <w:rsid w:val="00E64ADA"/>
    <w:rsid w:val="00E64F48"/>
    <w:rsid w:val="00E65FBE"/>
    <w:rsid w:val="00E66232"/>
    <w:rsid w:val="00E66B07"/>
    <w:rsid w:val="00E66C20"/>
    <w:rsid w:val="00E66EDE"/>
    <w:rsid w:val="00E67A5D"/>
    <w:rsid w:val="00E71969"/>
    <w:rsid w:val="00E71FBD"/>
    <w:rsid w:val="00E72089"/>
    <w:rsid w:val="00E73C0C"/>
    <w:rsid w:val="00E73C49"/>
    <w:rsid w:val="00E73E5D"/>
    <w:rsid w:val="00E76C12"/>
    <w:rsid w:val="00E80E17"/>
    <w:rsid w:val="00E8161C"/>
    <w:rsid w:val="00E81DF4"/>
    <w:rsid w:val="00E82C5C"/>
    <w:rsid w:val="00E83276"/>
    <w:rsid w:val="00E847ED"/>
    <w:rsid w:val="00E853F5"/>
    <w:rsid w:val="00E85C48"/>
    <w:rsid w:val="00E867D1"/>
    <w:rsid w:val="00E86FD1"/>
    <w:rsid w:val="00E8733F"/>
    <w:rsid w:val="00E87F46"/>
    <w:rsid w:val="00E90690"/>
    <w:rsid w:val="00E91B21"/>
    <w:rsid w:val="00E9208A"/>
    <w:rsid w:val="00E92140"/>
    <w:rsid w:val="00E922DA"/>
    <w:rsid w:val="00E92A8F"/>
    <w:rsid w:val="00E92B44"/>
    <w:rsid w:val="00E94A83"/>
    <w:rsid w:val="00E963A1"/>
    <w:rsid w:val="00E9707E"/>
    <w:rsid w:val="00E974F8"/>
    <w:rsid w:val="00EA0BA7"/>
    <w:rsid w:val="00EA0C22"/>
    <w:rsid w:val="00EA155B"/>
    <w:rsid w:val="00EA170E"/>
    <w:rsid w:val="00EA24C6"/>
    <w:rsid w:val="00EA268C"/>
    <w:rsid w:val="00EA310D"/>
    <w:rsid w:val="00EA3328"/>
    <w:rsid w:val="00EA3570"/>
    <w:rsid w:val="00EA35BD"/>
    <w:rsid w:val="00EA3A78"/>
    <w:rsid w:val="00EA53EF"/>
    <w:rsid w:val="00EA5720"/>
    <w:rsid w:val="00EA66F0"/>
    <w:rsid w:val="00EA7051"/>
    <w:rsid w:val="00EA7B94"/>
    <w:rsid w:val="00EA7DA5"/>
    <w:rsid w:val="00EB0EE4"/>
    <w:rsid w:val="00EB0F0E"/>
    <w:rsid w:val="00EB1082"/>
    <w:rsid w:val="00EB3559"/>
    <w:rsid w:val="00EB3CBC"/>
    <w:rsid w:val="00EB460B"/>
    <w:rsid w:val="00EB4733"/>
    <w:rsid w:val="00EB58C7"/>
    <w:rsid w:val="00EB59AF"/>
    <w:rsid w:val="00EB6BF4"/>
    <w:rsid w:val="00EB700B"/>
    <w:rsid w:val="00EB76CD"/>
    <w:rsid w:val="00EC0E68"/>
    <w:rsid w:val="00EC22EC"/>
    <w:rsid w:val="00EC34EB"/>
    <w:rsid w:val="00EC3759"/>
    <w:rsid w:val="00EC3A82"/>
    <w:rsid w:val="00EC3E58"/>
    <w:rsid w:val="00EC4066"/>
    <w:rsid w:val="00EC4317"/>
    <w:rsid w:val="00EC4909"/>
    <w:rsid w:val="00EC4D5D"/>
    <w:rsid w:val="00EC5634"/>
    <w:rsid w:val="00EC56C5"/>
    <w:rsid w:val="00EC7589"/>
    <w:rsid w:val="00EC767C"/>
    <w:rsid w:val="00EC7B5B"/>
    <w:rsid w:val="00ED23B0"/>
    <w:rsid w:val="00ED249A"/>
    <w:rsid w:val="00ED25AE"/>
    <w:rsid w:val="00ED265F"/>
    <w:rsid w:val="00ED269B"/>
    <w:rsid w:val="00ED3B58"/>
    <w:rsid w:val="00ED3BB1"/>
    <w:rsid w:val="00ED45CB"/>
    <w:rsid w:val="00ED55E1"/>
    <w:rsid w:val="00ED5B86"/>
    <w:rsid w:val="00ED6848"/>
    <w:rsid w:val="00ED6CAB"/>
    <w:rsid w:val="00ED74F5"/>
    <w:rsid w:val="00EE000A"/>
    <w:rsid w:val="00EE036A"/>
    <w:rsid w:val="00EE26E9"/>
    <w:rsid w:val="00EE3B9C"/>
    <w:rsid w:val="00EE3F4B"/>
    <w:rsid w:val="00EE3F73"/>
    <w:rsid w:val="00EE4545"/>
    <w:rsid w:val="00EE4614"/>
    <w:rsid w:val="00EE4FBD"/>
    <w:rsid w:val="00EF1272"/>
    <w:rsid w:val="00EF1565"/>
    <w:rsid w:val="00EF172C"/>
    <w:rsid w:val="00EF1BA1"/>
    <w:rsid w:val="00EF24D1"/>
    <w:rsid w:val="00EF2C8C"/>
    <w:rsid w:val="00EF2FC0"/>
    <w:rsid w:val="00EF36B1"/>
    <w:rsid w:val="00EF56CE"/>
    <w:rsid w:val="00F00370"/>
    <w:rsid w:val="00F004DE"/>
    <w:rsid w:val="00F01A12"/>
    <w:rsid w:val="00F01FBF"/>
    <w:rsid w:val="00F021EC"/>
    <w:rsid w:val="00F037FB"/>
    <w:rsid w:val="00F03CBF"/>
    <w:rsid w:val="00F03D24"/>
    <w:rsid w:val="00F045D4"/>
    <w:rsid w:val="00F04603"/>
    <w:rsid w:val="00F04830"/>
    <w:rsid w:val="00F059B7"/>
    <w:rsid w:val="00F0649D"/>
    <w:rsid w:val="00F06774"/>
    <w:rsid w:val="00F0692F"/>
    <w:rsid w:val="00F06FF5"/>
    <w:rsid w:val="00F070BC"/>
    <w:rsid w:val="00F07919"/>
    <w:rsid w:val="00F12B84"/>
    <w:rsid w:val="00F1325A"/>
    <w:rsid w:val="00F13757"/>
    <w:rsid w:val="00F13DE4"/>
    <w:rsid w:val="00F13F19"/>
    <w:rsid w:val="00F15560"/>
    <w:rsid w:val="00F16839"/>
    <w:rsid w:val="00F17059"/>
    <w:rsid w:val="00F17420"/>
    <w:rsid w:val="00F21A30"/>
    <w:rsid w:val="00F21E84"/>
    <w:rsid w:val="00F22EC4"/>
    <w:rsid w:val="00F23BC4"/>
    <w:rsid w:val="00F23EBC"/>
    <w:rsid w:val="00F243C2"/>
    <w:rsid w:val="00F24969"/>
    <w:rsid w:val="00F25895"/>
    <w:rsid w:val="00F27491"/>
    <w:rsid w:val="00F2776D"/>
    <w:rsid w:val="00F27871"/>
    <w:rsid w:val="00F27FF6"/>
    <w:rsid w:val="00F303F7"/>
    <w:rsid w:val="00F31322"/>
    <w:rsid w:val="00F3144A"/>
    <w:rsid w:val="00F317F2"/>
    <w:rsid w:val="00F32899"/>
    <w:rsid w:val="00F32C7A"/>
    <w:rsid w:val="00F32C99"/>
    <w:rsid w:val="00F34F3A"/>
    <w:rsid w:val="00F34F9C"/>
    <w:rsid w:val="00F355CE"/>
    <w:rsid w:val="00F35609"/>
    <w:rsid w:val="00F378E6"/>
    <w:rsid w:val="00F37F7B"/>
    <w:rsid w:val="00F4029B"/>
    <w:rsid w:val="00F40911"/>
    <w:rsid w:val="00F40B72"/>
    <w:rsid w:val="00F40DA8"/>
    <w:rsid w:val="00F41C60"/>
    <w:rsid w:val="00F41DB2"/>
    <w:rsid w:val="00F429F5"/>
    <w:rsid w:val="00F42CBC"/>
    <w:rsid w:val="00F46E80"/>
    <w:rsid w:val="00F50BBA"/>
    <w:rsid w:val="00F51493"/>
    <w:rsid w:val="00F523D9"/>
    <w:rsid w:val="00F5261D"/>
    <w:rsid w:val="00F52D1B"/>
    <w:rsid w:val="00F52F0E"/>
    <w:rsid w:val="00F5311F"/>
    <w:rsid w:val="00F53484"/>
    <w:rsid w:val="00F53A99"/>
    <w:rsid w:val="00F546C3"/>
    <w:rsid w:val="00F554F7"/>
    <w:rsid w:val="00F55909"/>
    <w:rsid w:val="00F57603"/>
    <w:rsid w:val="00F60AD7"/>
    <w:rsid w:val="00F60B5F"/>
    <w:rsid w:val="00F61432"/>
    <w:rsid w:val="00F62935"/>
    <w:rsid w:val="00F62D4C"/>
    <w:rsid w:val="00F63D1F"/>
    <w:rsid w:val="00F63E51"/>
    <w:rsid w:val="00F64C09"/>
    <w:rsid w:val="00F654A4"/>
    <w:rsid w:val="00F65CF4"/>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71B"/>
    <w:rsid w:val="00F76BC8"/>
    <w:rsid w:val="00F8031F"/>
    <w:rsid w:val="00F80566"/>
    <w:rsid w:val="00F81C80"/>
    <w:rsid w:val="00F82357"/>
    <w:rsid w:val="00F828E8"/>
    <w:rsid w:val="00F84351"/>
    <w:rsid w:val="00F8715F"/>
    <w:rsid w:val="00F87848"/>
    <w:rsid w:val="00F90FA8"/>
    <w:rsid w:val="00F91EC1"/>
    <w:rsid w:val="00F92211"/>
    <w:rsid w:val="00F93106"/>
    <w:rsid w:val="00F96F05"/>
    <w:rsid w:val="00F9791F"/>
    <w:rsid w:val="00F979A3"/>
    <w:rsid w:val="00F97B76"/>
    <w:rsid w:val="00FA023E"/>
    <w:rsid w:val="00FA04F2"/>
    <w:rsid w:val="00FA1513"/>
    <w:rsid w:val="00FA2B89"/>
    <w:rsid w:val="00FA3BC5"/>
    <w:rsid w:val="00FA44F9"/>
    <w:rsid w:val="00FA4A98"/>
    <w:rsid w:val="00FA63B1"/>
    <w:rsid w:val="00FA7797"/>
    <w:rsid w:val="00FA7827"/>
    <w:rsid w:val="00FA7CBF"/>
    <w:rsid w:val="00FB0033"/>
    <w:rsid w:val="00FB09A7"/>
    <w:rsid w:val="00FB11A8"/>
    <w:rsid w:val="00FB19F4"/>
    <w:rsid w:val="00FB2719"/>
    <w:rsid w:val="00FB3015"/>
    <w:rsid w:val="00FB32E1"/>
    <w:rsid w:val="00FB33C1"/>
    <w:rsid w:val="00FB39EF"/>
    <w:rsid w:val="00FB4142"/>
    <w:rsid w:val="00FB4144"/>
    <w:rsid w:val="00FB4202"/>
    <w:rsid w:val="00FB48BC"/>
    <w:rsid w:val="00FB4954"/>
    <w:rsid w:val="00FB579D"/>
    <w:rsid w:val="00FB57B9"/>
    <w:rsid w:val="00FB5C3E"/>
    <w:rsid w:val="00FB5EDD"/>
    <w:rsid w:val="00FB6F48"/>
    <w:rsid w:val="00FB7270"/>
    <w:rsid w:val="00FB7649"/>
    <w:rsid w:val="00FB7ACC"/>
    <w:rsid w:val="00FC042A"/>
    <w:rsid w:val="00FC10BE"/>
    <w:rsid w:val="00FC17E8"/>
    <w:rsid w:val="00FC210F"/>
    <w:rsid w:val="00FC23B1"/>
    <w:rsid w:val="00FC262A"/>
    <w:rsid w:val="00FC2CA4"/>
    <w:rsid w:val="00FC3790"/>
    <w:rsid w:val="00FC38A7"/>
    <w:rsid w:val="00FC41C7"/>
    <w:rsid w:val="00FC526F"/>
    <w:rsid w:val="00FC64E3"/>
    <w:rsid w:val="00FD0124"/>
    <w:rsid w:val="00FD05AA"/>
    <w:rsid w:val="00FD186E"/>
    <w:rsid w:val="00FD278F"/>
    <w:rsid w:val="00FD3645"/>
    <w:rsid w:val="00FD4D2A"/>
    <w:rsid w:val="00FD5A4C"/>
    <w:rsid w:val="00FD5E26"/>
    <w:rsid w:val="00FD6195"/>
    <w:rsid w:val="00FD7165"/>
    <w:rsid w:val="00FD72FC"/>
    <w:rsid w:val="00FD76AF"/>
    <w:rsid w:val="00FD79BA"/>
    <w:rsid w:val="00FE0D85"/>
    <w:rsid w:val="00FE1F70"/>
    <w:rsid w:val="00FE1FA4"/>
    <w:rsid w:val="00FE2437"/>
    <w:rsid w:val="00FE250D"/>
    <w:rsid w:val="00FE2F1F"/>
    <w:rsid w:val="00FE32B5"/>
    <w:rsid w:val="00FE3B62"/>
    <w:rsid w:val="00FE3E46"/>
    <w:rsid w:val="00FE3ED3"/>
    <w:rsid w:val="00FE4917"/>
    <w:rsid w:val="00FE49EC"/>
    <w:rsid w:val="00FE526D"/>
    <w:rsid w:val="00FE5C0F"/>
    <w:rsid w:val="00FE5FF4"/>
    <w:rsid w:val="00FE626D"/>
    <w:rsid w:val="00FE7F4A"/>
    <w:rsid w:val="00FF050A"/>
    <w:rsid w:val="00FF0EF1"/>
    <w:rsid w:val="00FF14D0"/>
    <w:rsid w:val="00FF19AA"/>
    <w:rsid w:val="00FF21E7"/>
    <w:rsid w:val="00FF24AD"/>
    <w:rsid w:val="00FF404C"/>
    <w:rsid w:val="00FF594C"/>
    <w:rsid w:val="00FF5A3A"/>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4C8210F2"/>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3EEA"/>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Znak,body txt,Glava - napis"/>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Znak Znak,body txt Znak,Glava - napis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uiPriority w:val="99"/>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aliases w:val="Komentar - besedilo Znak1,Pripomba – besedilo1 Znak1"/>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uiPriority w:val="99"/>
    <w:semiHidden/>
    <w:rsid w:val="00302D6E"/>
    <w:rPr>
      <w:b/>
      <w:bCs/>
    </w:rPr>
  </w:style>
  <w:style w:type="character" w:customStyle="1" w:styleId="ZadevapripombeZnak">
    <w:name w:val="Zadeva pripombe Znak"/>
    <w:aliases w:val="Zadeva komentarja Znak1,Zadeva pripombe1 Znak1"/>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numbering" w:customStyle="1" w:styleId="Brezseznama2">
    <w:name w:val="Brez seznama2"/>
    <w:next w:val="Brezseznama"/>
    <w:uiPriority w:val="99"/>
    <w:semiHidden/>
    <w:unhideWhenUsed/>
    <w:rsid w:val="00FB3015"/>
  </w:style>
  <w:style w:type="paragraph" w:customStyle="1" w:styleId="Navaden1">
    <w:name w:val="Navaden1"/>
    <w:rsid w:val="00FB3015"/>
    <w:pPr>
      <w:widowControl w:val="0"/>
      <w:overflowPunct w:val="0"/>
      <w:autoSpaceDE w:val="0"/>
      <w:autoSpaceDN w:val="0"/>
      <w:adjustRightInd w:val="0"/>
      <w:textAlignment w:val="baseline"/>
    </w:pPr>
    <w:rPr>
      <w:rFonts w:ascii="Times New Roman" w:eastAsia="Times New Roman" w:hAnsi="Times New Roman"/>
      <w:lang w:eastAsia="en-US"/>
    </w:rPr>
  </w:style>
  <w:style w:type="table" w:customStyle="1" w:styleId="Tabelamrea11">
    <w:name w:val="Tabela – mreža11"/>
    <w:basedOn w:val="Navadnatabela"/>
    <w:next w:val="Tabelamrea"/>
    <w:rsid w:val="00FB30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basedOn w:val="Navaden"/>
    <w:rsid w:val="00FB3015"/>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FB3015"/>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FB3015"/>
    <w:pPr>
      <w:keepNext w:val="0"/>
      <w:numPr>
        <w:ilvl w:val="1"/>
        <w:numId w:val="22"/>
      </w:numPr>
      <w:tabs>
        <w:tab w:val="clear" w:pos="567"/>
      </w:tabs>
      <w:jc w:val="both"/>
    </w:pPr>
    <w:rPr>
      <w:rFonts w:ascii="Tahoma" w:hAnsi="Tahoma"/>
      <w:bCs/>
      <w:caps/>
      <w:sz w:val="22"/>
    </w:rPr>
  </w:style>
  <w:style w:type="paragraph" w:customStyle="1" w:styleId="Znak2ZnakZnakZnakZnakZnak">
    <w:name w:val="Znak2 Znak Znak Znak Znak Znak"/>
    <w:basedOn w:val="Navaden"/>
    <w:rsid w:val="00FB3015"/>
    <w:pPr>
      <w:spacing w:after="160" w:line="240" w:lineRule="exact"/>
    </w:pPr>
    <w:rPr>
      <w:rFonts w:ascii="Tahoma" w:eastAsia="Times New Roman" w:hAnsi="Tahoma"/>
      <w:sz w:val="20"/>
      <w:szCs w:val="20"/>
      <w:lang w:val="en-US"/>
    </w:rPr>
  </w:style>
  <w:style w:type="paragraph" w:customStyle="1" w:styleId="Znak2">
    <w:name w:val="Znak2"/>
    <w:basedOn w:val="Navaden"/>
    <w:rsid w:val="00FB3015"/>
    <w:pPr>
      <w:spacing w:after="160" w:line="240" w:lineRule="exact"/>
    </w:pPr>
    <w:rPr>
      <w:rFonts w:ascii="Tahoma" w:eastAsia="Times New Roman" w:hAnsi="Tahoma"/>
      <w:sz w:val="20"/>
      <w:szCs w:val="20"/>
      <w:lang w:val="en-US"/>
    </w:rPr>
  </w:style>
  <w:style w:type="paragraph" w:customStyle="1" w:styleId="Znak2ZnakZnakZnakZnakZnakZnak">
    <w:name w:val="Znak2 Znak Znak Znak Znak Znak Znak"/>
    <w:basedOn w:val="Navaden"/>
    <w:rsid w:val="00FB3015"/>
    <w:pPr>
      <w:spacing w:after="160" w:line="240" w:lineRule="exact"/>
    </w:pPr>
    <w:rPr>
      <w:rFonts w:ascii="Tahoma" w:eastAsia="Times New Roman" w:hAnsi="Tahoma"/>
      <w:sz w:val="20"/>
      <w:szCs w:val="20"/>
      <w:lang w:val="en-US"/>
    </w:rPr>
  </w:style>
  <w:style w:type="paragraph" w:customStyle="1" w:styleId="Legal2L2">
    <w:name w:val="Legal2_L2"/>
    <w:basedOn w:val="Navaden"/>
    <w:next w:val="Navaden"/>
    <w:rsid w:val="00FB3015"/>
    <w:pPr>
      <w:numPr>
        <w:ilvl w:val="1"/>
        <w:numId w:val="23"/>
      </w:numPr>
      <w:spacing w:after="240" w:line="240" w:lineRule="auto"/>
      <w:jc w:val="both"/>
      <w:outlineLvl w:val="1"/>
    </w:pPr>
    <w:rPr>
      <w:rFonts w:ascii="Times New Roman" w:eastAsia="Times New Roman" w:hAnsi="Times New Roman"/>
      <w:sz w:val="24"/>
      <w:szCs w:val="20"/>
      <w:lang w:val="en-US"/>
    </w:rPr>
  </w:style>
  <w:style w:type="paragraph" w:customStyle="1" w:styleId="Legal2L5">
    <w:name w:val="Legal2_L5"/>
    <w:basedOn w:val="Navaden"/>
    <w:next w:val="Navaden"/>
    <w:rsid w:val="00FB3015"/>
    <w:pPr>
      <w:numPr>
        <w:ilvl w:val="4"/>
        <w:numId w:val="23"/>
      </w:numPr>
      <w:tabs>
        <w:tab w:val="left" w:pos="3600"/>
      </w:tabs>
      <w:spacing w:after="0" w:line="240" w:lineRule="auto"/>
      <w:jc w:val="both"/>
      <w:outlineLvl w:val="4"/>
    </w:pPr>
    <w:rPr>
      <w:rFonts w:ascii="Times New Roman" w:eastAsia="Times New Roman" w:hAnsi="Times New Roman"/>
      <w:sz w:val="24"/>
      <w:szCs w:val="20"/>
      <w:lang w:val="en-GB"/>
    </w:rPr>
  </w:style>
  <w:style w:type="paragraph" w:customStyle="1" w:styleId="Legal2L6">
    <w:name w:val="Legal2_L6"/>
    <w:basedOn w:val="Legal2L5"/>
    <w:next w:val="Navaden"/>
    <w:rsid w:val="00FB3015"/>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FB3015"/>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FB3015"/>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FB3015"/>
    <w:pPr>
      <w:numPr>
        <w:ilvl w:val="8"/>
      </w:numPr>
      <w:tabs>
        <w:tab w:val="clear" w:pos="1440"/>
        <w:tab w:val="clear" w:pos="2160"/>
        <w:tab w:val="num" w:pos="360"/>
      </w:tabs>
      <w:ind w:left="360" w:hanging="360"/>
      <w:outlineLvl w:val="8"/>
    </w:pPr>
  </w:style>
  <w:style w:type="paragraph" w:customStyle="1" w:styleId="Style1">
    <w:name w:val="Style1"/>
    <w:basedOn w:val="Navaden"/>
    <w:link w:val="Style1Char"/>
    <w:rsid w:val="00FB3015"/>
    <w:pPr>
      <w:spacing w:after="0" w:line="360" w:lineRule="auto"/>
    </w:pPr>
    <w:rPr>
      <w:rFonts w:ascii="Arial" w:hAnsi="Arial"/>
      <w:sz w:val="24"/>
      <w:lang w:val="x-none"/>
    </w:rPr>
  </w:style>
  <w:style w:type="character" w:customStyle="1" w:styleId="Style1Char">
    <w:name w:val="Style1 Char"/>
    <w:link w:val="Style1"/>
    <w:rsid w:val="00FB3015"/>
    <w:rPr>
      <w:rFonts w:ascii="Arial" w:hAnsi="Arial"/>
      <w:sz w:val="24"/>
      <w:szCs w:val="22"/>
      <w:lang w:val="x-none" w:eastAsia="en-US"/>
    </w:rPr>
  </w:style>
  <w:style w:type="paragraph" w:customStyle="1" w:styleId="Slog2">
    <w:name w:val="Slog2"/>
    <w:basedOn w:val="Navaden"/>
    <w:link w:val="Slog2Znak"/>
    <w:qFormat/>
    <w:rsid w:val="00FB3015"/>
    <w:pPr>
      <w:keepNext/>
      <w:suppressAutoHyphens/>
      <w:spacing w:after="0" w:line="240" w:lineRule="auto"/>
      <w:jc w:val="both"/>
    </w:pPr>
    <w:rPr>
      <w:rFonts w:ascii="Tahoma" w:eastAsia="Times New Roman" w:hAnsi="Tahoma" w:cs="Tahoma"/>
      <w:szCs w:val="24"/>
      <w:lang w:eastAsia="sl-SI"/>
    </w:rPr>
  </w:style>
  <w:style w:type="character" w:customStyle="1" w:styleId="Slog2Znak">
    <w:name w:val="Slog2 Znak"/>
    <w:link w:val="Slog2"/>
    <w:rsid w:val="00FB3015"/>
    <w:rPr>
      <w:rFonts w:ascii="Tahoma" w:eastAsia="Times New Roman" w:hAnsi="Tahoma" w:cs="Tahoma"/>
      <w:sz w:val="22"/>
      <w:szCs w:val="24"/>
    </w:rPr>
  </w:style>
  <w:style w:type="paragraph" w:customStyle="1" w:styleId="Alineazaodstavkom">
    <w:name w:val="Alinea za odstavkom"/>
    <w:basedOn w:val="Navaden"/>
    <w:link w:val="AlineazaodstavkomZnak"/>
    <w:qFormat/>
    <w:rsid w:val="00FB3015"/>
    <w:pPr>
      <w:numPr>
        <w:numId w:val="24"/>
      </w:numPr>
      <w:spacing w:after="0" w:line="240" w:lineRule="auto"/>
      <w:jc w:val="both"/>
    </w:pPr>
    <w:rPr>
      <w:rFonts w:ascii="Arial" w:eastAsia="Times New Roman" w:hAnsi="Arial" w:cs="Arial"/>
      <w:lang w:eastAsia="sl-SI"/>
    </w:rPr>
  </w:style>
  <w:style w:type="character" w:customStyle="1" w:styleId="AlineazaodstavkomZnak">
    <w:name w:val="Alinea za odstavkom Znak"/>
    <w:link w:val="Alineazaodstavkom"/>
    <w:rsid w:val="00FB3015"/>
    <w:rPr>
      <w:rFonts w:ascii="Arial" w:eastAsia="Times New Roman" w:hAnsi="Arial" w:cs="Arial"/>
      <w:sz w:val="22"/>
      <w:szCs w:val="22"/>
    </w:rPr>
  </w:style>
  <w:style w:type="numbering" w:customStyle="1" w:styleId="Brezseznama11">
    <w:name w:val="Brez seznama11"/>
    <w:next w:val="Brezseznama"/>
    <w:uiPriority w:val="99"/>
    <w:semiHidden/>
    <w:unhideWhenUsed/>
    <w:rsid w:val="00FB3015"/>
  </w:style>
  <w:style w:type="table" w:customStyle="1" w:styleId="Tabela-mrea11">
    <w:name w:val="Tabela - mreža11"/>
    <w:basedOn w:val="Navadnatabela"/>
    <w:rsid w:val="00FB3015"/>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uiPriority w:val="20"/>
    <w:qFormat/>
    <w:rsid w:val="00FB3015"/>
    <w:rPr>
      <w:b/>
      <w:bCs/>
      <w:i w:val="0"/>
      <w:iCs w:val="0"/>
    </w:rPr>
  </w:style>
  <w:style w:type="character" w:customStyle="1" w:styleId="st1">
    <w:name w:val="st1"/>
    <w:rsid w:val="00FB3015"/>
  </w:style>
  <w:style w:type="paragraph" w:customStyle="1" w:styleId="Telobesedila-zamik22">
    <w:name w:val="Telo besedila - zamik 22"/>
    <w:basedOn w:val="Navaden"/>
    <w:rsid w:val="00FB3015"/>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Telobesedila-zamik32">
    <w:name w:val="Telo besedila - zamik 32"/>
    <w:basedOn w:val="Navaden"/>
    <w:rsid w:val="00FB3015"/>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Odstavekseznama2">
    <w:name w:val="Odstavek seznama2"/>
    <w:basedOn w:val="Navaden"/>
    <w:uiPriority w:val="34"/>
    <w:qFormat/>
    <w:rsid w:val="00FB3015"/>
    <w:pPr>
      <w:spacing w:after="0" w:line="240" w:lineRule="auto"/>
      <w:ind w:left="708"/>
    </w:pPr>
    <w:rPr>
      <w:rFonts w:ascii="Times New Roman" w:eastAsia="Times New Roman" w:hAnsi="Times New Roman"/>
      <w:sz w:val="24"/>
      <w:szCs w:val="24"/>
      <w:lang w:eastAsia="sl-SI"/>
    </w:rPr>
  </w:style>
  <w:style w:type="character" w:customStyle="1" w:styleId="apple-style-span">
    <w:name w:val="apple-style-span"/>
    <w:rsid w:val="00FB3015"/>
  </w:style>
  <w:style w:type="character" w:customStyle="1" w:styleId="MessageHeaderLabel">
    <w:name w:val="Message Header Label"/>
    <w:rsid w:val="00FB3015"/>
    <w:rPr>
      <w:b/>
      <w:caps/>
      <w:sz w:val="20"/>
    </w:rPr>
  </w:style>
  <w:style w:type="paragraph" w:customStyle="1" w:styleId="Style8ptJustified">
    <w:name w:val="Style 8 pt Justified"/>
    <w:basedOn w:val="Navaden"/>
    <w:rsid w:val="00FB3015"/>
    <w:pPr>
      <w:widowControl w:val="0"/>
      <w:spacing w:after="0" w:line="240" w:lineRule="auto"/>
      <w:jc w:val="both"/>
    </w:pPr>
    <w:rPr>
      <w:rFonts w:ascii="Times New Roman" w:eastAsia="Times New Roman" w:hAnsi="Times New Roman"/>
      <w:sz w:val="24"/>
      <w:szCs w:val="20"/>
      <w:lang w:eastAsia="sl-SI"/>
    </w:rPr>
  </w:style>
  <w:style w:type="paragraph" w:customStyle="1" w:styleId="Address">
    <w:name w:val="Address"/>
    <w:basedOn w:val="Navaden"/>
    <w:next w:val="Navaden"/>
    <w:rsid w:val="00FB3015"/>
    <w:pPr>
      <w:keepLines/>
      <w:spacing w:after="0" w:line="240" w:lineRule="auto"/>
      <w:jc w:val="both"/>
    </w:pPr>
    <w:rPr>
      <w:rFonts w:ascii="Arial" w:eastAsia="Times New Roman" w:hAnsi="Arial"/>
      <w:b/>
      <w:sz w:val="20"/>
      <w:szCs w:val="20"/>
      <w:lang w:val="en-GB"/>
    </w:rPr>
  </w:style>
  <w:style w:type="paragraph" w:customStyle="1" w:styleId="table">
    <w:name w:val="table"/>
    <w:basedOn w:val="Navaden"/>
    <w:rsid w:val="00FB3015"/>
    <w:pPr>
      <w:keepLines/>
      <w:framePr w:hSpace="284" w:wrap="around" w:hAnchor="margin" w:xAlign="center" w:yAlign="center"/>
      <w:spacing w:after="0" w:line="240" w:lineRule="auto"/>
    </w:pPr>
    <w:rPr>
      <w:rFonts w:ascii="SL Cour" w:eastAsia="Times New Roman" w:hAnsi="SL Cour"/>
      <w:szCs w:val="20"/>
      <w:lang w:val="en-GB"/>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FB3015"/>
    <w:rPr>
      <w:rFonts w:ascii="Times New Roman" w:eastAsia="Times New Roman" w:hAnsi="Times New Roman"/>
    </w:rPr>
  </w:style>
  <w:style w:type="character" w:styleId="Nerazreenaomemba">
    <w:name w:val="Unresolved Mention"/>
    <w:basedOn w:val="Privzetapisavaodstavka"/>
    <w:uiPriority w:val="99"/>
    <w:semiHidden/>
    <w:unhideWhenUsed/>
    <w:rsid w:val="00970E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26" Type="http://schemas.openxmlformats.org/officeDocument/2006/relationships/hyperlink" Target="mailto:karmen.drobnic@energetika.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tel:____________elektronska"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mihael.kuzmic@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jhl.si/sites/default/files/upload/holding/datoteke/krovna-informacijska-varnostna-politika-jhl.pdf" TargetMode="External"/><Relationship Id="rId28" Type="http://schemas.openxmlformats.org/officeDocument/2006/relationships/theme" Target="theme/theme1.xml"/><Relationship Id="rId10" Type="http://schemas.openxmlformats.org/officeDocument/2006/relationships/hyperlink" Target="https://ejn.gov.si/mojej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EAE4D-4916-4AEE-B7D9-AB4AC70DB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49</Pages>
  <Words>15955</Words>
  <Characters>90950</Characters>
  <Application>Microsoft Office Word</Application>
  <DocSecurity>0</DocSecurity>
  <Lines>757</Lines>
  <Paragraphs>213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106692</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keywords>JPE-SIR-369/23</cp:keywords>
  <cp:lastModifiedBy>Loti Windschnurer</cp:lastModifiedBy>
  <cp:revision>4</cp:revision>
  <cp:lastPrinted>2018-07-09T11:41:00Z</cp:lastPrinted>
  <dcterms:created xsi:type="dcterms:W3CDTF">2025-10-09T09:16:00Z</dcterms:created>
  <dcterms:modified xsi:type="dcterms:W3CDTF">2025-10-09T09:20:00Z</dcterms:modified>
</cp:coreProperties>
</file>